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D01" w:rsidRDefault="00B95DE8">
      <w:pPr>
        <w:spacing w:before="37"/>
        <w:ind w:left="2101" w:right="2116"/>
        <w:jc w:val="center"/>
        <w:rPr>
          <w:sz w:val="44"/>
          <w:szCs w:val="44"/>
        </w:rPr>
      </w:pPr>
      <w:r>
        <w:rPr>
          <w:b/>
          <w:sz w:val="44"/>
          <w:szCs w:val="44"/>
        </w:rPr>
        <w:t>П</w:t>
      </w:r>
      <w:r>
        <w:rPr>
          <w:b/>
          <w:spacing w:val="-2"/>
          <w:sz w:val="44"/>
          <w:szCs w:val="44"/>
        </w:rPr>
        <w:t>Л</w:t>
      </w:r>
      <w:r>
        <w:rPr>
          <w:b/>
          <w:sz w:val="44"/>
          <w:szCs w:val="44"/>
        </w:rPr>
        <w:t>АН</w:t>
      </w:r>
      <w:r>
        <w:rPr>
          <w:b/>
          <w:spacing w:val="-9"/>
          <w:sz w:val="44"/>
          <w:szCs w:val="44"/>
        </w:rPr>
        <w:t xml:space="preserve"> </w:t>
      </w:r>
      <w:r>
        <w:rPr>
          <w:b/>
          <w:w w:val="99"/>
          <w:sz w:val="44"/>
          <w:szCs w:val="44"/>
        </w:rPr>
        <w:t>МОН</w:t>
      </w:r>
      <w:r>
        <w:rPr>
          <w:b/>
          <w:spacing w:val="-2"/>
          <w:w w:val="99"/>
          <w:sz w:val="44"/>
          <w:szCs w:val="44"/>
        </w:rPr>
        <w:t>И</w:t>
      </w:r>
      <w:r>
        <w:rPr>
          <w:b/>
          <w:w w:val="99"/>
          <w:sz w:val="44"/>
          <w:szCs w:val="44"/>
        </w:rPr>
        <w:t>ТОР</w:t>
      </w:r>
      <w:r>
        <w:rPr>
          <w:b/>
          <w:spacing w:val="-1"/>
          <w:w w:val="99"/>
          <w:sz w:val="44"/>
          <w:szCs w:val="44"/>
        </w:rPr>
        <w:t>И</w:t>
      </w:r>
      <w:r>
        <w:rPr>
          <w:b/>
          <w:w w:val="99"/>
          <w:sz w:val="44"/>
          <w:szCs w:val="44"/>
        </w:rPr>
        <w:t>Н</w:t>
      </w:r>
      <w:r>
        <w:rPr>
          <w:b/>
          <w:spacing w:val="-2"/>
          <w:w w:val="99"/>
          <w:sz w:val="44"/>
          <w:szCs w:val="44"/>
        </w:rPr>
        <w:t>Г</w:t>
      </w:r>
      <w:r>
        <w:rPr>
          <w:b/>
          <w:w w:val="99"/>
          <w:sz w:val="44"/>
          <w:szCs w:val="44"/>
        </w:rPr>
        <w:t>А</w:t>
      </w: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9B6D01">
      <w:pPr>
        <w:spacing w:before="19" w:line="260" w:lineRule="exact"/>
        <w:rPr>
          <w:sz w:val="26"/>
          <w:szCs w:val="26"/>
        </w:rPr>
      </w:pPr>
    </w:p>
    <w:p w:rsidR="009B6D01" w:rsidRDefault="00B95DE8">
      <w:pPr>
        <w:spacing w:line="341" w:lineRule="auto"/>
        <w:ind w:left="191" w:right="200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Р</w:t>
      </w:r>
      <w:r>
        <w:rPr>
          <w:b/>
          <w:sz w:val="28"/>
          <w:szCs w:val="28"/>
        </w:rPr>
        <w:t>Е</w:t>
      </w:r>
      <w:r>
        <w:rPr>
          <w:b/>
          <w:spacing w:val="-1"/>
          <w:sz w:val="28"/>
          <w:szCs w:val="28"/>
        </w:rPr>
        <w:t>Г</w:t>
      </w:r>
      <w:r>
        <w:rPr>
          <w:b/>
          <w:sz w:val="28"/>
          <w:szCs w:val="28"/>
        </w:rPr>
        <w:t>ИОН</w:t>
      </w:r>
      <w:r>
        <w:rPr>
          <w:b/>
          <w:spacing w:val="-1"/>
          <w:sz w:val="28"/>
          <w:szCs w:val="28"/>
        </w:rPr>
        <w:t>А</w:t>
      </w:r>
      <w:r>
        <w:rPr>
          <w:b/>
          <w:sz w:val="28"/>
          <w:szCs w:val="28"/>
        </w:rPr>
        <w:t>ЛНА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Д</w:t>
      </w:r>
      <w:r>
        <w:rPr>
          <w:b/>
          <w:sz w:val="28"/>
          <w:szCs w:val="28"/>
        </w:rPr>
        <w:t>ЕПОН</w:t>
      </w:r>
      <w:r>
        <w:rPr>
          <w:b/>
          <w:spacing w:val="-3"/>
          <w:sz w:val="28"/>
          <w:szCs w:val="28"/>
        </w:rPr>
        <w:t>И</w:t>
      </w:r>
      <w:r>
        <w:rPr>
          <w:b/>
          <w:spacing w:val="1"/>
          <w:sz w:val="28"/>
          <w:szCs w:val="28"/>
        </w:rPr>
        <w:t>Ј</w:t>
      </w:r>
      <w:r>
        <w:rPr>
          <w:b/>
          <w:sz w:val="28"/>
          <w:szCs w:val="28"/>
        </w:rPr>
        <w:t>А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Д</w:t>
      </w:r>
      <w:r>
        <w:rPr>
          <w:b/>
          <w:sz w:val="28"/>
          <w:szCs w:val="28"/>
        </w:rPr>
        <w:t xml:space="preserve">ОО </w:t>
      </w:r>
      <w:r>
        <w:rPr>
          <w:b/>
          <w:spacing w:val="-2"/>
          <w:sz w:val="28"/>
          <w:szCs w:val="28"/>
        </w:rPr>
        <w:t>С</w:t>
      </w:r>
      <w:r>
        <w:rPr>
          <w:b/>
          <w:sz w:val="28"/>
          <w:szCs w:val="28"/>
        </w:rPr>
        <w:t xml:space="preserve">УБОТИЦА </w:t>
      </w:r>
      <w:r>
        <w:rPr>
          <w:b/>
          <w:spacing w:val="-1"/>
          <w:sz w:val="28"/>
          <w:szCs w:val="28"/>
        </w:rPr>
        <w:t>Р</w:t>
      </w:r>
      <w:r>
        <w:rPr>
          <w:b/>
          <w:sz w:val="28"/>
          <w:szCs w:val="28"/>
        </w:rPr>
        <w:t>Е</w:t>
      </w:r>
      <w:r>
        <w:rPr>
          <w:b/>
          <w:spacing w:val="-1"/>
          <w:sz w:val="28"/>
          <w:szCs w:val="28"/>
        </w:rPr>
        <w:t>Г</w:t>
      </w:r>
      <w:r>
        <w:rPr>
          <w:b/>
          <w:sz w:val="28"/>
          <w:szCs w:val="28"/>
        </w:rPr>
        <w:t>ИОН</w:t>
      </w:r>
      <w:r>
        <w:rPr>
          <w:b/>
          <w:spacing w:val="-1"/>
          <w:sz w:val="28"/>
          <w:szCs w:val="28"/>
        </w:rPr>
        <w:t>А</w:t>
      </w:r>
      <w:r>
        <w:rPr>
          <w:b/>
          <w:sz w:val="28"/>
          <w:szCs w:val="28"/>
        </w:rPr>
        <w:t>ЛНИ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Ц</w:t>
      </w:r>
      <w:r>
        <w:rPr>
          <w:b/>
          <w:sz w:val="28"/>
          <w:szCs w:val="28"/>
        </w:rPr>
        <w:t>ЕНТ</w:t>
      </w:r>
      <w:r>
        <w:rPr>
          <w:b/>
          <w:spacing w:val="-1"/>
          <w:sz w:val="28"/>
          <w:szCs w:val="28"/>
        </w:rPr>
        <w:t>А</w:t>
      </w:r>
      <w:r>
        <w:rPr>
          <w:b/>
          <w:sz w:val="28"/>
          <w:szCs w:val="28"/>
        </w:rPr>
        <w:t>Р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ЗА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УП</w:t>
      </w:r>
      <w:r>
        <w:rPr>
          <w:b/>
          <w:spacing w:val="-1"/>
          <w:sz w:val="28"/>
          <w:szCs w:val="28"/>
        </w:rPr>
        <w:t>РА</w:t>
      </w:r>
      <w:r>
        <w:rPr>
          <w:b/>
          <w:sz w:val="28"/>
          <w:szCs w:val="28"/>
        </w:rPr>
        <w:t>В</w:t>
      </w:r>
      <w:r>
        <w:rPr>
          <w:b/>
          <w:spacing w:val="-1"/>
          <w:sz w:val="28"/>
          <w:szCs w:val="28"/>
        </w:rPr>
        <w:t>ЉА</w:t>
      </w:r>
      <w:r>
        <w:rPr>
          <w:b/>
          <w:sz w:val="28"/>
          <w:szCs w:val="28"/>
        </w:rPr>
        <w:t>ЊЕ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ОТП</w:t>
      </w:r>
      <w:r>
        <w:rPr>
          <w:b/>
          <w:spacing w:val="-1"/>
          <w:sz w:val="28"/>
          <w:szCs w:val="28"/>
        </w:rPr>
        <w:t>АД</w:t>
      </w:r>
      <w:r>
        <w:rPr>
          <w:b/>
          <w:sz w:val="28"/>
          <w:szCs w:val="28"/>
        </w:rPr>
        <w:t>ОМ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У Б</w:t>
      </w:r>
      <w:r>
        <w:rPr>
          <w:b/>
          <w:spacing w:val="-1"/>
          <w:sz w:val="28"/>
          <w:szCs w:val="28"/>
        </w:rPr>
        <w:t>И</w:t>
      </w:r>
      <w:r>
        <w:rPr>
          <w:b/>
          <w:sz w:val="28"/>
          <w:szCs w:val="28"/>
        </w:rPr>
        <w:t>КОВ</w:t>
      </w:r>
      <w:r>
        <w:rPr>
          <w:b/>
          <w:spacing w:val="2"/>
          <w:sz w:val="28"/>
          <w:szCs w:val="28"/>
        </w:rPr>
        <w:t>У</w:t>
      </w:r>
      <w:r>
        <w:rPr>
          <w:b/>
          <w:sz w:val="28"/>
          <w:szCs w:val="28"/>
        </w:rPr>
        <w:t>- 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ФА</w:t>
      </w:r>
      <w:r>
        <w:rPr>
          <w:b/>
          <w:sz w:val="28"/>
          <w:szCs w:val="28"/>
        </w:rPr>
        <w:t>ЗА</w:t>
      </w:r>
    </w:p>
    <w:p w:rsidR="009B6D01" w:rsidRDefault="009B6D01">
      <w:pPr>
        <w:spacing w:before="5" w:line="180" w:lineRule="exact"/>
        <w:rPr>
          <w:sz w:val="19"/>
          <w:szCs w:val="19"/>
        </w:rPr>
      </w:pP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EE4742">
      <w:pPr>
        <w:ind w:left="102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8.25pt;height:315pt">
            <v:imagedata r:id="rId7" o:title=""/>
          </v:shape>
        </w:pict>
      </w: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9B6D01">
      <w:pPr>
        <w:spacing w:before="1" w:line="280" w:lineRule="exact"/>
        <w:rPr>
          <w:sz w:val="28"/>
          <w:szCs w:val="28"/>
        </w:rPr>
      </w:pPr>
    </w:p>
    <w:p w:rsidR="009B6D01" w:rsidRDefault="00B95DE8">
      <w:pPr>
        <w:ind w:left="3318" w:right="3330"/>
        <w:jc w:val="center"/>
        <w:rPr>
          <w:sz w:val="22"/>
          <w:szCs w:val="22"/>
        </w:rPr>
        <w:sectPr w:rsidR="009B6D01">
          <w:pgSz w:w="12240" w:h="15840"/>
          <w:pgMar w:top="1400" w:right="1560" w:bottom="280" w:left="1300" w:header="720" w:footer="720" w:gutter="0"/>
          <w:cols w:space="720"/>
        </w:sectPr>
      </w:pPr>
      <w:r>
        <w:rPr>
          <w:b/>
          <w:spacing w:val="-1"/>
          <w:sz w:val="22"/>
          <w:szCs w:val="22"/>
        </w:rPr>
        <w:t>С</w:t>
      </w:r>
      <w:r>
        <w:rPr>
          <w:b/>
          <w:sz w:val="22"/>
          <w:szCs w:val="22"/>
        </w:rPr>
        <w:t xml:space="preserve">уботица, </w:t>
      </w:r>
      <w:r>
        <w:rPr>
          <w:b/>
          <w:spacing w:val="-2"/>
          <w:sz w:val="22"/>
          <w:szCs w:val="22"/>
          <w:lang w:val="sr-Cyrl-RS"/>
        </w:rPr>
        <w:t>новембар</w:t>
      </w:r>
      <w:r>
        <w:rPr>
          <w:b/>
          <w:sz w:val="22"/>
          <w:szCs w:val="22"/>
        </w:rPr>
        <w:t xml:space="preserve"> 202</w:t>
      </w:r>
      <w:r>
        <w:rPr>
          <w:b/>
          <w:spacing w:val="-2"/>
          <w:sz w:val="22"/>
          <w:szCs w:val="22"/>
        </w:rPr>
        <w:t>5</w:t>
      </w:r>
      <w:r>
        <w:rPr>
          <w:b/>
          <w:sz w:val="22"/>
          <w:szCs w:val="22"/>
        </w:rPr>
        <w:t>. г</w:t>
      </w:r>
      <w:r>
        <w:rPr>
          <w:b/>
          <w:spacing w:val="-2"/>
          <w:sz w:val="22"/>
          <w:szCs w:val="22"/>
        </w:rPr>
        <w:t>о</w:t>
      </w:r>
      <w:r>
        <w:rPr>
          <w:b/>
          <w:spacing w:val="1"/>
          <w:sz w:val="22"/>
          <w:szCs w:val="22"/>
        </w:rPr>
        <w:t>д</w:t>
      </w:r>
      <w:r>
        <w:rPr>
          <w:b/>
          <w:spacing w:val="-2"/>
          <w:sz w:val="22"/>
          <w:szCs w:val="22"/>
        </w:rPr>
        <w:t>и</w:t>
      </w:r>
      <w:r>
        <w:rPr>
          <w:b/>
          <w:sz w:val="22"/>
          <w:szCs w:val="22"/>
        </w:rPr>
        <w:t>не</w:t>
      </w:r>
    </w:p>
    <w:p w:rsidR="009B6D01" w:rsidRDefault="00B95DE8">
      <w:pPr>
        <w:spacing w:before="58"/>
        <w:ind w:left="467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1</w:t>
      </w:r>
      <w:r>
        <w:rPr>
          <w:b/>
          <w:sz w:val="28"/>
          <w:szCs w:val="28"/>
        </w:rPr>
        <w:t xml:space="preserve">. </w:t>
      </w:r>
      <w:r>
        <w:rPr>
          <w:b/>
          <w:spacing w:val="8"/>
          <w:sz w:val="28"/>
          <w:szCs w:val="28"/>
        </w:rPr>
        <w:t xml:space="preserve"> </w:t>
      </w:r>
      <w:r>
        <w:rPr>
          <w:b/>
          <w:sz w:val="28"/>
          <w:szCs w:val="28"/>
        </w:rPr>
        <w:t>Ув</w:t>
      </w:r>
      <w:r>
        <w:rPr>
          <w:b/>
          <w:spacing w:val="1"/>
          <w:sz w:val="28"/>
          <w:szCs w:val="28"/>
        </w:rPr>
        <w:t>о</w:t>
      </w:r>
      <w:r>
        <w:rPr>
          <w:b/>
          <w:sz w:val="28"/>
          <w:szCs w:val="28"/>
        </w:rPr>
        <w:t>д</w:t>
      </w:r>
    </w:p>
    <w:p w:rsidR="009B6D01" w:rsidRDefault="009B6D01">
      <w:pPr>
        <w:spacing w:line="200" w:lineRule="exact"/>
      </w:pPr>
    </w:p>
    <w:p w:rsidR="009B6D01" w:rsidRDefault="009B6D01">
      <w:pPr>
        <w:spacing w:before="1" w:line="280" w:lineRule="exact"/>
        <w:rPr>
          <w:sz w:val="28"/>
          <w:szCs w:val="28"/>
        </w:rPr>
      </w:pPr>
    </w:p>
    <w:p w:rsidR="009B6D01" w:rsidRDefault="00B95DE8">
      <w:pPr>
        <w:spacing w:line="258" w:lineRule="auto"/>
        <w:ind w:left="106" w:right="74"/>
        <w:jc w:val="both"/>
        <w:rPr>
          <w:sz w:val="24"/>
          <w:szCs w:val="24"/>
        </w:rPr>
      </w:pPr>
      <w:r>
        <w:rPr>
          <w:sz w:val="24"/>
          <w:szCs w:val="24"/>
        </w:rPr>
        <w:t>Оп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тер</w:t>
      </w:r>
      <w:r>
        <w:rPr>
          <w:spacing w:val="-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доо</w:t>
      </w:r>
      <w:r>
        <w:rPr>
          <w:spacing w:val="-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С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бо</w:t>
      </w:r>
      <w:r>
        <w:rPr>
          <w:spacing w:val="1"/>
          <w:sz w:val="24"/>
          <w:szCs w:val="24"/>
        </w:rPr>
        <w:t>тиц</w:t>
      </w:r>
      <w:r>
        <w:rPr>
          <w:spacing w:val="2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-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С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бо</w:t>
      </w:r>
      <w:r>
        <w:rPr>
          <w:spacing w:val="1"/>
          <w:sz w:val="24"/>
          <w:szCs w:val="24"/>
        </w:rPr>
        <w:t>тиц</w:t>
      </w:r>
      <w:r>
        <w:rPr>
          <w:sz w:val="24"/>
          <w:szCs w:val="24"/>
        </w:rPr>
        <w:t>а,</w:t>
      </w:r>
      <w:r>
        <w:rPr>
          <w:spacing w:val="-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Б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и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бр.28</w:t>
      </w:r>
      <w:r>
        <w:rPr>
          <w:spacing w:val="1"/>
          <w:sz w:val="24"/>
          <w:szCs w:val="24"/>
        </w:rPr>
        <w:t>0</w:t>
      </w:r>
      <w:r>
        <w:rPr>
          <w:sz w:val="24"/>
          <w:szCs w:val="24"/>
        </w:rPr>
        <w:t>,</w:t>
      </w:r>
      <w:r>
        <w:rPr>
          <w:spacing w:val="-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и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3"/>
          <w:sz w:val="24"/>
          <w:szCs w:val="24"/>
        </w:rPr>
        <w:t>а</w:t>
      </w:r>
      <w:r>
        <w:rPr>
          <w:spacing w:val="2"/>
          <w:sz w:val="24"/>
          <w:szCs w:val="24"/>
        </w:rPr>
        <w:t>х</w:t>
      </w:r>
      <w:r>
        <w:rPr>
          <w:spacing w:val="-2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 xml:space="preserve">в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из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тегр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ан</w:t>
      </w:r>
      <w:r>
        <w:rPr>
          <w:sz w:val="24"/>
          <w:szCs w:val="24"/>
        </w:rPr>
        <w:t>е до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воле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 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 xml:space="preserve"> п</w:t>
      </w:r>
      <w:r>
        <w:rPr>
          <w:spacing w:val="2"/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ј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дом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је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 от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Р</w:t>
      </w:r>
      <w:r>
        <w:rPr>
          <w:spacing w:val="-1"/>
          <w:sz w:val="24"/>
          <w:szCs w:val="24"/>
        </w:rPr>
        <w:t>е</w:t>
      </w:r>
      <w:r>
        <w:rPr>
          <w:spacing w:val="-2"/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ен</w:t>
      </w:r>
      <w:r>
        <w:rPr>
          <w:sz w:val="24"/>
          <w:szCs w:val="24"/>
        </w:rPr>
        <w:t xml:space="preserve">тар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7"/>
          <w:sz w:val="24"/>
          <w:szCs w:val="24"/>
        </w:rPr>
        <w:t>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дом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Б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в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Б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и 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28</w:t>
      </w:r>
      <w:r>
        <w:rPr>
          <w:spacing w:val="1"/>
          <w:sz w:val="24"/>
          <w:szCs w:val="24"/>
        </w:rPr>
        <w:t>0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тегр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 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ли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ађ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вот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е („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л.гла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к </w:t>
      </w:r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,број 135/04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25/15),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Уред</w:t>
      </w:r>
      <w:r>
        <w:rPr>
          <w:spacing w:val="-2"/>
          <w:sz w:val="24"/>
          <w:szCs w:val="24"/>
        </w:rPr>
        <w:t>б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вно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ј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з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к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је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је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вола („Сл.гла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к </w:t>
      </w:r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б</w:t>
      </w:r>
      <w:r>
        <w:rPr>
          <w:sz w:val="24"/>
          <w:szCs w:val="24"/>
        </w:rPr>
        <w:t>рој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84/05),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ф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5.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дом,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5.4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 више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0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ли</w:t>
      </w:r>
      <w:r>
        <w:rPr>
          <w:spacing w:val="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пн</w:t>
      </w:r>
      <w:r>
        <w:rPr>
          <w:sz w:val="24"/>
          <w:szCs w:val="24"/>
        </w:rPr>
        <w:t>ог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pacing w:val="10"/>
          <w:sz w:val="24"/>
          <w:szCs w:val="24"/>
        </w:rPr>
        <w:t>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оји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25.000 t,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ск</w:t>
      </w:r>
      <w:r>
        <w:rPr>
          <w:spacing w:val="3"/>
          <w:sz w:val="24"/>
          <w:szCs w:val="24"/>
        </w:rPr>
        <w:t>љ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ч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 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2"/>
          <w:sz w:val="24"/>
          <w:szCs w:val="24"/>
        </w:rPr>
        <w:t>т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ог от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</w:p>
    <w:p w:rsidR="009B6D01" w:rsidRDefault="009B6D01">
      <w:pPr>
        <w:spacing w:before="4" w:line="160" w:lineRule="exact"/>
        <w:rPr>
          <w:sz w:val="16"/>
          <w:szCs w:val="16"/>
        </w:rPr>
      </w:pPr>
    </w:p>
    <w:p w:rsidR="009B6D01" w:rsidRDefault="00B95DE8" w:rsidP="005937A2">
      <w:pPr>
        <w:ind w:left="106" w:right="9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 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proofErr w:type="gramEnd"/>
      <w:r>
        <w:rPr>
          <w:sz w:val="24"/>
          <w:szCs w:val="24"/>
        </w:rPr>
        <w:t xml:space="preserve"> </w:t>
      </w:r>
      <w:r>
        <w:rPr>
          <w:spacing w:val="4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 xml:space="preserve">а   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 xml:space="preserve">ом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r>
        <w:rPr>
          <w:spacing w:val="4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 xml:space="preserve">ти </w:t>
      </w:r>
      <w:r>
        <w:rPr>
          <w:spacing w:val="4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во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е 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 xml:space="preserve">е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'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Сл.гл</w:t>
      </w:r>
      <w:r>
        <w:rPr>
          <w:spacing w:val="2"/>
          <w:sz w:val="24"/>
          <w:szCs w:val="24"/>
        </w:rPr>
        <w:t>а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к 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Р</w:t>
      </w:r>
      <w:r>
        <w:rPr>
          <w:sz w:val="24"/>
          <w:szCs w:val="24"/>
        </w:rPr>
        <w:t>С'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 xml:space="preserve">,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бр.</w:t>
      </w:r>
      <w:r w:rsidR="005937A2" w:rsidRPr="005937A2">
        <w:t xml:space="preserve"> </w:t>
      </w:r>
      <w:r w:rsidR="005937A2" w:rsidRPr="005937A2">
        <w:rPr>
          <w:sz w:val="24"/>
          <w:szCs w:val="24"/>
        </w:rPr>
        <w:t>135/2004, 36/2009, 36/2009 - др. закон, 72/2009 - др. закон, 43/2011 - одлука УС, 14/2016, 76/2018, 95/2018 - др. закон, 95/2018 - д</w:t>
      </w:r>
      <w:r w:rsidR="005937A2">
        <w:rPr>
          <w:sz w:val="24"/>
          <w:szCs w:val="24"/>
        </w:rPr>
        <w:t>р. закон и 94/2024 - др. закон)</w:t>
      </w:r>
      <w:r>
        <w:rPr>
          <w:sz w:val="24"/>
          <w:szCs w:val="24"/>
        </w:rPr>
        <w:t>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Чл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-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7</w:t>
      </w:r>
      <w:r>
        <w:rPr>
          <w:sz w:val="24"/>
          <w:szCs w:val="24"/>
        </w:rPr>
        <w:t>2.</w:t>
      </w:r>
      <w:r>
        <w:rPr>
          <w:spacing w:val="-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пис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тер</w:t>
      </w:r>
      <w:r>
        <w:rPr>
          <w:spacing w:val="-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ј</w:t>
      </w:r>
      <w:r>
        <w:rPr>
          <w:spacing w:val="-1"/>
          <w:sz w:val="24"/>
          <w:szCs w:val="24"/>
        </w:rPr>
        <w:t>ења</w:t>
      </w:r>
      <w:r>
        <w:rPr>
          <w:sz w:val="24"/>
          <w:szCs w:val="24"/>
        </w:rPr>
        <w:t>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3"/>
          <w:sz w:val="24"/>
          <w:szCs w:val="24"/>
        </w:rPr>
        <w:t>а</w:t>
      </w:r>
      <w:r>
        <w:rPr>
          <w:sz w:val="24"/>
          <w:szCs w:val="24"/>
        </w:rPr>
        <w:t>вља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вор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ађ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вот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ж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н</w:t>
      </w:r>
      <w:r>
        <w:rPr>
          <w:spacing w:val="-3"/>
          <w:sz w:val="24"/>
          <w:szCs w:val="24"/>
        </w:rPr>
        <w:t>а</w:t>
      </w:r>
      <w:r>
        <w:rPr>
          <w:sz w:val="24"/>
          <w:szCs w:val="24"/>
        </w:rPr>
        <w:t>дле</w:t>
      </w:r>
      <w:r>
        <w:rPr>
          <w:spacing w:val="-1"/>
          <w:sz w:val="24"/>
          <w:szCs w:val="24"/>
        </w:rPr>
        <w:t>ж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орг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овл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 орг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ли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сам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о,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ња</w:t>
      </w:r>
      <w:r>
        <w:rPr>
          <w:spacing w:val="3"/>
          <w:sz w:val="24"/>
          <w:szCs w:val="24"/>
        </w:rPr>
        <w:t>в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иса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, об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г, о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 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: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tabs>
          <w:tab w:val="left" w:pos="820"/>
        </w:tabs>
        <w:spacing w:line="258" w:lineRule="auto"/>
        <w:ind w:left="827" w:right="81" w:hanging="360"/>
        <w:jc w:val="both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></w:t>
      </w:r>
      <w:r>
        <w:rPr>
          <w:rFonts w:ascii="Segoe Fluent Icons" w:eastAsia="Segoe Fluent Icons" w:hAnsi="Segoe Fluent Icons" w:cs="Segoe Fluent Icons"/>
          <w:sz w:val="24"/>
          <w:szCs w:val="24"/>
        </w:rPr>
        <w:tab/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ти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торе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ин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</w:t>
      </w:r>
      <w:r>
        <w:rPr>
          <w:spacing w:val="-2"/>
          <w:sz w:val="24"/>
          <w:szCs w:val="24"/>
        </w:rPr>
        <w:t>р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вој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вот</w:t>
      </w:r>
      <w:r>
        <w:rPr>
          <w:spacing w:val="4"/>
          <w:sz w:val="24"/>
          <w:szCs w:val="24"/>
        </w:rPr>
        <w:t>н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н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,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торе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ф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мење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ра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нци</w:t>
      </w:r>
      <w:r>
        <w:rPr>
          <w:sz w:val="24"/>
          <w:szCs w:val="24"/>
        </w:rPr>
        <w:t>је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ли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смање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воа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ађења</w:t>
      </w:r>
      <w:r>
        <w:rPr>
          <w:sz w:val="24"/>
          <w:szCs w:val="24"/>
        </w:rPr>
        <w:t>;</w:t>
      </w:r>
    </w:p>
    <w:p w:rsidR="009B6D01" w:rsidRDefault="009B6D01">
      <w:pPr>
        <w:spacing w:before="3" w:line="160" w:lineRule="exact"/>
        <w:rPr>
          <w:sz w:val="16"/>
          <w:szCs w:val="16"/>
        </w:rPr>
      </w:pPr>
    </w:p>
    <w:p w:rsidR="009B6D01" w:rsidRDefault="00B95DE8">
      <w:pPr>
        <w:tabs>
          <w:tab w:val="left" w:pos="820"/>
        </w:tabs>
        <w:spacing w:line="258" w:lineRule="auto"/>
        <w:ind w:left="827" w:right="76" w:hanging="360"/>
        <w:jc w:val="both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></w:t>
      </w:r>
      <w:r>
        <w:rPr>
          <w:rFonts w:ascii="Segoe Fluent Icons" w:eastAsia="Segoe Fluent Icons" w:hAnsi="Segoe Fluent Icons" w:cs="Segoe Fluent Icons"/>
          <w:sz w:val="24"/>
          <w:szCs w:val="24"/>
        </w:rPr>
        <w:tab/>
      </w:r>
      <w:r>
        <w:rPr>
          <w:sz w:val="24"/>
          <w:szCs w:val="24"/>
        </w:rPr>
        <w:t>об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ђ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е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теоро</w:t>
      </w:r>
      <w:r>
        <w:rPr>
          <w:spacing w:val="1"/>
          <w:sz w:val="24"/>
          <w:szCs w:val="24"/>
        </w:rPr>
        <w:t>л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ш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4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е</w:t>
      </w:r>
      <w:r>
        <w:rPr>
          <w:spacing w:val="4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ин</w:t>
      </w:r>
      <w:r>
        <w:rPr>
          <w:spacing w:val="2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јске</w:t>
      </w:r>
      <w:r>
        <w:rPr>
          <w:spacing w:val="4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4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ли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обје</w:t>
      </w:r>
      <w:r>
        <w:rPr>
          <w:spacing w:val="-2"/>
          <w:sz w:val="24"/>
          <w:szCs w:val="24"/>
        </w:rPr>
        <w:t>к</w:t>
      </w:r>
      <w:r>
        <w:rPr>
          <w:sz w:val="24"/>
          <w:szCs w:val="24"/>
        </w:rPr>
        <w:t>те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од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тер</w:t>
      </w:r>
      <w:r>
        <w:rPr>
          <w:spacing w:val="-1"/>
          <w:sz w:val="24"/>
          <w:szCs w:val="24"/>
        </w:rPr>
        <w:t>ес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Р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бл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 Срб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3"/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ли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ј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и</w:t>
      </w:r>
      <w:r>
        <w:rPr>
          <w:spacing w:val="3"/>
          <w:sz w:val="24"/>
          <w:szCs w:val="24"/>
        </w:rPr>
        <w:t>ц</w:t>
      </w:r>
      <w:r>
        <w:rPr>
          <w:sz w:val="24"/>
          <w:szCs w:val="24"/>
        </w:rPr>
        <w:t>у ло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е </w:t>
      </w:r>
      <w:r>
        <w:rPr>
          <w:spacing w:val="-1"/>
          <w:sz w:val="24"/>
          <w:szCs w:val="24"/>
        </w:rPr>
        <w:t>сам</w:t>
      </w:r>
      <w:r>
        <w:rPr>
          <w:spacing w:val="5"/>
          <w:sz w:val="24"/>
          <w:szCs w:val="24"/>
        </w:rPr>
        <w:t>о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е;</w:t>
      </w:r>
    </w:p>
    <w:p w:rsidR="009B6D01" w:rsidRDefault="009B6D01">
      <w:pPr>
        <w:spacing w:before="3" w:line="160" w:lineRule="exact"/>
        <w:rPr>
          <w:sz w:val="16"/>
          <w:szCs w:val="16"/>
        </w:rPr>
      </w:pPr>
    </w:p>
    <w:p w:rsidR="009B6D01" w:rsidRDefault="00B95DE8">
      <w:pPr>
        <w:tabs>
          <w:tab w:val="left" w:pos="820"/>
        </w:tabs>
        <w:spacing w:line="257" w:lineRule="auto"/>
        <w:ind w:left="827" w:right="79" w:hanging="360"/>
        <w:jc w:val="both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></w:t>
      </w:r>
      <w:r>
        <w:rPr>
          <w:rFonts w:ascii="Segoe Fluent Icons" w:eastAsia="Segoe Fluent Icons" w:hAnsi="Segoe Fluent Icons" w:cs="Segoe Fluent Icons"/>
          <w:sz w:val="24"/>
          <w:szCs w:val="24"/>
        </w:rPr>
        <w:tab/>
      </w:r>
      <w:proofErr w:type="gram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ди 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proofErr w:type="gramEnd"/>
      <w:r>
        <w:rPr>
          <w:sz w:val="24"/>
          <w:szCs w:val="24"/>
        </w:rPr>
        <w:t xml:space="preserve">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 xml:space="preserve">а 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pacing w:val="4"/>
          <w:sz w:val="24"/>
          <w:szCs w:val="24"/>
        </w:rPr>
        <w:t>т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,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води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дов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 xml:space="preserve">у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вид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 xml:space="preserve">у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pacing w:val="5"/>
          <w:sz w:val="24"/>
          <w:szCs w:val="24"/>
        </w:rPr>
        <w:t>т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 xml:space="preserve">у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 до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ља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штај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;</w:t>
      </w:r>
    </w:p>
    <w:p w:rsidR="009B6D01" w:rsidRDefault="009B6D01">
      <w:pPr>
        <w:spacing w:before="4" w:line="160" w:lineRule="exact"/>
        <w:rPr>
          <w:sz w:val="16"/>
          <w:szCs w:val="16"/>
        </w:rPr>
      </w:pPr>
    </w:p>
    <w:p w:rsidR="009B6D01" w:rsidRDefault="00B95DE8">
      <w:pPr>
        <w:tabs>
          <w:tab w:val="left" w:pos="820"/>
        </w:tabs>
        <w:spacing w:line="257" w:lineRule="auto"/>
        <w:ind w:left="827" w:right="83" w:hanging="360"/>
        <w:jc w:val="both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></w:t>
      </w:r>
      <w:r>
        <w:rPr>
          <w:rFonts w:ascii="Segoe Fluent Icons" w:eastAsia="Segoe Fluent Icons" w:hAnsi="Segoe Fluent Icons" w:cs="Segoe Fluent Icons"/>
          <w:sz w:val="24"/>
          <w:szCs w:val="24"/>
        </w:rPr>
        <w:tab/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ра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ђ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је</w:t>
      </w:r>
      <w:r>
        <w:rPr>
          <w:spacing w:val="1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ф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јска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тва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тор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2"/>
          <w:sz w:val="24"/>
          <w:szCs w:val="24"/>
        </w:rPr>
        <w:t>р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 xml:space="preserve">га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ја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воје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вно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вот</w:t>
      </w:r>
      <w:r>
        <w:rPr>
          <w:spacing w:val="4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н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.</w:t>
      </w:r>
    </w:p>
    <w:p w:rsidR="009B6D01" w:rsidRDefault="009B6D01">
      <w:pPr>
        <w:spacing w:before="5" w:line="160" w:lineRule="exact"/>
        <w:rPr>
          <w:sz w:val="16"/>
          <w:szCs w:val="16"/>
        </w:rPr>
      </w:pPr>
    </w:p>
    <w:p w:rsidR="009B6D01" w:rsidRDefault="00B95DE8">
      <w:pPr>
        <w:spacing w:line="257" w:lineRule="auto"/>
        <w:ind w:left="106" w:right="76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>в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ски</w:t>
      </w:r>
      <w:r>
        <w:rPr>
          <w:sz w:val="24"/>
          <w:szCs w:val="24"/>
        </w:rPr>
        <w:t xml:space="preserve">х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</w:t>
      </w:r>
      <w:r>
        <w:rPr>
          <w:spacing w:val="9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вр</w:t>
      </w:r>
      <w:r>
        <w:rPr>
          <w:spacing w:val="1"/>
          <w:sz w:val="24"/>
          <w:szCs w:val="24"/>
        </w:rPr>
        <w:t>ђ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с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те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вно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 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2"/>
          <w:sz w:val="24"/>
          <w:szCs w:val="24"/>
        </w:rPr>
        <w:t>р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ге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оја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дм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торинга,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д</w:t>
      </w:r>
      <w:r>
        <w:rPr>
          <w:sz w:val="24"/>
          <w:szCs w:val="24"/>
        </w:rPr>
        <w:t>олог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-2"/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ин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</w:t>
      </w:r>
      <w:r>
        <w:rPr>
          <w:spacing w:val="4"/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ачи</w:t>
      </w:r>
      <w:r>
        <w:rPr>
          <w:sz w:val="24"/>
          <w:szCs w:val="24"/>
        </w:rPr>
        <w:t xml:space="preserve">н 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вид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ања</w:t>
      </w:r>
      <w:r>
        <w:rPr>
          <w:sz w:val="24"/>
          <w:szCs w:val="24"/>
        </w:rPr>
        <w:t>, ро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ови </w:t>
      </w:r>
      <w:r>
        <w:rPr>
          <w:spacing w:val="-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ч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од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так</w:t>
      </w:r>
      <w:r>
        <w:rPr>
          <w:spacing w:val="4"/>
          <w:sz w:val="24"/>
          <w:szCs w:val="24"/>
        </w:rPr>
        <w:t>а</w:t>
      </w:r>
      <w:r>
        <w:rPr>
          <w:sz w:val="24"/>
          <w:szCs w:val="24"/>
        </w:rPr>
        <w:t>.</w:t>
      </w:r>
    </w:p>
    <w:p w:rsidR="009B6D01" w:rsidRDefault="009B6D01">
      <w:pPr>
        <w:spacing w:before="3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76"/>
        <w:jc w:val="both"/>
        <w:rPr>
          <w:sz w:val="24"/>
          <w:szCs w:val="24"/>
        </w:rPr>
        <w:sectPr w:rsidR="009B6D01">
          <w:footerReference w:type="default" r:id="rId8"/>
          <w:pgSz w:w="12240" w:h="15840"/>
          <w:pgMar w:top="1380" w:right="1320" w:bottom="280" w:left="1060" w:header="0" w:footer="1015" w:gutter="0"/>
          <w:pgNumType w:start="2"/>
          <w:cols w:space="720"/>
        </w:sectPr>
      </w:pPr>
      <w:r>
        <w:rPr>
          <w:sz w:val="24"/>
          <w:szCs w:val="24"/>
        </w:rPr>
        <w:t>Одго</w:t>
      </w:r>
      <w:r>
        <w:rPr>
          <w:spacing w:val="-1"/>
          <w:sz w:val="24"/>
          <w:szCs w:val="24"/>
        </w:rPr>
        <w:t>ва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м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 xml:space="preserve">м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ф</w:t>
      </w:r>
      <w:r>
        <w:rPr>
          <w:spacing w:val="-1"/>
          <w:sz w:val="24"/>
          <w:szCs w:val="24"/>
        </w:rPr>
        <w:t>ин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н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је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ачи</w:t>
      </w:r>
      <w:r>
        <w:rPr>
          <w:sz w:val="24"/>
          <w:szCs w:val="24"/>
        </w:rPr>
        <w:t>н</w:t>
      </w:r>
      <w:r>
        <w:rPr>
          <w:spacing w:val="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вољ</w:t>
      </w:r>
      <w:r>
        <w:rPr>
          <w:spacing w:val="-1"/>
          <w:sz w:val="24"/>
          <w:szCs w:val="24"/>
        </w:rPr>
        <w:t>ен</w:t>
      </w:r>
      <w:r>
        <w:rPr>
          <w:sz w:val="24"/>
          <w:szCs w:val="24"/>
        </w:rPr>
        <w:t>е 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 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нц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</w:t>
      </w:r>
      <w:r>
        <w:rPr>
          <w:spacing w:val="-3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 п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јед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ђ</w:t>
      </w:r>
      <w:r>
        <w:rPr>
          <w:spacing w:val="-7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тер</w:t>
      </w:r>
      <w:r>
        <w:rPr>
          <w:spacing w:val="3"/>
          <w:sz w:val="24"/>
          <w:szCs w:val="24"/>
        </w:rPr>
        <w:t>и</w:t>
      </w:r>
      <w:r>
        <w:rPr>
          <w:sz w:val="24"/>
          <w:szCs w:val="24"/>
        </w:rPr>
        <w:t>ја и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та. Пор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ог,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 xml:space="preserve">м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-1"/>
          <w:sz w:val="24"/>
          <w:szCs w:val="24"/>
        </w:rPr>
        <w:t>п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ф</w:t>
      </w:r>
      <w:r>
        <w:rPr>
          <w:spacing w:val="1"/>
          <w:sz w:val="24"/>
          <w:szCs w:val="24"/>
        </w:rPr>
        <w:t>ини</w:t>
      </w:r>
      <w:r>
        <w:rPr>
          <w:spacing w:val="-1"/>
          <w:sz w:val="24"/>
          <w:szCs w:val="24"/>
        </w:rPr>
        <w:t>са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мес</w:t>
      </w:r>
      <w:r>
        <w:rPr>
          <w:sz w:val="24"/>
          <w:szCs w:val="24"/>
        </w:rPr>
        <w:t>та,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оде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лови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таљ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пи</w:t>
      </w:r>
      <w:r>
        <w:rPr>
          <w:spacing w:val="-1"/>
          <w:sz w:val="24"/>
          <w:szCs w:val="24"/>
        </w:rPr>
        <w:t>са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-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треб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-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тск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-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ви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р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 xml:space="preserve">о </w:t>
      </w:r>
      <w:r>
        <w:rPr>
          <w:spacing w:val="-1"/>
          <w:sz w:val="24"/>
          <w:szCs w:val="24"/>
        </w:rPr>
        <w:t>мес</w:t>
      </w:r>
      <w:r>
        <w:rPr>
          <w:sz w:val="24"/>
          <w:szCs w:val="24"/>
        </w:rPr>
        <w:t>то.</w:t>
      </w:r>
      <w:r>
        <w:rPr>
          <w:spacing w:val="2"/>
          <w:sz w:val="24"/>
          <w:szCs w:val="24"/>
        </w:rPr>
        <w:t xml:space="preserve"> 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ђ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пи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а</w:t>
      </w:r>
      <w:r>
        <w:rPr>
          <w:spacing w:val="4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ч</w:t>
      </w:r>
      <w:r>
        <w:rPr>
          <w:spacing w:val="-1"/>
          <w:sz w:val="24"/>
          <w:szCs w:val="24"/>
        </w:rPr>
        <w:t>ес</w:t>
      </w:r>
      <w:r>
        <w:rPr>
          <w:sz w:val="24"/>
          <w:szCs w:val="24"/>
        </w:rPr>
        <w:t>тало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ењ</w:t>
      </w:r>
      <w:r>
        <w:rPr>
          <w:sz w:val="24"/>
          <w:szCs w:val="24"/>
        </w:rPr>
        <w:t xml:space="preserve">а 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ја,</w:t>
      </w:r>
      <w:r>
        <w:rPr>
          <w:spacing w:val="1"/>
          <w:sz w:val="24"/>
          <w:szCs w:val="24"/>
        </w:rPr>
        <w:t xml:space="preserve"> на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н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вид</w:t>
      </w:r>
      <w:r>
        <w:rPr>
          <w:spacing w:val="-1"/>
          <w:sz w:val="24"/>
          <w:szCs w:val="24"/>
        </w:rPr>
        <w:t>е</w:t>
      </w:r>
      <w:r>
        <w:rPr>
          <w:spacing w:val="4"/>
          <w:sz w:val="24"/>
          <w:szCs w:val="24"/>
        </w:rPr>
        <w:t>н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 р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з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з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доб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ј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з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та.</w:t>
      </w:r>
    </w:p>
    <w:p w:rsidR="009B6D01" w:rsidRDefault="00B95DE8">
      <w:pPr>
        <w:spacing w:before="74" w:line="258" w:lineRule="auto"/>
        <w:ind w:left="106" w:right="8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тегр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еча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 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л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ађ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вот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 Члан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9.   До</w:t>
      </w:r>
      <w:r>
        <w:rPr>
          <w:spacing w:val="5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же</w:t>
      </w:r>
      <w:r>
        <w:rPr>
          <w:spacing w:val="9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з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-1"/>
          <w:sz w:val="24"/>
          <w:szCs w:val="24"/>
        </w:rPr>
        <w:t>п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Пл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2"/>
          <w:sz w:val="24"/>
          <w:szCs w:val="24"/>
        </w:rPr>
        <w:t>ш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 xml:space="preserve">а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торинга као об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 до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 ко</w:t>
      </w:r>
      <w:r>
        <w:rPr>
          <w:spacing w:val="1"/>
          <w:sz w:val="24"/>
          <w:szCs w:val="24"/>
        </w:rPr>
        <w:t>ј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з</w:t>
      </w:r>
      <w:r>
        <w:rPr>
          <w:spacing w:val="1"/>
          <w:sz w:val="24"/>
          <w:szCs w:val="24"/>
        </w:rPr>
        <w:t xml:space="preserve"> з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х</w:t>
      </w:r>
      <w:r>
        <w:rPr>
          <w:spacing w:val="-2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в.</w:t>
      </w:r>
    </w:p>
    <w:p w:rsidR="009B6D01" w:rsidRDefault="009B6D01">
      <w:pPr>
        <w:spacing w:before="5" w:line="160" w:lineRule="exact"/>
        <w:rPr>
          <w:sz w:val="16"/>
          <w:szCs w:val="16"/>
        </w:rPr>
      </w:pPr>
    </w:p>
    <w:p w:rsidR="009B6D01" w:rsidRDefault="00B95DE8">
      <w:pPr>
        <w:spacing w:line="256" w:lineRule="auto"/>
        <w:ind w:left="106" w:right="80"/>
        <w:jc w:val="both"/>
        <w:rPr>
          <w:sz w:val="24"/>
          <w:szCs w:val="24"/>
        </w:rPr>
      </w:pPr>
      <w:r>
        <w:rPr>
          <w:sz w:val="24"/>
          <w:szCs w:val="24"/>
        </w:rPr>
        <w:t>Пл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торинга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ља</w:t>
      </w:r>
      <w:r>
        <w:rPr>
          <w:spacing w:val="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п</w:t>
      </w:r>
      <w:r>
        <w:rPr>
          <w:sz w:val="24"/>
          <w:szCs w:val="24"/>
        </w:rPr>
        <w:t>рогр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м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ћ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л</w:t>
      </w:r>
      <w:r>
        <w:rPr>
          <w:sz w:val="24"/>
          <w:szCs w:val="24"/>
        </w:rPr>
        <w:t>е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вно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 о</w:t>
      </w:r>
      <w:r>
        <w:rPr>
          <w:spacing w:val="2"/>
          <w:sz w:val="24"/>
          <w:szCs w:val="24"/>
        </w:rPr>
        <w:t>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вља 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тер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доо</w:t>
      </w:r>
      <w:r>
        <w:rPr>
          <w:spacing w:val="-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С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бо</w:t>
      </w:r>
      <w:r>
        <w:rPr>
          <w:spacing w:val="1"/>
          <w:sz w:val="24"/>
          <w:szCs w:val="24"/>
        </w:rPr>
        <w:t>тиц</w:t>
      </w:r>
      <w:r>
        <w:rPr>
          <w:sz w:val="24"/>
          <w:szCs w:val="24"/>
        </w:rPr>
        <w:t>а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вот</w:t>
      </w:r>
      <w:r>
        <w:rPr>
          <w:spacing w:val="4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држи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ћа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огл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:</w:t>
      </w: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9B6D01">
      <w:pPr>
        <w:spacing w:before="6" w:line="200" w:lineRule="exact"/>
      </w:pPr>
    </w:p>
    <w:p w:rsidR="009B6D01" w:rsidRDefault="00B95DE8">
      <w:pPr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</w:t>
      </w:r>
      <w:r>
        <w:rPr>
          <w:sz w:val="24"/>
          <w:szCs w:val="24"/>
        </w:rPr>
        <w:t>рогр</w:t>
      </w:r>
      <w:r>
        <w:rPr>
          <w:spacing w:val="-1"/>
          <w:sz w:val="24"/>
          <w:szCs w:val="24"/>
        </w:rPr>
        <w:t>ама</w:t>
      </w:r>
      <w:r>
        <w:rPr>
          <w:sz w:val="24"/>
          <w:szCs w:val="24"/>
        </w:rPr>
        <w:t>;</w:t>
      </w:r>
    </w:p>
    <w:p w:rsidR="009B6D01" w:rsidRDefault="009B6D01">
      <w:pPr>
        <w:spacing w:before="4" w:line="160" w:lineRule="exact"/>
        <w:rPr>
          <w:sz w:val="16"/>
          <w:szCs w:val="16"/>
        </w:rPr>
      </w:pPr>
    </w:p>
    <w:p w:rsidR="009B6D01" w:rsidRDefault="00B95DE8">
      <w:pPr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Пол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(оп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 и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еса</w:t>
      </w:r>
      <w:r>
        <w:rPr>
          <w:sz w:val="24"/>
          <w:szCs w:val="24"/>
        </w:rPr>
        <w:t>);</w:t>
      </w:r>
    </w:p>
    <w:p w:rsidR="009B6D01" w:rsidRDefault="009B6D01">
      <w:pPr>
        <w:spacing w:before="9" w:line="160" w:lineRule="exact"/>
        <w:rPr>
          <w:sz w:val="16"/>
          <w:szCs w:val="16"/>
        </w:rPr>
      </w:pPr>
    </w:p>
    <w:p w:rsidR="009B6D01" w:rsidRDefault="00B95DE8">
      <w:pPr>
        <w:spacing w:line="256" w:lineRule="auto"/>
        <w:ind w:left="827" w:right="76" w:hanging="360"/>
        <w:jc w:val="both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></w:t>
      </w:r>
      <w:r>
        <w:rPr>
          <w:rFonts w:ascii="Segoe Fluent Icons" w:eastAsia="Segoe Fluent Icons" w:hAnsi="Segoe Fluent Icons" w:cs="Segoe Fluent Icons"/>
          <w:spacing w:val="4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ес</w:t>
      </w:r>
      <w:r>
        <w:rPr>
          <w:sz w:val="24"/>
          <w:szCs w:val="24"/>
        </w:rPr>
        <w:t>а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је,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 и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ф</w:t>
      </w:r>
      <w:r>
        <w:rPr>
          <w:spacing w:val="1"/>
          <w:sz w:val="24"/>
          <w:szCs w:val="24"/>
        </w:rPr>
        <w:t>ини</w:t>
      </w:r>
      <w:r>
        <w:rPr>
          <w:spacing w:val="-1"/>
          <w:sz w:val="24"/>
          <w:szCs w:val="24"/>
        </w:rPr>
        <w:t>сањ</w:t>
      </w:r>
      <w:r>
        <w:rPr>
          <w:sz w:val="24"/>
          <w:szCs w:val="24"/>
        </w:rPr>
        <w:t xml:space="preserve">е 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иним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њ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;</w:t>
      </w:r>
    </w:p>
    <w:p w:rsidR="009B6D01" w:rsidRDefault="009B6D01">
      <w:pPr>
        <w:spacing w:before="8" w:line="140" w:lineRule="exact"/>
        <w:rPr>
          <w:sz w:val="14"/>
          <w:szCs w:val="14"/>
        </w:rPr>
      </w:pPr>
    </w:p>
    <w:p w:rsidR="009B6D01" w:rsidRDefault="00B95DE8">
      <w:pPr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ра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 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 от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Б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>в</w:t>
      </w:r>
      <w:r>
        <w:rPr>
          <w:sz w:val="24"/>
          <w:szCs w:val="24"/>
        </w:rPr>
        <w:t>у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Инд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</w:t>
      </w:r>
      <w:r>
        <w:rPr>
          <w:spacing w:val="-2"/>
          <w:sz w:val="24"/>
          <w:szCs w:val="24"/>
        </w:rPr>
        <w:t>р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вот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>
        <w:rPr>
          <w:spacing w:val="6"/>
          <w:sz w:val="24"/>
          <w:szCs w:val="24"/>
        </w:rPr>
        <w:t>к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тро</w:t>
      </w:r>
      <w:r>
        <w:rPr>
          <w:spacing w:val="2"/>
          <w:sz w:val="24"/>
          <w:szCs w:val="24"/>
        </w:rPr>
        <w:t>ј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spacing w:line="257" w:lineRule="auto"/>
        <w:ind w:left="827" w:right="75" w:hanging="360"/>
        <w:jc w:val="both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је,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ј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а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6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екц</w:t>
      </w:r>
      <w:r>
        <w:rPr>
          <w:spacing w:val="-1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тог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м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;</w:t>
      </w:r>
    </w:p>
    <w:p w:rsidR="009B6D01" w:rsidRDefault="009B6D01">
      <w:pPr>
        <w:spacing w:before="4" w:line="140" w:lineRule="exact"/>
        <w:rPr>
          <w:sz w:val="14"/>
          <w:szCs w:val="14"/>
        </w:rPr>
      </w:pPr>
    </w:p>
    <w:p w:rsidR="009B6D01" w:rsidRDefault="00B95DE8">
      <w:pPr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Пл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с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вот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вној и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вној </w:t>
      </w:r>
      <w:r>
        <w:rPr>
          <w:spacing w:val="1"/>
          <w:sz w:val="24"/>
          <w:szCs w:val="24"/>
        </w:rPr>
        <w:t>ф</w:t>
      </w:r>
      <w:r>
        <w:rPr>
          <w:spacing w:val="-1"/>
          <w:sz w:val="24"/>
          <w:szCs w:val="24"/>
        </w:rPr>
        <w:t>аз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;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ци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шта</w:t>
      </w:r>
      <w:r>
        <w:rPr>
          <w:spacing w:val="-1"/>
          <w:sz w:val="24"/>
          <w:szCs w:val="24"/>
        </w:rPr>
        <w:t>вање</w:t>
      </w:r>
      <w:r>
        <w:rPr>
          <w:sz w:val="24"/>
          <w:szCs w:val="24"/>
        </w:rPr>
        <w:t>;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 об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аме</w:t>
      </w:r>
      <w:r>
        <w:rPr>
          <w:sz w:val="24"/>
          <w:szCs w:val="24"/>
        </w:rPr>
        <w:t>тара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те,</w:t>
      </w:r>
      <w:r>
        <w:rPr>
          <w:spacing w:val="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тало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 и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о.</w:t>
      </w:r>
    </w:p>
    <w:p w:rsidR="009B6D01" w:rsidRDefault="009B6D01">
      <w:pPr>
        <w:spacing w:before="4" w:line="120" w:lineRule="exact"/>
        <w:rPr>
          <w:sz w:val="12"/>
          <w:szCs w:val="12"/>
        </w:rPr>
      </w:pP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B95DE8">
      <w:pPr>
        <w:ind w:left="106" w:right="6909"/>
        <w:jc w:val="both"/>
        <w:rPr>
          <w:sz w:val="28"/>
          <w:szCs w:val="28"/>
        </w:rPr>
      </w:pPr>
      <w:r>
        <w:rPr>
          <w:b/>
          <w:spacing w:val="2"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пи</w:t>
      </w:r>
      <w:r>
        <w:rPr>
          <w:b/>
          <w:sz w:val="28"/>
          <w:szCs w:val="28"/>
        </w:rPr>
        <w:t xml:space="preserve">с </w:t>
      </w:r>
      <w:r>
        <w:rPr>
          <w:b/>
          <w:spacing w:val="-1"/>
          <w:sz w:val="28"/>
          <w:szCs w:val="28"/>
        </w:rPr>
        <w:t>ци</w:t>
      </w:r>
      <w:r>
        <w:rPr>
          <w:b/>
          <w:sz w:val="28"/>
          <w:szCs w:val="28"/>
        </w:rPr>
        <w:t>ље</w:t>
      </w:r>
      <w:r>
        <w:rPr>
          <w:b/>
          <w:spacing w:val="-1"/>
          <w:sz w:val="28"/>
          <w:szCs w:val="28"/>
        </w:rPr>
        <w:t>в</w:t>
      </w:r>
      <w:r>
        <w:rPr>
          <w:b/>
          <w:sz w:val="28"/>
          <w:szCs w:val="28"/>
        </w:rPr>
        <w:t>а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пл</w:t>
      </w:r>
      <w:r>
        <w:rPr>
          <w:b/>
          <w:spacing w:val="1"/>
          <w:sz w:val="28"/>
          <w:szCs w:val="28"/>
        </w:rPr>
        <w:t>а</w:t>
      </w:r>
      <w:r>
        <w:rPr>
          <w:b/>
          <w:spacing w:val="-1"/>
          <w:sz w:val="28"/>
          <w:szCs w:val="28"/>
        </w:rPr>
        <w:t>н</w:t>
      </w:r>
      <w:r>
        <w:rPr>
          <w:b/>
          <w:sz w:val="28"/>
          <w:szCs w:val="28"/>
        </w:rPr>
        <w:t>а</w:t>
      </w:r>
    </w:p>
    <w:p w:rsidR="009B6D01" w:rsidRDefault="009B6D01">
      <w:pPr>
        <w:spacing w:before="16" w:line="280" w:lineRule="exact"/>
        <w:rPr>
          <w:sz w:val="28"/>
          <w:szCs w:val="28"/>
        </w:rPr>
      </w:pPr>
    </w:p>
    <w:p w:rsidR="009B6D01" w:rsidRDefault="00B95DE8">
      <w:pPr>
        <w:ind w:left="106" w:right="4710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овни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ви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тор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га</w:t>
      </w:r>
      <w:r>
        <w:rPr>
          <w:spacing w:val="-1"/>
          <w:sz w:val="24"/>
          <w:szCs w:val="24"/>
        </w:rPr>
        <w:t xml:space="preserve"> с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:</w:t>
      </w:r>
    </w:p>
    <w:p w:rsidR="009B6D01" w:rsidRDefault="009B6D01">
      <w:pPr>
        <w:spacing w:before="19" w:line="260" w:lineRule="exact"/>
        <w:rPr>
          <w:sz w:val="26"/>
          <w:szCs w:val="26"/>
        </w:rPr>
      </w:pPr>
    </w:p>
    <w:p w:rsidR="009B6D01" w:rsidRDefault="00B95DE8">
      <w:pPr>
        <w:tabs>
          <w:tab w:val="left" w:pos="820"/>
        </w:tabs>
        <w:ind w:left="827" w:right="74" w:hanging="360"/>
        <w:jc w:val="both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></w:t>
      </w:r>
      <w:r>
        <w:rPr>
          <w:rFonts w:ascii="Segoe Fluent Icons" w:eastAsia="Segoe Fluent Icons" w:hAnsi="Segoe Fluent Icons" w:cs="Segoe Fluent Icons"/>
          <w:sz w:val="24"/>
          <w:szCs w:val="24"/>
        </w:rPr>
        <w:tab/>
      </w:r>
      <w:r>
        <w:rPr>
          <w:sz w:val="24"/>
          <w:szCs w:val="24"/>
        </w:rPr>
        <w:t>Об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еђе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така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тер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3"/>
          <w:sz w:val="24"/>
          <w:szCs w:val="24"/>
        </w:rPr>
        <w:t>т</w:t>
      </w:r>
      <w:r>
        <w:rPr>
          <w:spacing w:val="-3"/>
          <w:sz w:val="24"/>
          <w:szCs w:val="24"/>
        </w:rPr>
        <w:t>а</w:t>
      </w:r>
      <w:r>
        <w:rPr>
          <w:sz w:val="24"/>
          <w:szCs w:val="24"/>
        </w:rPr>
        <w:t xml:space="preserve">р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дом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Б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в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у 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ви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 xml:space="preserve">у 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ога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4"/>
          <w:sz w:val="24"/>
          <w:szCs w:val="24"/>
        </w:rPr>
        <w:t xml:space="preserve"> с</w:t>
      </w:r>
      <w:r>
        <w:rPr>
          <w:sz w:val="24"/>
          <w:szCs w:val="24"/>
        </w:rPr>
        <w:t>у 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овне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те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олш</w:t>
      </w:r>
      <w:r>
        <w:rPr>
          <w:spacing w:val="1"/>
          <w:sz w:val="24"/>
          <w:szCs w:val="24"/>
        </w:rPr>
        <w:t>к</w:t>
      </w:r>
      <w:r>
        <w:rPr>
          <w:spacing w:val="8"/>
          <w:sz w:val="24"/>
          <w:szCs w:val="24"/>
        </w:rPr>
        <w:t>о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тех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 јед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ц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с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pacing w:val="5"/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у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а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кти</w:t>
      </w:r>
      <w:r>
        <w:rPr>
          <w:sz w:val="24"/>
          <w:szCs w:val="24"/>
        </w:rPr>
        <w:t>внош</w:t>
      </w:r>
      <w:r>
        <w:rPr>
          <w:spacing w:val="2"/>
          <w:sz w:val="24"/>
          <w:szCs w:val="24"/>
        </w:rPr>
        <w:t>ћ</w:t>
      </w:r>
      <w:r>
        <w:rPr>
          <w:sz w:val="24"/>
          <w:szCs w:val="24"/>
        </w:rPr>
        <w:t>у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тј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одлаг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ло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-2"/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-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тра, врши об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-1"/>
          <w:sz w:val="24"/>
          <w:szCs w:val="24"/>
        </w:rPr>
        <w:t>ање</w:t>
      </w:r>
      <w:r>
        <w:rPr>
          <w:sz w:val="24"/>
          <w:szCs w:val="24"/>
        </w:rPr>
        <w:t>м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вно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ве</w:t>
      </w:r>
      <w:r>
        <w:rPr>
          <w:spacing w:val="-1"/>
          <w:sz w:val="24"/>
          <w:szCs w:val="24"/>
        </w:rPr>
        <w:t xml:space="preserve"> ме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вот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ин</w:t>
      </w:r>
      <w:r>
        <w:rPr>
          <w:spacing w:val="4"/>
          <w:sz w:val="24"/>
          <w:szCs w:val="24"/>
        </w:rPr>
        <w:t>е</w:t>
      </w:r>
      <w:r>
        <w:rPr>
          <w:sz w:val="24"/>
          <w:szCs w:val="24"/>
        </w:rPr>
        <w:t>;</w:t>
      </w:r>
    </w:p>
    <w:p w:rsidR="009B6D01" w:rsidRDefault="009B6D01">
      <w:pPr>
        <w:spacing w:before="1" w:line="280" w:lineRule="exact"/>
        <w:rPr>
          <w:sz w:val="28"/>
          <w:szCs w:val="28"/>
        </w:rPr>
      </w:pPr>
    </w:p>
    <w:p w:rsidR="009B6D01" w:rsidRDefault="00B95DE8">
      <w:pPr>
        <w:tabs>
          <w:tab w:val="left" w:pos="820"/>
        </w:tabs>
        <w:ind w:left="827" w:right="82" w:hanging="360"/>
        <w:jc w:val="both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></w:t>
      </w:r>
      <w:r>
        <w:rPr>
          <w:rFonts w:ascii="Segoe Fluent Icons" w:eastAsia="Segoe Fluent Icons" w:hAnsi="Segoe Fluent Icons" w:cs="Segoe Fluent Icons"/>
          <w:sz w:val="24"/>
          <w:szCs w:val="24"/>
        </w:rPr>
        <w:tab/>
      </w:r>
      <w:proofErr w:type="gramStart"/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во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 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proofErr w:type="gramEnd"/>
      <w:r>
        <w:rPr>
          <w:sz w:val="24"/>
          <w:szCs w:val="24"/>
        </w:rPr>
        <w:t xml:space="preserve"> 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тора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аме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ра 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оји </w:t>
      </w:r>
      <w:r>
        <w:rPr>
          <w:spacing w:val="2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 xml:space="preserve">у 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а 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 xml:space="preserve">ће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 xml:space="preserve">вне </w:t>
      </w:r>
      <w:r>
        <w:rPr>
          <w:spacing w:val="6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је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а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 xml:space="preserve">у 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оји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е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 xml:space="preserve">оже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 xml:space="preserve">о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еа</w:t>
      </w:r>
      <w:r>
        <w:rPr>
          <w:sz w:val="24"/>
          <w:szCs w:val="24"/>
        </w:rPr>
        <w:t>гов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ти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>
        <w:rPr>
          <w:spacing w:val="4"/>
          <w:sz w:val="24"/>
          <w:szCs w:val="24"/>
        </w:rPr>
        <w:t>к</w:t>
      </w:r>
      <w:r>
        <w:rPr>
          <w:sz w:val="24"/>
          <w:szCs w:val="24"/>
        </w:rPr>
        <w:t>у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 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 </w:t>
      </w:r>
      <w:r>
        <w:rPr>
          <w:spacing w:val="-2"/>
          <w:sz w:val="24"/>
          <w:szCs w:val="24"/>
        </w:rPr>
        <w:t>б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ле</w:t>
      </w:r>
      <w:r>
        <w:rPr>
          <w:spacing w:val="-1"/>
          <w:sz w:val="24"/>
          <w:szCs w:val="24"/>
        </w:rPr>
        <w:t xml:space="preserve"> е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а</w:t>
      </w:r>
      <w:r>
        <w:rPr>
          <w:spacing w:val="1"/>
          <w:sz w:val="24"/>
          <w:szCs w:val="24"/>
        </w:rPr>
        <w:t>кци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с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је;</w:t>
      </w:r>
    </w:p>
    <w:p w:rsidR="009B6D01" w:rsidRDefault="009B6D01">
      <w:pPr>
        <w:spacing w:line="100" w:lineRule="exact"/>
        <w:rPr>
          <w:sz w:val="10"/>
          <w:szCs w:val="10"/>
        </w:rPr>
      </w:pPr>
    </w:p>
    <w:p w:rsidR="009B6D01" w:rsidRDefault="009B6D01">
      <w:pPr>
        <w:spacing w:line="200" w:lineRule="exact"/>
      </w:pPr>
    </w:p>
    <w:p w:rsidR="009B6D01" w:rsidRDefault="00B95DE8">
      <w:pPr>
        <w:tabs>
          <w:tab w:val="left" w:pos="820"/>
        </w:tabs>
        <w:spacing w:line="260" w:lineRule="exact"/>
        <w:ind w:left="827" w:right="73" w:hanging="360"/>
        <w:jc w:val="both"/>
        <w:rPr>
          <w:sz w:val="24"/>
          <w:szCs w:val="24"/>
        </w:rPr>
        <w:sectPr w:rsidR="009B6D01">
          <w:pgSz w:w="12240" w:h="15840"/>
          <w:pgMar w:top="1360" w:right="1320" w:bottom="280" w:left="1060" w:header="0" w:footer="1015" w:gutter="0"/>
          <w:cols w:space="720"/>
        </w:sect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></w:t>
      </w:r>
      <w:r>
        <w:rPr>
          <w:rFonts w:ascii="Segoe Fluent Icons" w:eastAsia="Segoe Fluent Icons" w:hAnsi="Segoe Fluent Icons" w:cs="Segoe Fluent Icons"/>
          <w:sz w:val="24"/>
          <w:szCs w:val="24"/>
        </w:rPr>
        <w:tab/>
      </w:r>
      <w:r>
        <w:rPr>
          <w:sz w:val="24"/>
          <w:szCs w:val="24"/>
        </w:rPr>
        <w:t>При</w:t>
      </w:r>
      <w:r>
        <w:rPr>
          <w:spacing w:val="-1"/>
          <w:sz w:val="24"/>
          <w:szCs w:val="24"/>
        </w:rPr>
        <w:t>ме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ф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додат</w:t>
      </w:r>
      <w:r>
        <w:rPr>
          <w:spacing w:val="-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ра</w:t>
      </w:r>
      <w:r>
        <w:rPr>
          <w:spacing w:val="1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а </w:t>
      </w:r>
      <w:r>
        <w:rPr>
          <w:spacing w:val="2"/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тор</w:t>
      </w:r>
      <w:r>
        <w:rPr>
          <w:spacing w:val="4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га 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врди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је 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п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.</w:t>
      </w:r>
    </w:p>
    <w:p w:rsidR="009B6D01" w:rsidRDefault="009B6D01">
      <w:pPr>
        <w:spacing w:before="9" w:line="180" w:lineRule="exact"/>
        <w:rPr>
          <w:sz w:val="18"/>
          <w:szCs w:val="18"/>
        </w:rPr>
      </w:pPr>
    </w:p>
    <w:p w:rsidR="009B6D01" w:rsidRDefault="009B6D01">
      <w:pPr>
        <w:spacing w:line="200" w:lineRule="exact"/>
      </w:pPr>
    </w:p>
    <w:p w:rsidR="009B6D01" w:rsidRDefault="00B95DE8">
      <w:pPr>
        <w:spacing w:before="29"/>
        <w:ind w:left="106" w:right="7588"/>
        <w:jc w:val="both"/>
        <w:rPr>
          <w:sz w:val="24"/>
          <w:szCs w:val="24"/>
        </w:rPr>
      </w:pPr>
      <w:r>
        <w:rPr>
          <w:b/>
          <w:sz w:val="24"/>
          <w:szCs w:val="24"/>
        </w:rPr>
        <w:t>2.1 Сп</w:t>
      </w:r>
      <w:r>
        <w:rPr>
          <w:b/>
          <w:spacing w:val="1"/>
          <w:sz w:val="24"/>
          <w:szCs w:val="24"/>
        </w:rPr>
        <w:t>и</w:t>
      </w:r>
      <w:r>
        <w:rPr>
          <w:b/>
          <w:spacing w:val="-1"/>
          <w:sz w:val="24"/>
          <w:szCs w:val="24"/>
        </w:rPr>
        <w:t>с</w:t>
      </w:r>
      <w:r>
        <w:rPr>
          <w:b/>
          <w:sz w:val="24"/>
          <w:szCs w:val="24"/>
        </w:rPr>
        <w:t>ак</w:t>
      </w:r>
      <w:r>
        <w:rPr>
          <w:b/>
          <w:spacing w:val="1"/>
          <w:sz w:val="24"/>
          <w:szCs w:val="24"/>
        </w:rPr>
        <w:t xml:space="preserve"> пр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пи</w:t>
      </w:r>
      <w:r>
        <w:rPr>
          <w:b/>
          <w:spacing w:val="-1"/>
          <w:sz w:val="24"/>
          <w:szCs w:val="24"/>
        </w:rPr>
        <w:t>с</w:t>
      </w:r>
      <w:r>
        <w:rPr>
          <w:b/>
          <w:sz w:val="24"/>
          <w:szCs w:val="24"/>
        </w:rPr>
        <w:t>а</w:t>
      </w:r>
    </w:p>
    <w:p w:rsidR="009B6D01" w:rsidRDefault="009B6D01">
      <w:pPr>
        <w:spacing w:line="200" w:lineRule="exact"/>
      </w:pPr>
    </w:p>
    <w:p w:rsidR="009B6D01" w:rsidRDefault="009B6D01">
      <w:pPr>
        <w:spacing w:before="6" w:line="260" w:lineRule="exact"/>
        <w:rPr>
          <w:sz w:val="26"/>
          <w:szCs w:val="26"/>
        </w:rPr>
      </w:pPr>
    </w:p>
    <w:p w:rsidR="009B6D01" w:rsidRDefault="00B95DE8">
      <w:pPr>
        <w:spacing w:line="256" w:lineRule="auto"/>
        <w:ind w:left="106" w:right="80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во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(„С</w:t>
      </w:r>
      <w:r>
        <w:rPr>
          <w:spacing w:val="2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жб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-9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>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бр.</w:t>
      </w:r>
      <w:r>
        <w:rPr>
          <w:spacing w:val="-9"/>
          <w:sz w:val="24"/>
          <w:szCs w:val="24"/>
        </w:rPr>
        <w:t xml:space="preserve"> </w:t>
      </w:r>
      <w:r w:rsidRPr="00B95DE8">
        <w:rPr>
          <w:spacing w:val="-9"/>
          <w:sz w:val="24"/>
          <w:szCs w:val="24"/>
        </w:rPr>
        <w:t xml:space="preserve">135/2004, 36/2009, 36/2009 - </w:t>
      </w:r>
      <w:r>
        <w:rPr>
          <w:spacing w:val="-9"/>
          <w:sz w:val="24"/>
          <w:szCs w:val="24"/>
        </w:rPr>
        <w:t>др</w:t>
      </w:r>
      <w:r w:rsidRPr="00B95DE8">
        <w:rPr>
          <w:spacing w:val="-9"/>
          <w:sz w:val="24"/>
          <w:szCs w:val="24"/>
        </w:rPr>
        <w:t xml:space="preserve">. </w:t>
      </w:r>
      <w:r>
        <w:rPr>
          <w:spacing w:val="-9"/>
          <w:sz w:val="24"/>
          <w:szCs w:val="24"/>
        </w:rPr>
        <w:t>закон</w:t>
      </w:r>
      <w:r w:rsidRPr="00B95DE8">
        <w:rPr>
          <w:spacing w:val="-9"/>
          <w:sz w:val="24"/>
          <w:szCs w:val="24"/>
        </w:rPr>
        <w:t xml:space="preserve">, 72/2009 - </w:t>
      </w:r>
      <w:r>
        <w:rPr>
          <w:spacing w:val="-9"/>
          <w:sz w:val="24"/>
          <w:szCs w:val="24"/>
        </w:rPr>
        <w:t>др</w:t>
      </w:r>
      <w:r w:rsidRPr="00B95DE8">
        <w:rPr>
          <w:spacing w:val="-9"/>
          <w:sz w:val="24"/>
          <w:szCs w:val="24"/>
        </w:rPr>
        <w:t xml:space="preserve">. </w:t>
      </w:r>
      <w:r>
        <w:rPr>
          <w:spacing w:val="-9"/>
          <w:sz w:val="24"/>
          <w:szCs w:val="24"/>
        </w:rPr>
        <w:t>закон</w:t>
      </w:r>
      <w:r w:rsidRPr="00B95DE8">
        <w:rPr>
          <w:spacing w:val="-9"/>
          <w:sz w:val="24"/>
          <w:szCs w:val="24"/>
        </w:rPr>
        <w:t xml:space="preserve">, 43/2011 - </w:t>
      </w:r>
      <w:r>
        <w:rPr>
          <w:spacing w:val="-9"/>
          <w:sz w:val="24"/>
          <w:szCs w:val="24"/>
        </w:rPr>
        <w:t>одлука</w:t>
      </w:r>
      <w:r w:rsidRPr="00B95DE8">
        <w:rPr>
          <w:spacing w:val="-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УС</w:t>
      </w:r>
      <w:r w:rsidRPr="00B95DE8">
        <w:rPr>
          <w:spacing w:val="-9"/>
          <w:sz w:val="24"/>
          <w:szCs w:val="24"/>
        </w:rPr>
        <w:t xml:space="preserve">, 14/2016, 76/2018, 95/2018 - </w:t>
      </w:r>
      <w:r>
        <w:rPr>
          <w:spacing w:val="-9"/>
          <w:sz w:val="24"/>
          <w:szCs w:val="24"/>
        </w:rPr>
        <w:t>др</w:t>
      </w:r>
      <w:r w:rsidRPr="00B95DE8">
        <w:rPr>
          <w:spacing w:val="-9"/>
          <w:sz w:val="24"/>
          <w:szCs w:val="24"/>
        </w:rPr>
        <w:t xml:space="preserve">. </w:t>
      </w:r>
      <w:r>
        <w:rPr>
          <w:spacing w:val="-9"/>
          <w:sz w:val="24"/>
          <w:szCs w:val="24"/>
        </w:rPr>
        <w:t>закон</w:t>
      </w:r>
      <w:r w:rsidRPr="00B95DE8">
        <w:rPr>
          <w:spacing w:val="-9"/>
          <w:sz w:val="24"/>
          <w:szCs w:val="24"/>
        </w:rPr>
        <w:t xml:space="preserve">, 95/2018 - </w:t>
      </w:r>
      <w:r>
        <w:rPr>
          <w:spacing w:val="-9"/>
          <w:sz w:val="24"/>
          <w:szCs w:val="24"/>
        </w:rPr>
        <w:t>др</w:t>
      </w:r>
      <w:r w:rsidRPr="00B95DE8">
        <w:rPr>
          <w:spacing w:val="-9"/>
          <w:sz w:val="24"/>
          <w:szCs w:val="24"/>
        </w:rPr>
        <w:t xml:space="preserve">. </w:t>
      </w:r>
      <w:r>
        <w:rPr>
          <w:spacing w:val="-9"/>
          <w:sz w:val="24"/>
          <w:szCs w:val="24"/>
        </w:rPr>
        <w:t>закон</w:t>
      </w:r>
      <w:r w:rsidRPr="00B95DE8">
        <w:rPr>
          <w:spacing w:val="-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и</w:t>
      </w:r>
      <w:r w:rsidRPr="00B95DE8">
        <w:rPr>
          <w:spacing w:val="-9"/>
          <w:sz w:val="24"/>
          <w:szCs w:val="24"/>
        </w:rPr>
        <w:t xml:space="preserve"> 94/2024 - </w:t>
      </w:r>
      <w:r>
        <w:rPr>
          <w:spacing w:val="-9"/>
          <w:sz w:val="24"/>
          <w:szCs w:val="24"/>
        </w:rPr>
        <w:t>др</w:t>
      </w:r>
      <w:r w:rsidRPr="00B95DE8">
        <w:rPr>
          <w:spacing w:val="-9"/>
          <w:sz w:val="24"/>
          <w:szCs w:val="24"/>
        </w:rPr>
        <w:t xml:space="preserve">. </w:t>
      </w:r>
      <w:r>
        <w:rPr>
          <w:spacing w:val="-9"/>
          <w:sz w:val="24"/>
          <w:szCs w:val="24"/>
        </w:rPr>
        <w:t>закон</w:t>
      </w:r>
      <w:r w:rsidRPr="00B95DE8">
        <w:rPr>
          <w:spacing w:val="-9"/>
          <w:sz w:val="24"/>
          <w:szCs w:val="24"/>
        </w:rPr>
        <w:t>),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spacing w:line="256" w:lineRule="auto"/>
        <w:ind w:left="106" w:right="78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тегр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еча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тро</w:t>
      </w:r>
      <w:r>
        <w:rPr>
          <w:spacing w:val="-1"/>
          <w:sz w:val="24"/>
          <w:szCs w:val="24"/>
        </w:rPr>
        <w:t>л</w:t>
      </w:r>
      <w:r>
        <w:rPr>
          <w:sz w:val="24"/>
          <w:szCs w:val="24"/>
        </w:rPr>
        <w:t>и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за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ађ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вот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(„С</w:t>
      </w:r>
      <w:r>
        <w:rPr>
          <w:spacing w:val="2"/>
          <w:sz w:val="24"/>
          <w:szCs w:val="24"/>
        </w:rPr>
        <w:t>л</w:t>
      </w:r>
      <w:r>
        <w:rPr>
          <w:spacing w:val="-2"/>
          <w:sz w:val="24"/>
          <w:szCs w:val="24"/>
        </w:rPr>
        <w:t>у</w:t>
      </w:r>
      <w:r>
        <w:rPr>
          <w:sz w:val="24"/>
          <w:szCs w:val="24"/>
        </w:rPr>
        <w:t>жб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 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>, бр. 135/0</w:t>
      </w:r>
      <w:r>
        <w:rPr>
          <w:spacing w:val="-2"/>
          <w:sz w:val="24"/>
          <w:szCs w:val="24"/>
        </w:rPr>
        <w:t>4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25/15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109/2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);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 w:rsidP="00B95DE8">
      <w:pPr>
        <w:ind w:left="106" w:right="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дом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„</w:t>
      </w:r>
      <w:r>
        <w:rPr>
          <w:sz w:val="24"/>
          <w:szCs w:val="24"/>
        </w:rPr>
        <w:t>С</w:t>
      </w:r>
      <w:r>
        <w:rPr>
          <w:spacing w:val="2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ж</w:t>
      </w:r>
      <w:r>
        <w:rPr>
          <w:spacing w:val="2"/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-2"/>
          <w:sz w:val="24"/>
          <w:szCs w:val="24"/>
        </w:rPr>
        <w:t xml:space="preserve"> </w:t>
      </w:r>
      <w:proofErr w:type="gramStart"/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>, бр.</w:t>
      </w:r>
      <w:r>
        <w:rPr>
          <w:spacing w:val="-2"/>
          <w:sz w:val="24"/>
          <w:szCs w:val="24"/>
        </w:rPr>
        <w:t xml:space="preserve"> </w:t>
      </w:r>
      <w:r w:rsidRPr="00B95DE8">
        <w:rPr>
          <w:spacing w:val="-2"/>
          <w:sz w:val="24"/>
          <w:szCs w:val="24"/>
        </w:rPr>
        <w:t xml:space="preserve">36/2009, 88/2010, 14/2016, 95/2018 - </w:t>
      </w:r>
      <w:r>
        <w:rPr>
          <w:spacing w:val="-2"/>
          <w:sz w:val="24"/>
          <w:szCs w:val="24"/>
        </w:rPr>
        <w:t>др</w:t>
      </w:r>
      <w:r w:rsidRPr="00B95DE8">
        <w:rPr>
          <w:spacing w:val="-2"/>
          <w:sz w:val="24"/>
          <w:szCs w:val="24"/>
        </w:rPr>
        <w:t xml:space="preserve">. </w:t>
      </w:r>
      <w:r>
        <w:rPr>
          <w:spacing w:val="-2"/>
          <w:sz w:val="24"/>
          <w:szCs w:val="24"/>
        </w:rPr>
        <w:t>закон</w:t>
      </w:r>
      <w:r w:rsidRPr="00B95DE8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</w:t>
      </w:r>
      <w:r w:rsidRPr="00B95DE8">
        <w:rPr>
          <w:spacing w:val="-2"/>
          <w:sz w:val="24"/>
          <w:szCs w:val="24"/>
        </w:rPr>
        <w:t xml:space="preserve"> 35/2023</w:t>
      </w:r>
      <w:r>
        <w:rPr>
          <w:sz w:val="24"/>
          <w:szCs w:val="24"/>
        </w:rPr>
        <w:t>);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p w:rsidR="009B6D01" w:rsidRDefault="00B95DE8">
      <w:pPr>
        <w:ind w:left="106" w:right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жи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(„С</w:t>
      </w:r>
      <w:r>
        <w:rPr>
          <w:spacing w:val="2"/>
          <w:sz w:val="24"/>
          <w:szCs w:val="24"/>
        </w:rPr>
        <w:t>л</w:t>
      </w:r>
      <w:r>
        <w:rPr>
          <w:spacing w:val="-2"/>
          <w:sz w:val="24"/>
          <w:szCs w:val="24"/>
        </w:rPr>
        <w:t>у</w:t>
      </w:r>
      <w:r>
        <w:rPr>
          <w:sz w:val="24"/>
          <w:szCs w:val="24"/>
        </w:rPr>
        <w:t>жб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2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>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бр.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36/09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95/18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</w:p>
    <w:p w:rsidR="009B6D01" w:rsidRDefault="00B95DE8">
      <w:pPr>
        <w:spacing w:before="19"/>
        <w:ind w:left="106" w:right="86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др.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);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ind w:left="106" w:right="2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штити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2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(„Сл. гла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 xml:space="preserve">, бр. </w:t>
      </w:r>
      <w:r w:rsidRPr="00B95DE8">
        <w:rPr>
          <w:sz w:val="24"/>
          <w:szCs w:val="24"/>
        </w:rPr>
        <w:t>51/2025</w:t>
      </w:r>
      <w:r>
        <w:rPr>
          <w:sz w:val="24"/>
          <w:szCs w:val="24"/>
        </w:rPr>
        <w:t>);</w:t>
      </w:r>
    </w:p>
    <w:p w:rsidR="009B6D01" w:rsidRDefault="009B6D01">
      <w:pPr>
        <w:spacing w:line="180" w:lineRule="exact"/>
        <w:rPr>
          <w:sz w:val="18"/>
          <w:szCs w:val="18"/>
        </w:rPr>
      </w:pPr>
    </w:p>
    <w:p w:rsidR="009B6D01" w:rsidRDefault="00B95DE8">
      <w:pPr>
        <w:ind w:left="106" w:right="11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штити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од </w:t>
      </w:r>
      <w:r>
        <w:rPr>
          <w:spacing w:val="3"/>
          <w:sz w:val="24"/>
          <w:szCs w:val="24"/>
        </w:rPr>
        <w:t>б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вот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ој ср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и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„</w:t>
      </w:r>
      <w:r>
        <w:rPr>
          <w:sz w:val="24"/>
          <w:szCs w:val="24"/>
        </w:rPr>
        <w:t>Сл. гла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>, бр.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96</w:t>
      </w:r>
      <w:r>
        <w:rPr>
          <w:spacing w:val="-2"/>
          <w:sz w:val="24"/>
          <w:szCs w:val="24"/>
        </w:rPr>
        <w:t>/</w:t>
      </w:r>
      <w:r>
        <w:rPr>
          <w:sz w:val="24"/>
          <w:szCs w:val="24"/>
        </w:rPr>
        <w:t>202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)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ind w:left="106" w:right="49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теоролош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дроло</w:t>
      </w:r>
      <w:r>
        <w:rPr>
          <w:spacing w:val="-2"/>
          <w:sz w:val="24"/>
          <w:szCs w:val="24"/>
        </w:rPr>
        <w:t>ш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 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pacing w:val="-2"/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(„Сл. гла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Р</w:t>
      </w:r>
      <w:r>
        <w:rPr>
          <w:sz w:val="24"/>
          <w:szCs w:val="24"/>
        </w:rPr>
        <w:t>С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бр. 88/2010);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p w:rsidR="009B6D01" w:rsidRDefault="00B95DE8">
      <w:pPr>
        <w:spacing w:line="256" w:lineRule="auto"/>
        <w:ind w:left="106" w:right="74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а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(„С</w:t>
      </w:r>
      <w:r>
        <w:rPr>
          <w:spacing w:val="2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ж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к</w:t>
      </w:r>
      <w:r>
        <w:rPr>
          <w:spacing w:val="17"/>
          <w:sz w:val="24"/>
          <w:szCs w:val="24"/>
        </w:rPr>
        <w:t xml:space="preserve"> </w:t>
      </w:r>
      <w:proofErr w:type="gramStart"/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>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бр.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30/10,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93/12,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/16,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9</w:t>
      </w:r>
      <w:r>
        <w:rPr>
          <w:spacing w:val="-2"/>
          <w:sz w:val="24"/>
          <w:szCs w:val="24"/>
        </w:rPr>
        <w:t>5</w:t>
      </w:r>
      <w:r>
        <w:rPr>
          <w:sz w:val="24"/>
          <w:szCs w:val="24"/>
        </w:rPr>
        <w:t>/18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95/18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др.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);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ind w:left="106" w:right="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ти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де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(„С</w:t>
      </w:r>
      <w:r>
        <w:rPr>
          <w:spacing w:val="2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жб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2"/>
          <w:sz w:val="24"/>
          <w:szCs w:val="24"/>
        </w:rPr>
        <w:t xml:space="preserve"> </w:t>
      </w:r>
      <w:proofErr w:type="gramStart"/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>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бр.36/09,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88/10,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9</w:t>
      </w:r>
      <w:r>
        <w:rPr>
          <w:sz w:val="24"/>
          <w:szCs w:val="24"/>
        </w:rPr>
        <w:t>1/10,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р.14/16,</w:t>
      </w:r>
    </w:p>
    <w:p w:rsidR="009B6D01" w:rsidRDefault="00B95DE8">
      <w:pPr>
        <w:spacing w:before="19"/>
        <w:ind w:left="106" w:right="6858"/>
        <w:jc w:val="both"/>
        <w:rPr>
          <w:sz w:val="24"/>
          <w:szCs w:val="24"/>
        </w:rPr>
      </w:pPr>
      <w:r>
        <w:rPr>
          <w:sz w:val="24"/>
          <w:szCs w:val="24"/>
        </w:rPr>
        <w:t>95/1</w:t>
      </w:r>
      <w:r>
        <w:rPr>
          <w:spacing w:val="1"/>
          <w:sz w:val="24"/>
          <w:szCs w:val="24"/>
        </w:rPr>
        <w:t>8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др.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71/</w:t>
      </w:r>
      <w:r>
        <w:rPr>
          <w:spacing w:val="-2"/>
          <w:sz w:val="24"/>
          <w:szCs w:val="24"/>
        </w:rPr>
        <w:t>2</w:t>
      </w:r>
      <w:r>
        <w:rPr>
          <w:sz w:val="24"/>
          <w:szCs w:val="24"/>
        </w:rPr>
        <w:t>021)</w:t>
      </w:r>
    </w:p>
    <w:p w:rsidR="009B6D01" w:rsidRDefault="009B6D01">
      <w:pPr>
        <w:spacing w:before="3" w:line="180" w:lineRule="exact"/>
        <w:rPr>
          <w:sz w:val="18"/>
          <w:szCs w:val="18"/>
        </w:rPr>
      </w:pPr>
    </w:p>
    <w:p w:rsidR="009B6D01" w:rsidRDefault="00B95DE8">
      <w:pPr>
        <w:ind w:left="106" w:right="8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штити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јо</w:t>
      </w:r>
      <w:r>
        <w:rPr>
          <w:spacing w:val="1"/>
          <w:sz w:val="24"/>
          <w:szCs w:val="24"/>
        </w:rPr>
        <w:t>ни</w:t>
      </w:r>
      <w:r>
        <w:rPr>
          <w:spacing w:val="3"/>
          <w:sz w:val="24"/>
          <w:szCs w:val="24"/>
        </w:rPr>
        <w:t>з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ачењ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(„</w:t>
      </w:r>
      <w:r>
        <w:rPr>
          <w:spacing w:val="3"/>
          <w:sz w:val="24"/>
          <w:szCs w:val="24"/>
        </w:rPr>
        <w:t>С</w:t>
      </w:r>
      <w:r>
        <w:rPr>
          <w:spacing w:val="2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жб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бр. 36/09);</w:t>
      </w:r>
    </w:p>
    <w:p w:rsidR="009B6D01" w:rsidRDefault="009B6D01">
      <w:pPr>
        <w:spacing w:line="180" w:lineRule="exact"/>
        <w:rPr>
          <w:sz w:val="18"/>
          <w:szCs w:val="18"/>
        </w:rPr>
      </w:pPr>
    </w:p>
    <w:p w:rsidR="009B6D01" w:rsidRDefault="00B95DE8">
      <w:pPr>
        <w:ind w:left="106" w:right="2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штити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 xml:space="preserve">шта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„</w:t>
      </w:r>
      <w:r>
        <w:rPr>
          <w:sz w:val="24"/>
          <w:szCs w:val="24"/>
        </w:rPr>
        <w:t>С</w:t>
      </w:r>
      <w:r>
        <w:rPr>
          <w:spacing w:val="2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жб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С“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>бр. 112/15);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p w:rsidR="009B6D01" w:rsidRDefault="00B95DE8">
      <w:pPr>
        <w:ind w:left="106" w:right="7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шт</w:t>
      </w:r>
      <w:r>
        <w:rPr>
          <w:spacing w:val="2"/>
          <w:sz w:val="24"/>
          <w:szCs w:val="24"/>
        </w:rPr>
        <w:t>и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ж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(„С</w:t>
      </w:r>
      <w:r>
        <w:rPr>
          <w:spacing w:val="2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ж</w:t>
      </w:r>
      <w:r>
        <w:rPr>
          <w:spacing w:val="2"/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3"/>
          <w:sz w:val="24"/>
          <w:szCs w:val="24"/>
        </w:rPr>
        <w:t xml:space="preserve"> </w:t>
      </w:r>
      <w:proofErr w:type="gramStart"/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С“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>бр.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111/09,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20/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5,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8</w:t>
      </w:r>
      <w:r>
        <w:rPr>
          <w:spacing w:val="8"/>
          <w:sz w:val="24"/>
          <w:szCs w:val="24"/>
        </w:rPr>
        <w:t>7</w:t>
      </w:r>
      <w:r>
        <w:rPr>
          <w:sz w:val="24"/>
          <w:szCs w:val="24"/>
        </w:rPr>
        <w:t>/18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87/18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</w:p>
    <w:p w:rsidR="009B6D01" w:rsidRDefault="00B95DE8">
      <w:pPr>
        <w:spacing w:before="19"/>
        <w:ind w:left="106" w:right="86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др.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);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p w:rsidR="009B6D01" w:rsidRDefault="00B95DE8">
      <w:pPr>
        <w:spacing w:line="257" w:lineRule="auto"/>
        <w:ind w:left="106" w:right="8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Уредба</w:t>
      </w:r>
      <w:r>
        <w:rPr>
          <w:spacing w:val="59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о 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pacing w:val="-7"/>
          <w:sz w:val="24"/>
          <w:szCs w:val="24"/>
        </w:rPr>
        <w:t>у</w:t>
      </w:r>
      <w:r>
        <w:rPr>
          <w:spacing w:val="-1"/>
          <w:sz w:val="24"/>
          <w:szCs w:val="24"/>
        </w:rPr>
        <w:t>м</w:t>
      </w:r>
      <w:r>
        <w:rPr>
          <w:spacing w:val="3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proofErr w:type="gramEnd"/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одр</w:t>
      </w:r>
      <w:r>
        <w:rPr>
          <w:spacing w:val="-1"/>
          <w:sz w:val="24"/>
          <w:szCs w:val="24"/>
        </w:rPr>
        <w:t>еђ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бо</w:t>
      </w:r>
      <w:r>
        <w:rPr>
          <w:spacing w:val="1"/>
          <w:sz w:val="24"/>
          <w:szCs w:val="24"/>
        </w:rPr>
        <w:t>љ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 xml:space="preserve">х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пни</w:t>
      </w:r>
      <w:r>
        <w:rPr>
          <w:sz w:val="24"/>
          <w:szCs w:val="24"/>
        </w:rPr>
        <w:t>х  тех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, 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рда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тета,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одр</w:t>
      </w:r>
      <w:r>
        <w:rPr>
          <w:spacing w:val="-1"/>
          <w:sz w:val="24"/>
          <w:szCs w:val="24"/>
        </w:rPr>
        <w:t>еђ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тегр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ој до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воли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„</w:t>
      </w:r>
      <w:r>
        <w:rPr>
          <w:sz w:val="24"/>
          <w:szCs w:val="24"/>
        </w:rPr>
        <w:t>С</w:t>
      </w:r>
      <w:r>
        <w:rPr>
          <w:spacing w:val="2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ж</w:t>
      </w:r>
      <w:r>
        <w:rPr>
          <w:spacing w:val="2"/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, бр. 84/05);</w:t>
      </w:r>
    </w:p>
    <w:p w:rsidR="009B6D01" w:rsidRDefault="009B6D01">
      <w:pPr>
        <w:spacing w:before="3" w:line="160" w:lineRule="exact"/>
        <w:rPr>
          <w:sz w:val="16"/>
          <w:szCs w:val="16"/>
        </w:rPr>
      </w:pPr>
    </w:p>
    <w:p w:rsidR="009B6D01" w:rsidRDefault="00B95DE8">
      <w:pPr>
        <w:ind w:left="106" w:right="1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Уредба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 одлаг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4"/>
          <w:sz w:val="24"/>
          <w:szCs w:val="24"/>
        </w:rPr>
        <w:t>п</w:t>
      </w:r>
      <w:r>
        <w:rPr>
          <w:sz w:val="24"/>
          <w:szCs w:val="24"/>
        </w:rPr>
        <w:t>ада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је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„</w:t>
      </w:r>
      <w:r>
        <w:rPr>
          <w:sz w:val="24"/>
          <w:szCs w:val="24"/>
        </w:rPr>
        <w:t xml:space="preserve">Сл. </w:t>
      </w:r>
      <w:r>
        <w:rPr>
          <w:spacing w:val="-2"/>
          <w:sz w:val="24"/>
          <w:szCs w:val="24"/>
        </w:rPr>
        <w:t>г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>, бр. 92/201</w:t>
      </w:r>
      <w:r>
        <w:rPr>
          <w:spacing w:val="-2"/>
          <w:sz w:val="24"/>
          <w:szCs w:val="24"/>
        </w:rPr>
        <w:t>0</w:t>
      </w:r>
      <w:r>
        <w:rPr>
          <w:sz w:val="24"/>
          <w:szCs w:val="24"/>
        </w:rPr>
        <w:t>);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p w:rsidR="009B6D01" w:rsidRDefault="00B95DE8">
      <w:pPr>
        <w:ind w:left="106" w:right="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к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о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ачи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 xml:space="preserve">у  </w:t>
      </w:r>
      <w:r>
        <w:rPr>
          <w:spacing w:val="9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ште</w:t>
      </w:r>
      <w:r>
        <w:rPr>
          <w:spacing w:val="-1"/>
          <w:sz w:val="24"/>
          <w:szCs w:val="24"/>
        </w:rPr>
        <w:t>ња</w:t>
      </w:r>
      <w:r>
        <w:rPr>
          <w:sz w:val="24"/>
          <w:szCs w:val="24"/>
        </w:rPr>
        <w:t xml:space="preserve">,  </w:t>
      </w:r>
      <w:r>
        <w:rPr>
          <w:spacing w:val="14"/>
          <w:sz w:val="24"/>
          <w:szCs w:val="24"/>
        </w:rPr>
        <w:t xml:space="preserve"> </w:t>
      </w:r>
      <w:proofErr w:type="gramEnd"/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3"/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 xml:space="preserve">а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и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ж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 xml:space="preserve">а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ог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</w:p>
    <w:p w:rsidR="009B6D01" w:rsidRDefault="00B95DE8">
      <w:pPr>
        <w:spacing w:before="19"/>
        <w:ind w:left="106" w:right="6043"/>
        <w:jc w:val="both"/>
        <w:rPr>
          <w:sz w:val="24"/>
          <w:szCs w:val="24"/>
        </w:rPr>
      </w:pPr>
      <w:r>
        <w:rPr>
          <w:sz w:val="24"/>
          <w:szCs w:val="24"/>
        </w:rPr>
        <w:t>(„С</w:t>
      </w:r>
      <w:r>
        <w:rPr>
          <w:spacing w:val="2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ж</w:t>
      </w:r>
      <w:r>
        <w:rPr>
          <w:spacing w:val="2"/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Р</w:t>
      </w:r>
      <w:r>
        <w:rPr>
          <w:spacing w:val="-2"/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>, бр.92/10);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p w:rsidR="009B6D01" w:rsidRDefault="00B95DE8">
      <w:pPr>
        <w:spacing w:line="256" w:lineRule="auto"/>
        <w:ind w:left="106" w:right="83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Уредба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тврђи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еђ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грож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вот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 xml:space="preserve">тета за </w:t>
      </w:r>
      <w:r>
        <w:rPr>
          <w:spacing w:val="-1"/>
          <w:sz w:val="24"/>
          <w:szCs w:val="24"/>
        </w:rPr>
        <w:t>са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еме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јац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(„Сл. гла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>, бр. 22/2010</w:t>
      </w:r>
      <w:r>
        <w:rPr>
          <w:spacing w:val="-2"/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80"/>
        <w:jc w:val="both"/>
        <w:rPr>
          <w:sz w:val="24"/>
          <w:szCs w:val="24"/>
        </w:rPr>
        <w:sectPr w:rsidR="009B6D01">
          <w:pgSz w:w="12240" w:h="15840"/>
          <w:pgMar w:top="1480" w:right="1320" w:bottom="280" w:left="1060" w:header="0" w:footer="1015" w:gutter="0"/>
          <w:cols w:space="720"/>
        </w:sectPr>
      </w:pPr>
      <w:r>
        <w:rPr>
          <w:sz w:val="24"/>
          <w:szCs w:val="24"/>
        </w:rPr>
        <w:t xml:space="preserve">•        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Уредба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вод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ле</w:t>
      </w:r>
      <w:r>
        <w:rPr>
          <w:spacing w:val="7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отребе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2"/>
          <w:sz w:val="24"/>
          <w:szCs w:val="24"/>
        </w:rPr>
        <w:t>ј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обр</w:t>
      </w:r>
      <w:r>
        <w:rPr>
          <w:spacing w:val="-1"/>
          <w:sz w:val="24"/>
          <w:szCs w:val="24"/>
        </w:rPr>
        <w:t>ас</w:t>
      </w:r>
      <w:r>
        <w:rPr>
          <w:spacing w:val="3"/>
          <w:sz w:val="24"/>
          <w:szCs w:val="24"/>
        </w:rPr>
        <w:t>ц</w:t>
      </w:r>
      <w:r>
        <w:rPr>
          <w:sz w:val="24"/>
          <w:szCs w:val="24"/>
        </w:rPr>
        <w:t>у 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вне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вид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нци</w:t>
      </w:r>
      <w:r>
        <w:rPr>
          <w:sz w:val="24"/>
          <w:szCs w:val="24"/>
        </w:rPr>
        <w:t>је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 xml:space="preserve">х  и </w:t>
      </w:r>
      <w:r>
        <w:rPr>
          <w:spacing w:val="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х  </w:t>
      </w:r>
      <w:r>
        <w:rPr>
          <w:spacing w:val="-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вода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</w:t>
      </w:r>
      <w:r>
        <w:rPr>
          <w:spacing w:val="-1"/>
          <w:sz w:val="24"/>
          <w:szCs w:val="24"/>
        </w:rPr>
        <w:t>ње</w:t>
      </w:r>
      <w:r>
        <w:rPr>
          <w:sz w:val="24"/>
          <w:szCs w:val="24"/>
        </w:rPr>
        <w:t xml:space="preserve">г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штај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, 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 xml:space="preserve">у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 xml:space="preserve">а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 xml:space="preserve">а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</w:t>
      </w:r>
      <w:r>
        <w:rPr>
          <w:spacing w:val="-1"/>
          <w:sz w:val="24"/>
          <w:szCs w:val="24"/>
        </w:rPr>
        <w:t>ње</w:t>
      </w:r>
      <w:r>
        <w:rPr>
          <w:sz w:val="24"/>
          <w:szCs w:val="24"/>
        </w:rPr>
        <w:t xml:space="preserve">г 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штај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,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обв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зни</w:t>
      </w:r>
      <w:r>
        <w:rPr>
          <w:spacing w:val="-1"/>
          <w:sz w:val="24"/>
          <w:szCs w:val="24"/>
        </w:rPr>
        <w:t>ц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 xml:space="preserve">а 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</w:p>
    <w:p w:rsidR="009B6D01" w:rsidRDefault="00B95DE8">
      <w:pPr>
        <w:spacing w:before="74" w:line="259" w:lineRule="auto"/>
        <w:ind w:left="106" w:right="75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pacing w:val="-7"/>
          <w:sz w:val="24"/>
          <w:szCs w:val="24"/>
        </w:rPr>
        <w:t>у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им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обр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ч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ви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 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н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обр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ч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(„Сл. 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>,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бр.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54/2010,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86/2011,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41/2013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др.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к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3/2014,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81/201</w:t>
      </w:r>
      <w:r>
        <w:rPr>
          <w:spacing w:val="3"/>
          <w:sz w:val="24"/>
          <w:szCs w:val="24"/>
        </w:rPr>
        <w:t>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др.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,</w:t>
      </w:r>
    </w:p>
    <w:p w:rsidR="009B6D01" w:rsidRDefault="00B95DE8">
      <w:pPr>
        <w:ind w:left="106" w:right="81"/>
        <w:jc w:val="both"/>
        <w:rPr>
          <w:sz w:val="24"/>
          <w:szCs w:val="24"/>
        </w:rPr>
      </w:pPr>
      <w:r>
        <w:rPr>
          <w:sz w:val="24"/>
          <w:szCs w:val="24"/>
        </w:rPr>
        <w:t>31/201</w:t>
      </w:r>
      <w:r>
        <w:rPr>
          <w:spacing w:val="1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др.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,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44/201</w:t>
      </w:r>
      <w:r>
        <w:rPr>
          <w:spacing w:val="2"/>
          <w:sz w:val="24"/>
          <w:szCs w:val="24"/>
        </w:rPr>
        <w:t>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др.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,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43/201</w:t>
      </w:r>
      <w:r>
        <w:rPr>
          <w:spacing w:val="2"/>
          <w:sz w:val="24"/>
          <w:szCs w:val="24"/>
        </w:rPr>
        <w:t>7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др.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,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45/201</w:t>
      </w:r>
      <w:r>
        <w:rPr>
          <w:spacing w:val="2"/>
          <w:sz w:val="24"/>
          <w:szCs w:val="24"/>
        </w:rPr>
        <w:t>8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др.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,</w:t>
      </w:r>
    </w:p>
    <w:p w:rsidR="009B6D01" w:rsidRDefault="00B95DE8">
      <w:pPr>
        <w:spacing w:before="19"/>
        <w:ind w:left="106" w:right="3898"/>
        <w:jc w:val="both"/>
        <w:rPr>
          <w:sz w:val="24"/>
          <w:szCs w:val="24"/>
        </w:rPr>
      </w:pPr>
      <w:r>
        <w:rPr>
          <w:sz w:val="24"/>
          <w:szCs w:val="24"/>
        </w:rPr>
        <w:t>67/201</w:t>
      </w:r>
      <w:r>
        <w:rPr>
          <w:spacing w:val="1"/>
          <w:sz w:val="24"/>
          <w:szCs w:val="24"/>
        </w:rPr>
        <w:t>8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др.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95/201</w:t>
      </w:r>
      <w:r>
        <w:rPr>
          <w:spacing w:val="2"/>
          <w:sz w:val="24"/>
          <w:szCs w:val="24"/>
        </w:rPr>
        <w:t>8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др.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77/2021);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p w:rsidR="009B6D01" w:rsidRDefault="00B95DE8">
      <w:pPr>
        <w:ind w:left="106" w:right="8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Уредба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лов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г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3"/>
          <w:sz w:val="24"/>
          <w:szCs w:val="24"/>
        </w:rPr>
        <w:t>а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в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тета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2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(„Сл.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-9"/>
          <w:sz w:val="24"/>
          <w:szCs w:val="24"/>
        </w:rPr>
        <w:t xml:space="preserve"> </w:t>
      </w:r>
      <w:proofErr w:type="gramStart"/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>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-2"/>
          <w:sz w:val="24"/>
          <w:szCs w:val="24"/>
        </w:rPr>
        <w:t>р</w:t>
      </w:r>
      <w:r>
        <w:rPr>
          <w:sz w:val="24"/>
          <w:szCs w:val="24"/>
        </w:rPr>
        <w:t>.</w:t>
      </w:r>
    </w:p>
    <w:p w:rsidR="009B6D01" w:rsidRDefault="00B95DE8">
      <w:pPr>
        <w:spacing w:before="19"/>
        <w:ind w:left="106" w:right="6903"/>
        <w:jc w:val="both"/>
        <w:rPr>
          <w:sz w:val="24"/>
          <w:szCs w:val="24"/>
        </w:rPr>
      </w:pPr>
      <w:r>
        <w:rPr>
          <w:sz w:val="24"/>
          <w:szCs w:val="24"/>
        </w:rPr>
        <w:t>11/2010 75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2010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63/2</w:t>
      </w:r>
      <w:r>
        <w:rPr>
          <w:spacing w:val="-2"/>
          <w:sz w:val="24"/>
          <w:szCs w:val="24"/>
        </w:rPr>
        <w:t>0</w:t>
      </w:r>
      <w:r>
        <w:rPr>
          <w:sz w:val="24"/>
          <w:szCs w:val="24"/>
        </w:rPr>
        <w:t>13);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p w:rsidR="009B6D01" w:rsidRDefault="00B95DE8">
      <w:pPr>
        <w:spacing w:line="257" w:lineRule="auto"/>
        <w:ind w:left="106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Уредба о</w:t>
      </w:r>
      <w:r>
        <w:rPr>
          <w:spacing w:val="1"/>
          <w:sz w:val="24"/>
          <w:szCs w:val="24"/>
        </w:rPr>
        <w:t xml:space="preserve"> ин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</w:t>
      </w:r>
      <w:r>
        <w:rPr>
          <w:spacing w:val="-2"/>
          <w:sz w:val="24"/>
          <w:szCs w:val="24"/>
        </w:rPr>
        <w:t>р</w:t>
      </w:r>
      <w:r>
        <w:rPr>
          <w:spacing w:val="-1"/>
          <w:sz w:val="24"/>
          <w:szCs w:val="24"/>
        </w:rPr>
        <w:t>им</w:t>
      </w:r>
      <w:r>
        <w:rPr>
          <w:sz w:val="24"/>
          <w:szCs w:val="24"/>
        </w:rPr>
        <w:t xml:space="preserve">а </w:t>
      </w:r>
      <w:r>
        <w:rPr>
          <w:spacing w:val="5"/>
          <w:sz w:val="24"/>
          <w:szCs w:val="24"/>
        </w:rPr>
        <w:t>б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к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 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 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ењ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ин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тора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б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к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зне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штет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феката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б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у 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вот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ој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(„Сл.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 xml:space="preserve">к </w:t>
      </w:r>
      <w:proofErr w:type="gramStart"/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>, бр. 75/2010);</w:t>
      </w:r>
    </w:p>
    <w:p w:rsidR="009B6D01" w:rsidRDefault="009B6D01">
      <w:pPr>
        <w:spacing w:before="5" w:line="160" w:lineRule="exact"/>
        <w:rPr>
          <w:sz w:val="16"/>
          <w:szCs w:val="16"/>
        </w:rPr>
      </w:pPr>
    </w:p>
    <w:p w:rsidR="009B6D01" w:rsidRDefault="00B95DE8">
      <w:pPr>
        <w:spacing w:line="257" w:lineRule="auto"/>
        <w:ind w:left="106" w:right="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Уредба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ђ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оврши</w:t>
      </w:r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 вод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им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в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њ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ово до</w:t>
      </w:r>
      <w:r>
        <w:rPr>
          <w:spacing w:val="-4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(„Сл. гла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>, бр. 50/2012);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Уредба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тет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</w:t>
      </w:r>
      <w:r>
        <w:rPr>
          <w:spacing w:val="-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3"/>
          <w:sz w:val="24"/>
          <w:szCs w:val="24"/>
        </w:rPr>
        <w:t>а</w:t>
      </w:r>
      <w:r>
        <w:rPr>
          <w:sz w:val="24"/>
          <w:szCs w:val="24"/>
        </w:rPr>
        <w:t>рд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нц</w:t>
      </w:r>
      <w:r>
        <w:rPr>
          <w:sz w:val="24"/>
          <w:szCs w:val="24"/>
        </w:rPr>
        <w:t xml:space="preserve">и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ђ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оврши</w:t>
      </w:r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59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воде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 xml:space="preserve"> з</w:t>
      </w:r>
      <w:r>
        <w:rPr>
          <w:sz w:val="24"/>
          <w:szCs w:val="24"/>
        </w:rPr>
        <w:t>а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њ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ово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 xml:space="preserve">(„Сл.  </w:t>
      </w:r>
      <w:proofErr w:type="gramStart"/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к  </w:t>
      </w:r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proofErr w:type="gramEnd"/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>,  бр.</w:t>
      </w:r>
    </w:p>
    <w:p w:rsidR="009B6D01" w:rsidRDefault="00B95DE8">
      <w:pPr>
        <w:spacing w:line="260" w:lineRule="exact"/>
        <w:ind w:left="106" w:right="8784"/>
        <w:jc w:val="both"/>
        <w:rPr>
          <w:sz w:val="24"/>
          <w:szCs w:val="24"/>
        </w:rPr>
      </w:pPr>
      <w:r>
        <w:rPr>
          <w:sz w:val="24"/>
          <w:szCs w:val="24"/>
        </w:rPr>
        <w:t>24/2014);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p w:rsidR="009B6D01" w:rsidRDefault="00B95DE8">
      <w:pPr>
        <w:spacing w:line="256" w:lineRule="auto"/>
        <w:ind w:left="106" w:right="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 </w:t>
      </w:r>
      <w:proofErr w:type="gramStart"/>
      <w:r>
        <w:rPr>
          <w:sz w:val="24"/>
          <w:szCs w:val="24"/>
        </w:rPr>
        <w:t xml:space="preserve">Уредба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м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 xml:space="preserve">а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ђ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 xml:space="preserve">,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штет</w:t>
      </w:r>
      <w:r>
        <w:rPr>
          <w:spacing w:val="-1"/>
          <w:sz w:val="24"/>
          <w:szCs w:val="24"/>
        </w:rPr>
        <w:t>ни</w:t>
      </w:r>
      <w:r>
        <w:rPr>
          <w:sz w:val="24"/>
          <w:szCs w:val="24"/>
        </w:rPr>
        <w:t xml:space="preserve">х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3"/>
          <w:sz w:val="24"/>
          <w:szCs w:val="24"/>
        </w:rPr>
        <w:t>а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 xml:space="preserve">х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ја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(„С</w:t>
      </w:r>
      <w:r>
        <w:rPr>
          <w:spacing w:val="2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ж</w:t>
      </w:r>
      <w:r>
        <w:rPr>
          <w:spacing w:val="2"/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, бр 30/18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64/2019)</w:t>
      </w:r>
      <w:r>
        <w:rPr>
          <w:spacing w:val="-1"/>
          <w:sz w:val="24"/>
          <w:szCs w:val="24"/>
        </w:rPr>
        <w:t>;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spacing w:line="257" w:lineRule="auto"/>
        <w:ind w:left="106" w:right="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Уредба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ис</w:t>
      </w:r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мс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ог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4"/>
          <w:sz w:val="24"/>
          <w:szCs w:val="24"/>
        </w:rPr>
        <w:t>и</w:t>
      </w:r>
      <w:r>
        <w:rPr>
          <w:sz w:val="24"/>
          <w:szCs w:val="24"/>
        </w:rPr>
        <w:t>тета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шта,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тор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 р</w:t>
      </w:r>
      <w:r>
        <w:rPr>
          <w:spacing w:val="1"/>
          <w:sz w:val="24"/>
          <w:szCs w:val="24"/>
        </w:rPr>
        <w:t>из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д</w:t>
      </w:r>
      <w:r>
        <w:rPr>
          <w:sz w:val="24"/>
          <w:szCs w:val="24"/>
        </w:rPr>
        <w:t>оло</w:t>
      </w:r>
      <w:r>
        <w:rPr>
          <w:spacing w:val="-2"/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ји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 xml:space="preserve">у 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еме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</w:t>
      </w:r>
      <w:r>
        <w:rPr>
          <w:spacing w:val="2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о</w:t>
      </w:r>
      <w:r>
        <w:rPr>
          <w:spacing w:val="7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рогр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(„Сл. 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>, бр. 88/20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0);</w:t>
      </w:r>
    </w:p>
    <w:p w:rsidR="009B6D01" w:rsidRDefault="009B6D01">
      <w:pPr>
        <w:spacing w:before="1" w:line="160" w:lineRule="exact"/>
        <w:rPr>
          <w:sz w:val="16"/>
          <w:szCs w:val="16"/>
        </w:rPr>
      </w:pPr>
    </w:p>
    <w:p w:rsidR="009B6D01" w:rsidRDefault="00B95DE8">
      <w:pPr>
        <w:ind w:left="106" w:right="28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Уредба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ф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ац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вода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(„Сл. гла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-2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>, бр. 5/68);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p w:rsidR="009B6D01" w:rsidRDefault="00B95DE8">
      <w:pPr>
        <w:spacing w:line="256" w:lineRule="auto"/>
        <w:ind w:left="106" w:right="8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Уредба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ађ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у во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а </w:t>
      </w:r>
      <w:r>
        <w:rPr>
          <w:spacing w:val="-1"/>
          <w:sz w:val="24"/>
          <w:szCs w:val="24"/>
        </w:rPr>
        <w:t>њ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ово до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тиза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(„С</w:t>
      </w:r>
      <w:r>
        <w:rPr>
          <w:spacing w:val="-2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ж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 xml:space="preserve">, </w:t>
      </w:r>
      <w:r>
        <w:rPr>
          <w:spacing w:val="-2"/>
          <w:sz w:val="24"/>
          <w:szCs w:val="24"/>
        </w:rPr>
        <w:t>б</w:t>
      </w:r>
      <w:r>
        <w:rPr>
          <w:sz w:val="24"/>
          <w:szCs w:val="24"/>
        </w:rPr>
        <w:t>р.67/11, 48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12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1/2016);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spacing w:line="257" w:lineRule="auto"/>
        <w:ind w:left="106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Уредба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о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м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 xml:space="preserve">а 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ја 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ђ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х 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тер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 xml:space="preserve">ја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у   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5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 xml:space="preserve">х 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з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вора </w:t>
      </w:r>
      <w:r>
        <w:rPr>
          <w:spacing w:val="-1"/>
          <w:sz w:val="24"/>
          <w:szCs w:val="24"/>
        </w:rPr>
        <w:t>за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ађ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ња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ј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з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гор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(„С</w:t>
      </w:r>
      <w:r>
        <w:rPr>
          <w:spacing w:val="2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жб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к </w:t>
      </w:r>
      <w:proofErr w:type="gramStart"/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3"/>
          <w:sz w:val="24"/>
          <w:szCs w:val="24"/>
        </w:rPr>
        <w:t>“</w:t>
      </w:r>
      <w:proofErr w:type="gramEnd"/>
      <w:r>
        <w:rPr>
          <w:sz w:val="24"/>
          <w:szCs w:val="24"/>
        </w:rPr>
        <w:t>, бр.111/2015 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83/2021);</w:t>
      </w:r>
    </w:p>
    <w:p w:rsidR="009B6D01" w:rsidRDefault="009B6D01">
      <w:pPr>
        <w:spacing w:before="5" w:line="160" w:lineRule="exact"/>
        <w:rPr>
          <w:sz w:val="16"/>
          <w:szCs w:val="16"/>
        </w:rPr>
      </w:pPr>
    </w:p>
    <w:p w:rsidR="009B6D01" w:rsidRDefault="00B95DE8">
      <w:pPr>
        <w:spacing w:line="256" w:lineRule="auto"/>
        <w:ind w:left="106" w:right="76"/>
        <w:jc w:val="both"/>
        <w:rPr>
          <w:sz w:val="24"/>
          <w:szCs w:val="24"/>
        </w:rPr>
      </w:pPr>
      <w:r>
        <w:rPr>
          <w:sz w:val="24"/>
          <w:szCs w:val="24"/>
        </w:rPr>
        <w:t>•          Уредба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ењ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ђ</w:t>
      </w:r>
      <w:r>
        <w:rPr>
          <w:spacing w:val="-7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 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2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х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во</w:t>
      </w:r>
      <w:r>
        <w:rPr>
          <w:spacing w:val="-3"/>
          <w:sz w:val="24"/>
          <w:szCs w:val="24"/>
        </w:rPr>
        <w:t>р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ађ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(„С</w:t>
      </w:r>
      <w:r>
        <w:rPr>
          <w:spacing w:val="2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жб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>, бр. 05/2</w:t>
      </w:r>
      <w:r>
        <w:rPr>
          <w:spacing w:val="-2"/>
          <w:sz w:val="24"/>
          <w:szCs w:val="24"/>
        </w:rPr>
        <w:t>0</w:t>
      </w:r>
      <w:r>
        <w:rPr>
          <w:sz w:val="24"/>
          <w:szCs w:val="24"/>
        </w:rPr>
        <w:t>16);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ind w:left="106" w:right="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Уредба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ви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г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в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2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pacing w:val="5"/>
          <w:sz w:val="24"/>
          <w:szCs w:val="24"/>
        </w:rPr>
        <w:t>х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(„Сл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ж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</w:p>
    <w:p w:rsidR="009B6D01" w:rsidRDefault="00B95DE8">
      <w:pPr>
        <w:spacing w:before="20"/>
        <w:ind w:left="106" w:right="6680"/>
        <w:jc w:val="both"/>
        <w:rPr>
          <w:sz w:val="24"/>
          <w:szCs w:val="24"/>
        </w:rPr>
      </w:pPr>
      <w:proofErr w:type="gramStart"/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>, бр.11/10, 75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10,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63/13);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p w:rsidR="009B6D01" w:rsidRDefault="00B95DE8">
      <w:pPr>
        <w:spacing w:line="256" w:lineRule="auto"/>
        <w:ind w:left="106" w:right="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15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  о</w:t>
      </w:r>
      <w:proofErr w:type="gramEnd"/>
      <w:r>
        <w:rPr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тего</w:t>
      </w:r>
      <w:r>
        <w:rPr>
          <w:spacing w:val="2"/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 xml:space="preserve">, 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пи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 xml:space="preserve">а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ф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ац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 xml:space="preserve">и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3"/>
          <w:sz w:val="24"/>
          <w:szCs w:val="24"/>
        </w:rPr>
        <w:t>а</w:t>
      </w:r>
      <w:r>
        <w:rPr>
          <w:sz w:val="24"/>
          <w:szCs w:val="24"/>
        </w:rPr>
        <w:t xml:space="preserve">да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(„С</w:t>
      </w:r>
      <w:r>
        <w:rPr>
          <w:spacing w:val="2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pacing w:val="9"/>
          <w:sz w:val="24"/>
          <w:szCs w:val="24"/>
        </w:rPr>
        <w:t>ж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 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 број</w:t>
      </w:r>
      <w:r>
        <w:rPr>
          <w:sz w:val="24"/>
          <w:szCs w:val="24"/>
          <w:lang w:val="sr-Cyrl-RS"/>
        </w:rPr>
        <w:t xml:space="preserve"> </w:t>
      </w:r>
      <w:r w:rsidRPr="00B95DE8">
        <w:rPr>
          <w:sz w:val="24"/>
          <w:szCs w:val="24"/>
          <w:lang w:val="sr-Cyrl-RS"/>
        </w:rPr>
        <w:t>56/2</w:t>
      </w:r>
      <w:r>
        <w:rPr>
          <w:sz w:val="24"/>
          <w:szCs w:val="24"/>
          <w:lang w:val="sr-Cyrl-RS"/>
        </w:rPr>
        <w:t>010, 93/2019, 39/2021 i 65/2024</w:t>
      </w:r>
      <w:r>
        <w:rPr>
          <w:sz w:val="24"/>
          <w:szCs w:val="24"/>
        </w:rPr>
        <w:t>);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spacing w:line="257" w:lineRule="auto"/>
        <w:ind w:left="106" w:right="87"/>
        <w:jc w:val="both"/>
        <w:rPr>
          <w:sz w:val="24"/>
          <w:szCs w:val="24"/>
        </w:rPr>
      </w:pPr>
      <w:r>
        <w:rPr>
          <w:sz w:val="24"/>
          <w:szCs w:val="24"/>
        </w:rPr>
        <w:t>•          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7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лов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</w:t>
      </w:r>
      <w:r>
        <w:rPr>
          <w:spacing w:val="6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pacing w:val="3"/>
          <w:sz w:val="24"/>
          <w:szCs w:val="24"/>
        </w:rPr>
        <w:t>љ</w:t>
      </w:r>
      <w:r>
        <w:rPr>
          <w:spacing w:val="-1"/>
          <w:sz w:val="24"/>
          <w:szCs w:val="24"/>
        </w:rPr>
        <w:t>ања</w:t>
      </w:r>
      <w:r>
        <w:rPr>
          <w:sz w:val="24"/>
          <w:szCs w:val="24"/>
        </w:rPr>
        <w:t>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тра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орта,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</w:t>
      </w:r>
      <w:r>
        <w:rPr>
          <w:spacing w:val="-2"/>
          <w:sz w:val="24"/>
          <w:szCs w:val="24"/>
        </w:rPr>
        <w:t>т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а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третм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1"/>
          <w:sz w:val="24"/>
          <w:szCs w:val="24"/>
        </w:rPr>
        <w:t xml:space="preserve"> к</w:t>
      </w:r>
      <w:r>
        <w:rPr>
          <w:sz w:val="24"/>
          <w:szCs w:val="24"/>
        </w:rPr>
        <w:t>оји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к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 xml:space="preserve">и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ров</w:t>
      </w:r>
      <w:r>
        <w:rPr>
          <w:spacing w:val="3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и</w:t>
      </w:r>
      <w:r>
        <w:rPr>
          <w:sz w:val="24"/>
          <w:szCs w:val="24"/>
        </w:rPr>
        <w:t xml:space="preserve">ли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(„Сл.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к</w:t>
      </w:r>
      <w:r>
        <w:rPr>
          <w:spacing w:val="2"/>
          <w:sz w:val="24"/>
          <w:szCs w:val="24"/>
        </w:rPr>
        <w:t xml:space="preserve"> </w:t>
      </w:r>
      <w:proofErr w:type="gramStart"/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3"/>
          <w:sz w:val="24"/>
          <w:szCs w:val="24"/>
        </w:rPr>
        <w:t>“</w:t>
      </w:r>
      <w:proofErr w:type="gramEnd"/>
      <w:r>
        <w:rPr>
          <w:sz w:val="24"/>
          <w:szCs w:val="24"/>
        </w:rPr>
        <w:t>, бр. 98/2010);</w:t>
      </w:r>
    </w:p>
    <w:p w:rsidR="009B6D01" w:rsidRDefault="009B6D01">
      <w:pPr>
        <w:spacing w:before="5" w:line="160" w:lineRule="exact"/>
        <w:rPr>
          <w:sz w:val="16"/>
          <w:szCs w:val="16"/>
        </w:rPr>
      </w:pPr>
    </w:p>
    <w:p w:rsidR="009B6D01" w:rsidRDefault="00B95DE8">
      <w:pPr>
        <w:ind w:left="106" w:right="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обр</w:t>
      </w:r>
      <w:r>
        <w:rPr>
          <w:spacing w:val="-1"/>
          <w:sz w:val="24"/>
          <w:szCs w:val="24"/>
        </w:rPr>
        <w:t>ас</w:t>
      </w:r>
      <w:r>
        <w:rPr>
          <w:spacing w:val="3"/>
          <w:sz w:val="24"/>
          <w:szCs w:val="24"/>
        </w:rPr>
        <w:t>ц</w:t>
      </w:r>
      <w:r>
        <w:rPr>
          <w:sz w:val="24"/>
          <w:szCs w:val="24"/>
        </w:rPr>
        <w:t>у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6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та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0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6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5"/>
          <w:sz w:val="24"/>
          <w:szCs w:val="24"/>
        </w:rPr>
        <w:t>в</w:t>
      </w:r>
      <w:r>
        <w:rPr>
          <w:sz w:val="24"/>
          <w:szCs w:val="24"/>
        </w:rPr>
        <w:t>у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њ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>ово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ња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</w:p>
    <w:p w:rsidR="009B6D01" w:rsidRDefault="00B95DE8">
      <w:pPr>
        <w:spacing w:before="19"/>
        <w:ind w:left="106" w:right="6350"/>
        <w:jc w:val="both"/>
        <w:rPr>
          <w:sz w:val="24"/>
          <w:szCs w:val="24"/>
        </w:rPr>
        <w:sectPr w:rsidR="009B6D01">
          <w:pgSz w:w="12240" w:h="15840"/>
          <w:pgMar w:top="1360" w:right="1320" w:bottom="280" w:left="1060" w:header="0" w:footer="1015" w:gutter="0"/>
          <w:cols w:space="720"/>
        </w:sectPr>
      </w:pPr>
      <w:r>
        <w:rPr>
          <w:sz w:val="24"/>
          <w:szCs w:val="24"/>
        </w:rPr>
        <w:t>(</w:t>
      </w:r>
      <w:r>
        <w:rPr>
          <w:spacing w:val="-3"/>
          <w:sz w:val="24"/>
          <w:szCs w:val="24"/>
        </w:rPr>
        <w:t>"</w:t>
      </w:r>
      <w:r>
        <w:rPr>
          <w:sz w:val="24"/>
          <w:szCs w:val="24"/>
        </w:rPr>
        <w:t>Сл. гла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Р</w:t>
      </w:r>
      <w:r>
        <w:rPr>
          <w:sz w:val="24"/>
          <w:szCs w:val="24"/>
        </w:rPr>
        <w:t>С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>, бр. 114/2013);</w:t>
      </w:r>
    </w:p>
    <w:p w:rsidR="009B6D01" w:rsidRDefault="00B95DE8">
      <w:pPr>
        <w:spacing w:before="74" w:line="258" w:lineRule="auto"/>
        <w:ind w:left="106" w:right="8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•       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обр</w:t>
      </w:r>
      <w:r>
        <w:rPr>
          <w:spacing w:val="-1"/>
          <w:sz w:val="24"/>
          <w:szCs w:val="24"/>
        </w:rPr>
        <w:t>ас</w:t>
      </w:r>
      <w:r>
        <w:rPr>
          <w:spacing w:val="3"/>
          <w:sz w:val="24"/>
          <w:szCs w:val="24"/>
        </w:rPr>
        <w:t>ц</w:t>
      </w:r>
      <w:r>
        <w:rPr>
          <w:sz w:val="24"/>
          <w:szCs w:val="24"/>
        </w:rPr>
        <w:t>у до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у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обр</w:t>
      </w:r>
      <w:r>
        <w:rPr>
          <w:spacing w:val="-1"/>
          <w:sz w:val="24"/>
          <w:szCs w:val="24"/>
        </w:rPr>
        <w:t>ас</w:t>
      </w:r>
      <w:r>
        <w:rPr>
          <w:spacing w:val="3"/>
          <w:sz w:val="24"/>
          <w:szCs w:val="24"/>
        </w:rPr>
        <w:t>ц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 об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шта</w:t>
      </w:r>
      <w:r>
        <w:rPr>
          <w:spacing w:val="1"/>
          <w:sz w:val="24"/>
          <w:szCs w:val="24"/>
        </w:rPr>
        <w:t>в</w:t>
      </w:r>
      <w:r>
        <w:rPr>
          <w:spacing w:val="-1"/>
          <w:sz w:val="24"/>
          <w:szCs w:val="24"/>
        </w:rPr>
        <w:t>ања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на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ње</w:t>
      </w:r>
      <w:r>
        <w:rPr>
          <w:sz w:val="24"/>
          <w:szCs w:val="24"/>
        </w:rPr>
        <w:t>говог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5"/>
          <w:sz w:val="24"/>
          <w:szCs w:val="24"/>
        </w:rPr>
        <w:t>в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њ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ово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ња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>Сл.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к </w:t>
      </w:r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бр. 17/2017);</w:t>
      </w:r>
    </w:p>
    <w:p w:rsidR="009B6D01" w:rsidRDefault="009B6D01">
      <w:pPr>
        <w:spacing w:before="5" w:line="160" w:lineRule="exact"/>
        <w:rPr>
          <w:sz w:val="16"/>
          <w:szCs w:val="16"/>
        </w:rPr>
      </w:pPr>
    </w:p>
    <w:p w:rsidR="009B6D01" w:rsidRDefault="00B95DE8">
      <w:pPr>
        <w:spacing w:line="256" w:lineRule="auto"/>
        <w:ind w:left="106" w:right="8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обр</w:t>
      </w:r>
      <w:r>
        <w:rPr>
          <w:spacing w:val="-1"/>
          <w:sz w:val="24"/>
          <w:szCs w:val="24"/>
        </w:rPr>
        <w:t>ас</w:t>
      </w:r>
      <w:r>
        <w:rPr>
          <w:spacing w:val="3"/>
          <w:sz w:val="24"/>
          <w:szCs w:val="24"/>
        </w:rPr>
        <w:t>ц</w:t>
      </w:r>
      <w:r>
        <w:rPr>
          <w:sz w:val="24"/>
          <w:szCs w:val="24"/>
        </w:rPr>
        <w:t>у 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вне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вид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нци</w:t>
      </w:r>
      <w:r>
        <w:rPr>
          <w:sz w:val="24"/>
          <w:szCs w:val="24"/>
        </w:rPr>
        <w:t>је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го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</w:t>
      </w:r>
      <w:r>
        <w:rPr>
          <w:spacing w:val="-1"/>
          <w:sz w:val="24"/>
          <w:szCs w:val="24"/>
        </w:rPr>
        <w:t>ње</w:t>
      </w:r>
      <w:r>
        <w:rPr>
          <w:sz w:val="24"/>
          <w:szCs w:val="24"/>
        </w:rPr>
        <w:t>г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штаја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 xml:space="preserve">тством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ње</w:t>
      </w:r>
      <w:r>
        <w:rPr>
          <w:sz w:val="24"/>
          <w:szCs w:val="24"/>
        </w:rPr>
        <w:t>гово по</w:t>
      </w:r>
      <w:r>
        <w:rPr>
          <w:spacing w:val="3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њ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(„Сл. гла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-2"/>
          <w:sz w:val="24"/>
          <w:szCs w:val="24"/>
        </w:rPr>
        <w:t xml:space="preserve"> </w:t>
      </w:r>
      <w:proofErr w:type="gramStart"/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 xml:space="preserve">, бр. </w:t>
      </w:r>
      <w:r>
        <w:rPr>
          <w:spacing w:val="-2"/>
          <w:sz w:val="24"/>
          <w:szCs w:val="24"/>
        </w:rPr>
        <w:t>7</w:t>
      </w:r>
      <w:r>
        <w:rPr>
          <w:sz w:val="24"/>
          <w:szCs w:val="24"/>
        </w:rPr>
        <w:t>/20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79/21);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ind w:left="106" w:right="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д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а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5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б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држ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и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б</w:t>
      </w:r>
      <w:r>
        <w:rPr>
          <w:spacing w:val="1"/>
          <w:sz w:val="24"/>
          <w:szCs w:val="24"/>
        </w:rPr>
        <w:t>им</w:t>
      </w:r>
      <w:r>
        <w:rPr>
          <w:sz w:val="24"/>
          <w:szCs w:val="24"/>
        </w:rPr>
        <w:t>у</w:t>
      </w:r>
      <w:r>
        <w:rPr>
          <w:spacing w:val="4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штаја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</w:t>
      </w:r>
      <w:r>
        <w:rPr>
          <w:spacing w:val="4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б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е</w:t>
      </w:r>
    </w:p>
    <w:p w:rsidR="009B6D01" w:rsidRDefault="00B95DE8">
      <w:pPr>
        <w:spacing w:before="19"/>
        <w:ind w:left="106" w:right="6041"/>
        <w:jc w:val="both"/>
        <w:rPr>
          <w:sz w:val="24"/>
          <w:szCs w:val="24"/>
        </w:rPr>
      </w:pPr>
      <w:r>
        <w:rPr>
          <w:sz w:val="24"/>
          <w:szCs w:val="24"/>
        </w:rPr>
        <w:t>(„С</w:t>
      </w:r>
      <w:r>
        <w:rPr>
          <w:spacing w:val="2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ж</w:t>
      </w:r>
      <w:r>
        <w:rPr>
          <w:spacing w:val="2"/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Р</w:t>
      </w:r>
      <w:r>
        <w:rPr>
          <w:spacing w:val="-2"/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бр.72/10);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ind w:left="106" w:right="13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ма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(„Сл. гла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-2"/>
          <w:sz w:val="24"/>
          <w:szCs w:val="24"/>
        </w:rPr>
        <w:t>С</w:t>
      </w:r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 xml:space="preserve">, бр. </w:t>
      </w:r>
      <w:r>
        <w:rPr>
          <w:spacing w:val="-2"/>
          <w:sz w:val="24"/>
          <w:szCs w:val="24"/>
        </w:rPr>
        <w:t>3</w:t>
      </w:r>
      <w:r>
        <w:rPr>
          <w:sz w:val="24"/>
          <w:szCs w:val="24"/>
        </w:rPr>
        <w:t>1/82);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spacing w:line="258" w:lineRule="auto"/>
        <w:ind w:left="106" w:right="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лов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пи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ни</w:t>
      </w:r>
      <w:r>
        <w:rPr>
          <w:sz w:val="24"/>
          <w:szCs w:val="24"/>
        </w:rPr>
        <w:t>х вода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држ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штаја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врш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ме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ењ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(„Сл. гла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Р</w:t>
      </w:r>
      <w:r>
        <w:rPr>
          <w:spacing w:val="-2"/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>, бр. 33/16);</w:t>
      </w:r>
    </w:p>
    <w:p w:rsidR="009B6D01" w:rsidRDefault="009B6D01">
      <w:pPr>
        <w:spacing w:before="2" w:line="160" w:lineRule="exact"/>
        <w:rPr>
          <w:sz w:val="16"/>
          <w:szCs w:val="16"/>
        </w:rPr>
      </w:pPr>
    </w:p>
    <w:p w:rsidR="009B6D01" w:rsidRDefault="00B95DE8">
      <w:pPr>
        <w:spacing w:line="256" w:lineRule="auto"/>
        <w:ind w:left="106" w:right="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вољ</w:t>
      </w:r>
      <w:r>
        <w:rPr>
          <w:spacing w:val="-3"/>
          <w:sz w:val="24"/>
          <w:szCs w:val="24"/>
        </w:rPr>
        <w:t>е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ште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 xml:space="preserve">х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 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у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води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ња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</w:t>
      </w:r>
      <w:r>
        <w:rPr>
          <w:spacing w:val="3"/>
          <w:sz w:val="24"/>
          <w:szCs w:val="24"/>
        </w:rPr>
        <w:t>о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њ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овог 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пи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(„Сл. гла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 xml:space="preserve">, </w:t>
      </w:r>
      <w:r>
        <w:rPr>
          <w:spacing w:val="-2"/>
          <w:sz w:val="24"/>
          <w:szCs w:val="24"/>
        </w:rPr>
        <w:t>б</w:t>
      </w:r>
      <w:r>
        <w:rPr>
          <w:sz w:val="24"/>
          <w:szCs w:val="24"/>
        </w:rPr>
        <w:t>р. 23/94);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spacing w:line="256" w:lineRule="auto"/>
        <w:ind w:left="106" w:right="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мe</w:t>
      </w:r>
      <w:r>
        <w:rPr>
          <w:sz w:val="24"/>
          <w:szCs w:val="24"/>
        </w:rPr>
        <w:t>тo</w:t>
      </w:r>
      <w:r>
        <w:rPr>
          <w:spacing w:val="1"/>
          <w:sz w:val="24"/>
          <w:szCs w:val="24"/>
        </w:rPr>
        <w:t>д</w:t>
      </w:r>
      <w:r>
        <w:rPr>
          <w:sz w:val="24"/>
          <w:szCs w:val="24"/>
        </w:rPr>
        <w:t>oл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jи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рojeк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тa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сa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je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eмe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jaц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je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(„</w:t>
      </w:r>
      <w:r>
        <w:rPr>
          <w:spacing w:val="-2"/>
          <w:sz w:val="24"/>
          <w:szCs w:val="24"/>
        </w:rPr>
        <w:t>С</w:t>
      </w:r>
      <w:r>
        <w:rPr>
          <w:spacing w:val="2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жб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 гл</w:t>
      </w:r>
      <w:r>
        <w:rPr>
          <w:spacing w:val="-1"/>
          <w:sz w:val="24"/>
          <w:szCs w:val="24"/>
        </w:rPr>
        <w:t>aс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>, брoj 74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2</w:t>
      </w:r>
      <w:r>
        <w:rPr>
          <w:spacing w:val="-2"/>
          <w:sz w:val="24"/>
          <w:szCs w:val="24"/>
        </w:rPr>
        <w:t>0</w:t>
      </w:r>
      <w:r>
        <w:rPr>
          <w:sz w:val="24"/>
          <w:szCs w:val="24"/>
        </w:rPr>
        <w:t>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);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spacing w:line="257" w:lineRule="auto"/>
        <w:ind w:left="106" w:right="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27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к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ти 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вно</w:t>
      </w:r>
      <w:r>
        <w:rPr>
          <w:spacing w:val="-1"/>
          <w:sz w:val="24"/>
          <w:szCs w:val="24"/>
        </w:rPr>
        <w:t>с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 xml:space="preserve">и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оје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 xml:space="preserve">у  да 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б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д</w:t>
      </w:r>
      <w:r>
        <w:rPr>
          <w:sz w:val="24"/>
          <w:szCs w:val="24"/>
        </w:rPr>
        <w:t xml:space="preserve">у 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рок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ађ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 xml:space="preserve">а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 xml:space="preserve">је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шта,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држ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така, </w:t>
      </w:r>
      <w:r>
        <w:rPr>
          <w:spacing w:val="-2"/>
          <w:sz w:val="24"/>
          <w:szCs w:val="24"/>
        </w:rPr>
        <w:t>р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 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2"/>
          <w:sz w:val="24"/>
          <w:szCs w:val="24"/>
        </w:rPr>
        <w:t>р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м </w:t>
      </w:r>
      <w:r>
        <w:rPr>
          <w:spacing w:val="1"/>
          <w:sz w:val="24"/>
          <w:szCs w:val="24"/>
        </w:rPr>
        <w:t>за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в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а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тори</w:t>
      </w:r>
      <w:r>
        <w:rPr>
          <w:spacing w:val="-2"/>
          <w:sz w:val="24"/>
          <w:szCs w:val="24"/>
        </w:rPr>
        <w:t>н</w:t>
      </w:r>
      <w:r>
        <w:rPr>
          <w:sz w:val="24"/>
          <w:szCs w:val="24"/>
        </w:rPr>
        <w:t xml:space="preserve">г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шта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„</w:t>
      </w:r>
      <w:r>
        <w:rPr>
          <w:sz w:val="24"/>
          <w:szCs w:val="24"/>
        </w:rPr>
        <w:t>С</w:t>
      </w:r>
      <w:r>
        <w:rPr>
          <w:spacing w:val="2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жб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aс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, брoj 68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1</w:t>
      </w:r>
      <w:r>
        <w:rPr>
          <w:spacing w:val="-2"/>
          <w:sz w:val="24"/>
          <w:szCs w:val="24"/>
        </w:rPr>
        <w:t>9</w:t>
      </w:r>
      <w:r>
        <w:rPr>
          <w:sz w:val="24"/>
          <w:szCs w:val="24"/>
        </w:rPr>
        <w:t>);</w:t>
      </w:r>
    </w:p>
    <w:p w:rsidR="009B6D01" w:rsidRDefault="009B6D01">
      <w:pPr>
        <w:spacing w:before="5" w:line="160" w:lineRule="exact"/>
        <w:rPr>
          <w:sz w:val="16"/>
          <w:szCs w:val="16"/>
        </w:rPr>
      </w:pPr>
    </w:p>
    <w:p w:rsidR="009B6D01" w:rsidRDefault="00B95DE8">
      <w:pPr>
        <w:tabs>
          <w:tab w:val="left" w:pos="820"/>
        </w:tabs>
        <w:spacing w:line="258" w:lineRule="auto"/>
        <w:ind w:left="827" w:right="75" w:hanging="360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к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д</w:t>
      </w:r>
      <w:r>
        <w:rPr>
          <w:sz w:val="24"/>
          <w:szCs w:val="24"/>
        </w:rPr>
        <w:t>олог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ји 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а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 xml:space="preserve">у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</w:t>
      </w:r>
      <w:r>
        <w:rPr>
          <w:spacing w:val="3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ог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ло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ог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тра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 xml:space="preserve">вора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ађ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ања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одолог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ји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 вр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те,</w:t>
      </w:r>
      <w:r>
        <w:rPr>
          <w:spacing w:val="1"/>
          <w:sz w:val="24"/>
          <w:szCs w:val="24"/>
        </w:rPr>
        <w:t xml:space="preserve"> н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 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ове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и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п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така („С</w:t>
      </w:r>
      <w:r>
        <w:rPr>
          <w:spacing w:val="2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ж</w:t>
      </w:r>
      <w:r>
        <w:rPr>
          <w:spacing w:val="2"/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pacing w:val="-2"/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бр.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91/10,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10/13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9</w:t>
      </w:r>
      <w:r>
        <w:rPr>
          <w:spacing w:val="-2"/>
          <w:sz w:val="24"/>
          <w:szCs w:val="24"/>
        </w:rPr>
        <w:t>8</w:t>
      </w:r>
      <w:r>
        <w:rPr>
          <w:sz w:val="24"/>
          <w:szCs w:val="24"/>
        </w:rPr>
        <w:t>/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6</w:t>
      </w:r>
      <w:proofErr w:type="gramStart"/>
      <w:r>
        <w:rPr>
          <w:sz w:val="24"/>
          <w:szCs w:val="24"/>
        </w:rPr>
        <w:t>).Пр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proofErr w:type="gramEnd"/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аме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олош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ог и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јског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оврши</w:t>
      </w:r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вода и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аме</w:t>
      </w:r>
      <w:r>
        <w:rPr>
          <w:sz w:val="24"/>
          <w:szCs w:val="24"/>
        </w:rPr>
        <w:t>тр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х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јског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та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вн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 xml:space="preserve">г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3"/>
          <w:sz w:val="24"/>
          <w:szCs w:val="24"/>
        </w:rPr>
        <w:t>а</w:t>
      </w:r>
      <w:r>
        <w:rPr>
          <w:sz w:val="24"/>
          <w:szCs w:val="24"/>
        </w:rPr>
        <w:t>(</w:t>
      </w:r>
      <w:r>
        <w:rPr>
          <w:spacing w:val="-3"/>
          <w:sz w:val="24"/>
          <w:szCs w:val="24"/>
        </w:rPr>
        <w:t>"</w:t>
      </w:r>
      <w:r>
        <w:rPr>
          <w:sz w:val="24"/>
          <w:szCs w:val="24"/>
        </w:rPr>
        <w:t>Сл. гла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Р</w:t>
      </w:r>
      <w:r>
        <w:rPr>
          <w:sz w:val="24"/>
          <w:szCs w:val="24"/>
        </w:rPr>
        <w:t>С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>, бр. 74/2011)</w:t>
      </w:r>
    </w:p>
    <w:p w:rsidR="009B6D01" w:rsidRDefault="009B6D01">
      <w:pPr>
        <w:spacing w:before="5" w:line="100" w:lineRule="exact"/>
        <w:rPr>
          <w:sz w:val="10"/>
          <w:szCs w:val="10"/>
        </w:rPr>
      </w:pP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B95DE8">
      <w:pPr>
        <w:ind w:left="106" w:right="7465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3</w:t>
      </w:r>
      <w:r>
        <w:rPr>
          <w:b/>
          <w:sz w:val="28"/>
          <w:szCs w:val="28"/>
        </w:rPr>
        <w:t>. П</w:t>
      </w:r>
      <w:r>
        <w:rPr>
          <w:b/>
          <w:spacing w:val="-1"/>
          <w:sz w:val="28"/>
          <w:szCs w:val="28"/>
        </w:rPr>
        <w:t>о</w:t>
      </w:r>
      <w:r>
        <w:rPr>
          <w:b/>
          <w:spacing w:val="1"/>
          <w:sz w:val="28"/>
          <w:szCs w:val="28"/>
        </w:rPr>
        <w:t>л</w:t>
      </w:r>
      <w:r>
        <w:rPr>
          <w:b/>
          <w:spacing w:val="-1"/>
          <w:sz w:val="28"/>
          <w:szCs w:val="28"/>
        </w:rPr>
        <w:t>а</w:t>
      </w:r>
      <w:r>
        <w:rPr>
          <w:b/>
          <w:sz w:val="28"/>
          <w:szCs w:val="28"/>
        </w:rPr>
        <w:t>з</w:t>
      </w:r>
      <w:r>
        <w:rPr>
          <w:b/>
          <w:spacing w:val="-1"/>
          <w:sz w:val="28"/>
          <w:szCs w:val="28"/>
        </w:rPr>
        <w:t>н</w:t>
      </w:r>
      <w:r>
        <w:rPr>
          <w:b/>
          <w:sz w:val="28"/>
          <w:szCs w:val="28"/>
        </w:rPr>
        <w:t>е о</w:t>
      </w:r>
      <w:r>
        <w:rPr>
          <w:b/>
          <w:spacing w:val="1"/>
          <w:sz w:val="28"/>
          <w:szCs w:val="28"/>
        </w:rPr>
        <w:t>с</w:t>
      </w:r>
      <w:r>
        <w:rPr>
          <w:b/>
          <w:spacing w:val="-3"/>
          <w:sz w:val="28"/>
          <w:szCs w:val="28"/>
        </w:rPr>
        <w:t>н</w:t>
      </w:r>
      <w:r>
        <w:rPr>
          <w:b/>
          <w:spacing w:val="1"/>
          <w:sz w:val="28"/>
          <w:szCs w:val="28"/>
        </w:rPr>
        <w:t>о</w:t>
      </w:r>
      <w:r>
        <w:rPr>
          <w:b/>
          <w:sz w:val="28"/>
          <w:szCs w:val="28"/>
        </w:rPr>
        <w:t>ве</w:t>
      </w:r>
    </w:p>
    <w:p w:rsidR="009B6D01" w:rsidRDefault="009B6D01">
      <w:pPr>
        <w:spacing w:line="200" w:lineRule="exact"/>
      </w:pPr>
    </w:p>
    <w:p w:rsidR="009B6D01" w:rsidRDefault="009B6D01">
      <w:pPr>
        <w:spacing w:before="11" w:line="260" w:lineRule="exact"/>
        <w:rPr>
          <w:sz w:val="26"/>
          <w:szCs w:val="26"/>
        </w:rPr>
      </w:pPr>
    </w:p>
    <w:p w:rsidR="009B6D01" w:rsidRDefault="00B95DE8">
      <w:pPr>
        <w:spacing w:line="256" w:lineRule="auto"/>
        <w:ind w:left="106" w:right="7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тер  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gramEnd"/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ја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доо</w:t>
      </w:r>
      <w:r>
        <w:rPr>
          <w:spacing w:val="5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С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бо</w:t>
      </w:r>
      <w:r>
        <w:rPr>
          <w:spacing w:val="5"/>
          <w:sz w:val="24"/>
          <w:szCs w:val="24"/>
        </w:rPr>
        <w:t>т</w:t>
      </w:r>
      <w:r>
        <w:rPr>
          <w:spacing w:val="1"/>
          <w:sz w:val="24"/>
          <w:szCs w:val="24"/>
        </w:rPr>
        <w:t>иц</w:t>
      </w:r>
      <w:r>
        <w:rPr>
          <w:sz w:val="24"/>
          <w:szCs w:val="24"/>
        </w:rPr>
        <w:t>а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вља 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о 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тежну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  третм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н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одлаг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r>
        <w:rPr>
          <w:spacing w:val="1"/>
          <w:sz w:val="24"/>
          <w:szCs w:val="24"/>
        </w:rPr>
        <w:t xml:space="preserve"> ни</w:t>
      </w:r>
      <w:r>
        <w:rPr>
          <w:sz w:val="24"/>
          <w:szCs w:val="24"/>
        </w:rPr>
        <w:t>је оп</w:t>
      </w:r>
      <w:r>
        <w:rPr>
          <w:spacing w:val="-1"/>
          <w:sz w:val="24"/>
          <w:szCs w:val="24"/>
        </w:rPr>
        <w:t>аса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.</w:t>
      </w:r>
    </w:p>
    <w:p w:rsidR="009B6D01" w:rsidRDefault="009B6D01">
      <w:pPr>
        <w:spacing w:before="7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78"/>
        <w:jc w:val="both"/>
        <w:rPr>
          <w:sz w:val="24"/>
          <w:szCs w:val="24"/>
        </w:rPr>
        <w:sectPr w:rsidR="009B6D01">
          <w:pgSz w:w="12240" w:h="15840"/>
          <w:pgMar w:top="1360" w:right="1320" w:bottom="280" w:left="1060" w:header="0" w:footer="1015" w:gutter="0"/>
          <w:cols w:space="720"/>
        </w:sectPr>
      </w:pPr>
      <w:r>
        <w:rPr>
          <w:sz w:val="24"/>
          <w:szCs w:val="24"/>
        </w:rPr>
        <w:t>Оп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тер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вио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е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2"/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   до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во</w:t>
      </w:r>
      <w:r>
        <w:rPr>
          <w:spacing w:val="2"/>
          <w:sz w:val="24"/>
          <w:szCs w:val="24"/>
        </w:rPr>
        <w:t>л</w:t>
      </w:r>
      <w:r>
        <w:rPr>
          <w:sz w:val="24"/>
          <w:szCs w:val="24"/>
        </w:rPr>
        <w:t>у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третм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ште</w:t>
      </w:r>
      <w:r>
        <w:rPr>
          <w:spacing w:val="-1"/>
          <w:sz w:val="24"/>
          <w:szCs w:val="24"/>
        </w:rPr>
        <w:t>ње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овно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одлаг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м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1"/>
          <w:sz w:val="24"/>
          <w:szCs w:val="24"/>
        </w:rPr>
        <w:t xml:space="preserve"> к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 xml:space="preserve">и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довоља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а 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 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аме</w:t>
      </w:r>
      <w:r>
        <w:rPr>
          <w:sz w:val="24"/>
          <w:szCs w:val="24"/>
        </w:rPr>
        <w:t>тара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 одлаг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 ор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да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 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ој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тар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ој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и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а ло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ји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 xml:space="preserve"> 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тра</w:t>
      </w:r>
      <w:r>
        <w:rPr>
          <w:spacing w:val="1"/>
          <w:sz w:val="24"/>
          <w:szCs w:val="24"/>
        </w:rPr>
        <w:t xml:space="preserve"> з</w:t>
      </w:r>
      <w:r>
        <w:rPr>
          <w:sz w:val="24"/>
          <w:szCs w:val="24"/>
        </w:rPr>
        <w:t>а</w:t>
      </w:r>
      <w:r>
        <w:rPr>
          <w:spacing w:val="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дом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Б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в</w:t>
      </w:r>
      <w:r>
        <w:rPr>
          <w:spacing w:val="-4"/>
          <w:sz w:val="24"/>
          <w:szCs w:val="24"/>
        </w:rPr>
        <w:t>у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Покрај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ог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тар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јата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рб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м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шти</w:t>
      </w:r>
      <w:r>
        <w:rPr>
          <w:spacing w:val="2"/>
          <w:sz w:val="24"/>
          <w:szCs w:val="24"/>
        </w:rPr>
        <w:t>т</w:t>
      </w:r>
      <w:r>
        <w:rPr>
          <w:sz w:val="24"/>
          <w:szCs w:val="24"/>
        </w:rPr>
        <w:t>у 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вот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е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број: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140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501</w:t>
      </w:r>
      <w:r>
        <w:rPr>
          <w:spacing w:val="-3"/>
          <w:sz w:val="24"/>
          <w:szCs w:val="24"/>
        </w:rPr>
        <w:t>-</w:t>
      </w:r>
      <w:r>
        <w:rPr>
          <w:sz w:val="24"/>
          <w:szCs w:val="24"/>
        </w:rPr>
        <w:t>839/201</w:t>
      </w:r>
      <w:r>
        <w:rPr>
          <w:spacing w:val="1"/>
          <w:sz w:val="24"/>
          <w:szCs w:val="24"/>
        </w:rPr>
        <w:t>9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05,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12.09.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-2"/>
          <w:sz w:val="24"/>
          <w:szCs w:val="24"/>
        </w:rPr>
        <w:t>0</w:t>
      </w:r>
      <w:r>
        <w:rPr>
          <w:sz w:val="24"/>
          <w:szCs w:val="24"/>
        </w:rPr>
        <w:t>19.год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 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</w:t>
      </w:r>
      <w:r>
        <w:rPr>
          <w:spacing w:val="-3"/>
          <w:sz w:val="24"/>
          <w:szCs w:val="24"/>
        </w:rPr>
        <w:t>е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 xml:space="preserve">у </w:t>
      </w:r>
      <w:proofErr w:type="gram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вр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е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во</w:t>
      </w:r>
      <w:r>
        <w:rPr>
          <w:spacing w:val="2"/>
          <w:sz w:val="24"/>
          <w:szCs w:val="24"/>
        </w:rPr>
        <w:t>л</w:t>
      </w:r>
      <w:r>
        <w:rPr>
          <w:sz w:val="24"/>
          <w:szCs w:val="24"/>
        </w:rPr>
        <w:t>у</w:t>
      </w:r>
      <w:proofErr w:type="gram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трет</w:t>
      </w:r>
      <w:r>
        <w:rPr>
          <w:spacing w:val="2"/>
          <w:sz w:val="24"/>
          <w:szCs w:val="24"/>
        </w:rPr>
        <w:t>м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ште</w:t>
      </w:r>
      <w:r>
        <w:rPr>
          <w:spacing w:val="-1"/>
          <w:sz w:val="24"/>
          <w:szCs w:val="24"/>
        </w:rPr>
        <w:t>ње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овно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одлаг</w:t>
      </w:r>
      <w:r>
        <w:rPr>
          <w:spacing w:val="1"/>
          <w:sz w:val="24"/>
          <w:szCs w:val="24"/>
        </w:rPr>
        <w:t>ањ</w:t>
      </w:r>
      <w:r>
        <w:rPr>
          <w:sz w:val="24"/>
          <w:szCs w:val="24"/>
        </w:rPr>
        <w:t>е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ло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ен</w:t>
      </w:r>
      <w:r>
        <w:rPr>
          <w:sz w:val="24"/>
          <w:szCs w:val="24"/>
        </w:rPr>
        <w:t>тра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дом у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Б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>в</w:t>
      </w:r>
      <w:r>
        <w:rPr>
          <w:spacing w:val="-3"/>
          <w:sz w:val="24"/>
          <w:szCs w:val="24"/>
        </w:rPr>
        <w:t>у</w:t>
      </w:r>
      <w:r>
        <w:rPr>
          <w:sz w:val="24"/>
          <w:szCs w:val="24"/>
        </w:rPr>
        <w:t>, број: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140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50</w:t>
      </w:r>
      <w:r>
        <w:rPr>
          <w:spacing w:val="2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839/201</w:t>
      </w:r>
      <w:r>
        <w:rPr>
          <w:spacing w:val="1"/>
          <w:sz w:val="24"/>
          <w:szCs w:val="24"/>
        </w:rPr>
        <w:t>9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05, 13.07. 2020.год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.</w:t>
      </w:r>
    </w:p>
    <w:p w:rsidR="009B6D01" w:rsidRDefault="00B95DE8">
      <w:pPr>
        <w:spacing w:before="74" w:line="258" w:lineRule="auto"/>
        <w:ind w:left="106" w:right="7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тер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ја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доо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С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бо</w:t>
      </w:r>
      <w:r>
        <w:rPr>
          <w:spacing w:val="1"/>
          <w:sz w:val="24"/>
          <w:szCs w:val="24"/>
        </w:rPr>
        <w:t>тиц</w:t>
      </w:r>
      <w:r>
        <w:rPr>
          <w:sz w:val="24"/>
          <w:szCs w:val="24"/>
        </w:rPr>
        <w:t>а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војом</w:t>
      </w:r>
      <w:r>
        <w:rPr>
          <w:spacing w:val="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pacing w:val="5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г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м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б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хв</w:t>
      </w:r>
      <w:r>
        <w:rPr>
          <w:spacing w:val="-1"/>
          <w:sz w:val="24"/>
          <w:szCs w:val="24"/>
        </w:rPr>
        <w:t>а</w:t>
      </w:r>
      <w:r>
        <w:rPr>
          <w:spacing w:val="10"/>
          <w:sz w:val="24"/>
          <w:szCs w:val="24"/>
        </w:rPr>
        <w:t>т</w:t>
      </w:r>
      <w:r>
        <w:rPr>
          <w:sz w:val="24"/>
          <w:szCs w:val="24"/>
        </w:rPr>
        <w:t>а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2"/>
          <w:sz w:val="24"/>
          <w:szCs w:val="24"/>
        </w:rPr>
        <w:t>о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тва 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 ја</w:t>
      </w:r>
      <w:r>
        <w:rPr>
          <w:spacing w:val="-1"/>
          <w:sz w:val="24"/>
          <w:szCs w:val="24"/>
        </w:rPr>
        <w:t>в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врши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ин</w:t>
      </w:r>
      <w:r>
        <w:rPr>
          <w:spacing w:val="2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јски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 xml:space="preserve"> к</w:t>
      </w:r>
      <w:r>
        <w:rPr>
          <w:sz w:val="24"/>
          <w:szCs w:val="24"/>
        </w:rPr>
        <w:t>оји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довоља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а 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 в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ти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аме</w:t>
      </w:r>
      <w:r>
        <w:rPr>
          <w:sz w:val="24"/>
          <w:szCs w:val="24"/>
        </w:rPr>
        <w:t>тара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 одлаг</w:t>
      </w:r>
      <w:r>
        <w:rPr>
          <w:spacing w:val="1"/>
          <w:sz w:val="24"/>
          <w:szCs w:val="24"/>
        </w:rPr>
        <w:t>ањ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одлаг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талог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 xml:space="preserve"> нп</w:t>
      </w:r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.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ађ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ви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ог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ог </w:t>
      </w:r>
      <w:r>
        <w:rPr>
          <w:spacing w:val="1"/>
          <w:sz w:val="24"/>
          <w:szCs w:val="24"/>
        </w:rPr>
        <w:t>м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ља</w:t>
      </w:r>
      <w:r>
        <w:rPr>
          <w:spacing w:val="1"/>
          <w:sz w:val="24"/>
          <w:szCs w:val="24"/>
        </w:rPr>
        <w:t xml:space="preserve"> и</w:t>
      </w:r>
      <w:r>
        <w:rPr>
          <w:sz w:val="24"/>
          <w:szCs w:val="24"/>
        </w:rPr>
        <w:t>з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ј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з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вода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л.)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к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ји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је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тао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тор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ло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сам</w:t>
      </w:r>
      <w:r>
        <w:rPr>
          <w:spacing w:val="2"/>
          <w:sz w:val="24"/>
          <w:szCs w:val="24"/>
        </w:rPr>
        <w:t>о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:</w:t>
      </w:r>
      <w:r>
        <w:rPr>
          <w:spacing w:val="4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С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бо</w:t>
      </w:r>
      <w:r>
        <w:rPr>
          <w:spacing w:val="1"/>
          <w:sz w:val="24"/>
          <w:szCs w:val="24"/>
        </w:rPr>
        <w:t>тиц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та,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"/>
          <w:sz w:val="24"/>
          <w:szCs w:val="24"/>
        </w:rPr>
        <w:t>ањ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ж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Чо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Бач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, Но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ж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ц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>ђ</w:t>
      </w:r>
      <w:r>
        <w:rPr>
          <w:sz w:val="24"/>
          <w:szCs w:val="24"/>
        </w:rPr>
        <w:t>ош.</w:t>
      </w:r>
    </w:p>
    <w:p w:rsidR="009B6D01" w:rsidRDefault="009B6D01">
      <w:pPr>
        <w:spacing w:before="4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75"/>
        <w:jc w:val="both"/>
        <w:rPr>
          <w:sz w:val="24"/>
          <w:szCs w:val="24"/>
        </w:rPr>
      </w:pPr>
      <w:r>
        <w:rPr>
          <w:sz w:val="24"/>
          <w:szCs w:val="24"/>
        </w:rPr>
        <w:t>Оп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тер</w:t>
      </w:r>
      <w:r>
        <w:rPr>
          <w:spacing w:val="-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доо</w:t>
      </w:r>
      <w:r>
        <w:rPr>
          <w:spacing w:val="-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С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бо</w:t>
      </w:r>
      <w:r>
        <w:rPr>
          <w:spacing w:val="1"/>
          <w:sz w:val="24"/>
          <w:szCs w:val="24"/>
        </w:rPr>
        <w:t>тиц</w:t>
      </w:r>
      <w:r>
        <w:rPr>
          <w:sz w:val="24"/>
          <w:szCs w:val="24"/>
        </w:rPr>
        <w:t>а</w:t>
      </w:r>
      <w:r>
        <w:rPr>
          <w:spacing w:val="-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ра да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во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 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pacing w:val="5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рош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торе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pacing w:val="-4"/>
          <w:sz w:val="24"/>
          <w:szCs w:val="24"/>
        </w:rPr>
        <w:t>и</w:t>
      </w:r>
      <w:r>
        <w:rPr>
          <w:sz w:val="24"/>
          <w:szCs w:val="24"/>
        </w:rPr>
        <w:t xml:space="preserve">х </w:t>
      </w:r>
      <w:r>
        <w:rPr>
          <w:spacing w:val="-1"/>
          <w:sz w:val="24"/>
          <w:szCs w:val="24"/>
        </w:rPr>
        <w:t>сам</w:t>
      </w:r>
      <w:r>
        <w:rPr>
          <w:spacing w:val="5"/>
          <w:sz w:val="24"/>
          <w:szCs w:val="24"/>
        </w:rPr>
        <w:t>о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огл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ск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ште</w:t>
      </w:r>
      <w:r>
        <w:rPr>
          <w:spacing w:val="-1"/>
          <w:sz w:val="24"/>
          <w:szCs w:val="24"/>
        </w:rPr>
        <w:t>ња</w:t>
      </w:r>
      <w:r>
        <w:rPr>
          <w:sz w:val="24"/>
          <w:szCs w:val="24"/>
        </w:rPr>
        <w:t>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третм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3"/>
          <w:sz w:val="24"/>
          <w:szCs w:val="24"/>
        </w:rPr>
        <w:t>в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одлаг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ре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 xml:space="preserve">га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ог </w:t>
      </w:r>
      <w:r>
        <w:rPr>
          <w:spacing w:val="1"/>
          <w:sz w:val="24"/>
          <w:szCs w:val="24"/>
        </w:rPr>
        <w:t>ин</w:t>
      </w:r>
      <w:r>
        <w:rPr>
          <w:spacing w:val="2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јског о</w:t>
      </w:r>
      <w:r>
        <w:rPr>
          <w:spacing w:val="1"/>
          <w:sz w:val="24"/>
          <w:szCs w:val="24"/>
        </w:rPr>
        <w:t>тп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2"/>
          <w:sz w:val="24"/>
          <w:szCs w:val="24"/>
        </w:rPr>
        <w:t>а</w:t>
      </w:r>
      <w:r>
        <w:rPr>
          <w:sz w:val="24"/>
          <w:szCs w:val="24"/>
        </w:rPr>
        <w:t>.</w:t>
      </w: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9B6D01">
      <w:pPr>
        <w:spacing w:before="5" w:line="220" w:lineRule="exact"/>
        <w:rPr>
          <w:sz w:val="22"/>
          <w:szCs w:val="22"/>
        </w:rPr>
      </w:pPr>
    </w:p>
    <w:p w:rsidR="009B6D01" w:rsidRDefault="00B95DE8">
      <w:pPr>
        <w:ind w:left="106" w:right="7745"/>
        <w:jc w:val="both"/>
        <w:rPr>
          <w:sz w:val="24"/>
          <w:szCs w:val="24"/>
        </w:rPr>
      </w:pPr>
      <w:r>
        <w:rPr>
          <w:b/>
          <w:sz w:val="24"/>
          <w:szCs w:val="24"/>
        </w:rPr>
        <w:t>3.1 О</w:t>
      </w:r>
      <w:r>
        <w:rPr>
          <w:b/>
          <w:spacing w:val="1"/>
          <w:sz w:val="24"/>
          <w:szCs w:val="24"/>
        </w:rPr>
        <w:t>пи</w:t>
      </w:r>
      <w:r>
        <w:rPr>
          <w:b/>
          <w:sz w:val="24"/>
          <w:szCs w:val="24"/>
        </w:rPr>
        <w:t>с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лока</w:t>
      </w:r>
      <w:r>
        <w:rPr>
          <w:b/>
          <w:spacing w:val="-1"/>
          <w:sz w:val="24"/>
          <w:szCs w:val="24"/>
        </w:rPr>
        <w:t>ц</w:t>
      </w:r>
      <w:r>
        <w:rPr>
          <w:b/>
          <w:spacing w:val="1"/>
          <w:sz w:val="24"/>
          <w:szCs w:val="24"/>
        </w:rPr>
        <w:t>и</w:t>
      </w:r>
      <w:r>
        <w:rPr>
          <w:b/>
          <w:sz w:val="24"/>
          <w:szCs w:val="24"/>
        </w:rPr>
        <w:t>је</w:t>
      </w:r>
    </w:p>
    <w:p w:rsidR="009B6D01" w:rsidRDefault="009B6D01">
      <w:pPr>
        <w:spacing w:line="200" w:lineRule="exact"/>
      </w:pPr>
    </w:p>
    <w:p w:rsidR="009B6D01" w:rsidRDefault="009B6D01">
      <w:pPr>
        <w:spacing w:before="6" w:line="260" w:lineRule="exact"/>
        <w:rPr>
          <w:sz w:val="26"/>
          <w:szCs w:val="26"/>
        </w:rPr>
      </w:pPr>
    </w:p>
    <w:p w:rsidR="009B6D01" w:rsidRDefault="00B95DE8">
      <w:pPr>
        <w:ind w:left="106" w:right="8146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роло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ind w:left="106" w:right="82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pacing w:val="4"/>
          <w:sz w:val="24"/>
          <w:szCs w:val="24"/>
        </w:rPr>
        <w:t>ђ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шт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ск</w:t>
      </w:r>
      <w:r>
        <w:rPr>
          <w:sz w:val="24"/>
          <w:szCs w:val="24"/>
        </w:rPr>
        <w:t xml:space="preserve">и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сп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з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м</w:t>
      </w:r>
      <w:proofErr w:type="gramEnd"/>
      <w:r>
        <w:rPr>
          <w:sz w:val="24"/>
          <w:szCs w:val="24"/>
        </w:rPr>
        <w:t xml:space="preserve">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ом </w:t>
      </w:r>
      <w:r>
        <w:rPr>
          <w:spacing w:val="3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 xml:space="preserve">у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дом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б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хв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та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 xml:space="preserve">7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шт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а 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</w:p>
    <w:p w:rsidR="009B6D01" w:rsidRDefault="00B95DE8">
      <w:pPr>
        <w:spacing w:before="21" w:line="258" w:lineRule="auto"/>
        <w:ind w:left="106" w:right="76"/>
        <w:jc w:val="both"/>
        <w:rPr>
          <w:sz w:val="24"/>
          <w:szCs w:val="24"/>
        </w:rPr>
      </w:pPr>
      <w:r>
        <w:rPr>
          <w:sz w:val="24"/>
          <w:szCs w:val="24"/>
        </w:rPr>
        <w:t>3102km2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 280.025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овн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б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 xml:space="preserve"> 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об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pacing w:val="2"/>
          <w:sz w:val="24"/>
          <w:szCs w:val="24"/>
        </w:rPr>
        <w:t>р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г,</w:t>
      </w:r>
      <w:r>
        <w:rPr>
          <w:spacing w:val="1"/>
          <w:sz w:val="24"/>
          <w:szCs w:val="24"/>
        </w:rPr>
        <w:t xml:space="preserve"> к</w:t>
      </w:r>
      <w:r>
        <w:rPr>
          <w:sz w:val="24"/>
          <w:szCs w:val="24"/>
        </w:rPr>
        <w:t>оји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Град </w:t>
      </w:r>
      <w:r>
        <w:rPr>
          <w:spacing w:val="3"/>
          <w:sz w:val="24"/>
          <w:szCs w:val="24"/>
        </w:rPr>
        <w:t>С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бо</w:t>
      </w:r>
      <w:r>
        <w:rPr>
          <w:spacing w:val="1"/>
          <w:sz w:val="24"/>
          <w:szCs w:val="24"/>
        </w:rPr>
        <w:t>тиц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ш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>ђ</w:t>
      </w:r>
      <w:r>
        <w:rPr>
          <w:sz w:val="24"/>
          <w:szCs w:val="24"/>
        </w:rPr>
        <w:t>ош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Бач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ш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 К</w:t>
      </w:r>
      <w:r>
        <w:rPr>
          <w:spacing w:val="-1"/>
          <w:sz w:val="24"/>
          <w:szCs w:val="24"/>
        </w:rPr>
        <w:t>ањ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ж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6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та,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и К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ж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ц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Чо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ог </w:t>
      </w:r>
      <w:r>
        <w:rPr>
          <w:spacing w:val="-1"/>
          <w:sz w:val="24"/>
          <w:szCs w:val="24"/>
        </w:rPr>
        <w:t>Ба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та.</w:t>
      </w:r>
    </w:p>
    <w:p w:rsidR="009B6D01" w:rsidRDefault="009B6D01">
      <w:pPr>
        <w:spacing w:before="2" w:line="160" w:lineRule="exact"/>
        <w:rPr>
          <w:sz w:val="16"/>
          <w:szCs w:val="16"/>
        </w:rPr>
      </w:pPr>
    </w:p>
    <w:p w:rsidR="009B6D01" w:rsidRDefault="00B95DE8">
      <w:pPr>
        <w:spacing w:line="256" w:lineRule="auto"/>
        <w:ind w:left="106" w:right="86"/>
        <w:jc w:val="both"/>
        <w:rPr>
          <w:sz w:val="24"/>
          <w:szCs w:val="24"/>
        </w:rPr>
      </w:pPr>
      <w:r>
        <w:rPr>
          <w:sz w:val="24"/>
          <w:szCs w:val="24"/>
        </w:rPr>
        <w:t>Гла</w:t>
      </w:r>
      <w:r>
        <w:rPr>
          <w:spacing w:val="-1"/>
          <w:sz w:val="24"/>
          <w:szCs w:val="24"/>
        </w:rPr>
        <w:t>в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тор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ак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тике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с</w:t>
      </w:r>
      <w:r>
        <w:rPr>
          <w:sz w:val="24"/>
          <w:szCs w:val="24"/>
        </w:rPr>
        <w:t xml:space="preserve">у 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ф,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јако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доб</w:t>
      </w:r>
      <w:r>
        <w:rPr>
          <w:spacing w:val="3"/>
          <w:sz w:val="24"/>
          <w:szCs w:val="24"/>
        </w:rPr>
        <w:t>р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5"/>
          <w:sz w:val="24"/>
          <w:szCs w:val="24"/>
        </w:rPr>
        <w:t>р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pacing w:val="5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шта, 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 xml:space="preserve">вно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овољ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к</w:t>
      </w:r>
      <w:r>
        <w:rPr>
          <w:spacing w:val="-2"/>
          <w:sz w:val="24"/>
          <w:szCs w:val="24"/>
        </w:rPr>
        <w:t>л</w:t>
      </w:r>
      <w:r>
        <w:rPr>
          <w:spacing w:val="-1"/>
          <w:sz w:val="24"/>
          <w:szCs w:val="24"/>
        </w:rPr>
        <w:t>има</w:t>
      </w:r>
      <w:r>
        <w:rPr>
          <w:sz w:val="24"/>
          <w:szCs w:val="24"/>
        </w:rPr>
        <w:t>тски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лови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оја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ан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м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жа</w:t>
      </w:r>
      <w:r>
        <w:rPr>
          <w:spacing w:val="-1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доброг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тета.</w:t>
      </w:r>
    </w:p>
    <w:p w:rsidR="009B6D01" w:rsidRDefault="009B6D01">
      <w:pPr>
        <w:spacing w:before="4" w:line="160" w:lineRule="exact"/>
        <w:rPr>
          <w:sz w:val="16"/>
          <w:szCs w:val="16"/>
        </w:rPr>
      </w:pPr>
    </w:p>
    <w:p w:rsidR="009B6D01" w:rsidRDefault="00B95DE8">
      <w:pPr>
        <w:ind w:left="106" w:right="8125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роло</w:t>
      </w:r>
      <w:r>
        <w:rPr>
          <w:spacing w:val="1"/>
          <w:sz w:val="24"/>
          <w:szCs w:val="24"/>
        </w:rPr>
        <w:t>к</w:t>
      </w:r>
      <w:r>
        <w:rPr>
          <w:spacing w:val="-3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p w:rsidR="009B6D01" w:rsidRDefault="00B95DE8">
      <w:pPr>
        <w:spacing w:line="258" w:lineRule="auto"/>
        <w:ind w:left="106" w:right="76"/>
        <w:jc w:val="both"/>
        <w:rPr>
          <w:sz w:val="24"/>
          <w:szCs w:val="24"/>
        </w:rPr>
        <w:sectPr w:rsidR="009B6D01">
          <w:pgSz w:w="12240" w:h="15840"/>
          <w:pgMar w:top="1360" w:right="1320" w:bottom="280" w:left="1060" w:header="0" w:footer="1015" w:gutter="0"/>
          <w:cols w:space="720"/>
        </w:sectPr>
      </w:pPr>
      <w:r>
        <w:rPr>
          <w:sz w:val="24"/>
          <w:szCs w:val="24"/>
        </w:rPr>
        <w:t>Пл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таљ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 р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r>
        <w:rPr>
          <w:spacing w:val="1"/>
          <w:sz w:val="24"/>
          <w:szCs w:val="24"/>
        </w:rPr>
        <w:t xml:space="preserve"> 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3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 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б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тор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46h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од </w:t>
      </w:r>
      <w:r>
        <w:rPr>
          <w:spacing w:val="-1"/>
          <w:sz w:val="24"/>
          <w:szCs w:val="24"/>
        </w:rPr>
        <w:t>че</w:t>
      </w:r>
      <w:r>
        <w:rPr>
          <w:sz w:val="24"/>
          <w:szCs w:val="24"/>
        </w:rPr>
        <w:t>га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32,6ha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х</w:t>
      </w:r>
      <w:r>
        <w:rPr>
          <w:spacing w:val="5"/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л</w:t>
      </w:r>
      <w:r>
        <w:rPr>
          <w:sz w:val="24"/>
          <w:szCs w:val="24"/>
        </w:rPr>
        <w:t>у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бр.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2635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Б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 xml:space="preserve">ово,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је у д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ж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вном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шт</w:t>
      </w:r>
      <w:r>
        <w:rPr>
          <w:spacing w:val="2"/>
          <w:sz w:val="24"/>
          <w:szCs w:val="24"/>
        </w:rPr>
        <w:t>в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бл</w:t>
      </w:r>
      <w:r>
        <w:rPr>
          <w:spacing w:val="1"/>
          <w:sz w:val="24"/>
          <w:szCs w:val="24"/>
        </w:rPr>
        <w:t>из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ло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аци</w:t>
      </w:r>
      <w:r>
        <w:rPr>
          <w:sz w:val="24"/>
          <w:szCs w:val="24"/>
        </w:rPr>
        <w:t>је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аз</w:t>
      </w:r>
      <w:r>
        <w:rPr>
          <w:sz w:val="24"/>
          <w:szCs w:val="24"/>
        </w:rPr>
        <w:t>и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-3"/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обла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т,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5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,</w:t>
      </w:r>
      <w:r>
        <w:rPr>
          <w:spacing w:val="54"/>
          <w:sz w:val="24"/>
          <w:szCs w:val="24"/>
        </w:rPr>
        <w:t xml:space="preserve"> </w:t>
      </w:r>
      <w:proofErr w:type="gram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др</w:t>
      </w:r>
      <w:r>
        <w:rPr>
          <w:spacing w:val="-3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и 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тар</w:t>
      </w:r>
      <w:proofErr w:type="gramEnd"/>
      <w:r>
        <w:rPr>
          <w:sz w:val="24"/>
          <w:szCs w:val="24"/>
        </w:rPr>
        <w:t>,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ор</w:t>
      </w:r>
      <w:r>
        <w:rPr>
          <w:spacing w:val="-2"/>
          <w:sz w:val="24"/>
          <w:szCs w:val="24"/>
        </w:rPr>
        <w:t>т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и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,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јс</w:t>
      </w:r>
      <w:r>
        <w:rPr>
          <w:spacing w:val="-2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 флора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</w:t>
      </w:r>
      <w:r>
        <w:rPr>
          <w:spacing w:val="2"/>
          <w:sz w:val="24"/>
          <w:szCs w:val="24"/>
        </w:rPr>
        <w:t>а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у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 xml:space="preserve">од 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том.  Ло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и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58"/>
          <w:sz w:val="24"/>
          <w:szCs w:val="24"/>
        </w:rPr>
        <w:t xml:space="preserve"> </w:t>
      </w:r>
      <w:proofErr w:type="gramStart"/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 xml:space="preserve">,  </w:t>
      </w:r>
      <w:r>
        <w:rPr>
          <w:spacing w:val="1"/>
          <w:sz w:val="24"/>
          <w:szCs w:val="24"/>
        </w:rPr>
        <w:t>ин</w:t>
      </w:r>
      <w:r>
        <w:rPr>
          <w:spacing w:val="2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јске</w:t>
      </w:r>
      <w:proofErr w:type="gramEnd"/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з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 водо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бде</w:t>
      </w:r>
      <w:r>
        <w:rPr>
          <w:spacing w:val="-1"/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ња</w:t>
      </w:r>
      <w:r>
        <w:rPr>
          <w:spacing w:val="7"/>
          <w:sz w:val="24"/>
          <w:szCs w:val="24"/>
        </w:rPr>
        <w:t>.</w:t>
      </w:r>
      <w:r>
        <w:rPr>
          <w:sz w:val="24"/>
          <w:szCs w:val="24"/>
        </w:rPr>
        <w:t xml:space="preserve">Са 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 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ниц</w:t>
      </w:r>
      <w:r>
        <w:rPr>
          <w:sz w:val="24"/>
          <w:szCs w:val="24"/>
        </w:rPr>
        <w:t xml:space="preserve">а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 xml:space="preserve">а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 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ниц</w:t>
      </w:r>
      <w:r>
        <w:rPr>
          <w:sz w:val="24"/>
          <w:szCs w:val="24"/>
        </w:rPr>
        <w:t>ом ло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pacing w:val="5"/>
          <w:sz w:val="24"/>
          <w:szCs w:val="24"/>
        </w:rPr>
        <w:t>к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ог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с</w:t>
      </w:r>
      <w:r>
        <w:rPr>
          <w:sz w:val="24"/>
          <w:szCs w:val="24"/>
        </w:rPr>
        <w:t xml:space="preserve">а </w:t>
      </w:r>
      <w:r>
        <w:rPr>
          <w:spacing w:val="3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го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а 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ниц</w:t>
      </w:r>
      <w:r>
        <w:rPr>
          <w:sz w:val="24"/>
          <w:szCs w:val="24"/>
        </w:rPr>
        <w:t xml:space="preserve">а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 xml:space="preserve">а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 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ниц</w:t>
      </w:r>
      <w:r>
        <w:rPr>
          <w:sz w:val="24"/>
          <w:szCs w:val="24"/>
        </w:rPr>
        <w:t>ом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две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тар</w:t>
      </w:r>
      <w:r>
        <w:rPr>
          <w:spacing w:val="1"/>
          <w:sz w:val="24"/>
          <w:szCs w:val="24"/>
        </w:rPr>
        <w:t>ск</w:t>
      </w:r>
      <w:r>
        <w:rPr>
          <w:sz w:val="24"/>
          <w:szCs w:val="24"/>
        </w:rPr>
        <w:t>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ш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КО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Ч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та</w:t>
      </w:r>
      <w:r>
        <w:rPr>
          <w:spacing w:val="-3"/>
          <w:sz w:val="24"/>
          <w:szCs w:val="24"/>
        </w:rPr>
        <w:t>в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КО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Би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ово,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к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3"/>
          <w:sz w:val="24"/>
          <w:szCs w:val="24"/>
        </w:rPr>
        <w:t>ц</w:t>
      </w:r>
      <w:r>
        <w:rPr>
          <w:sz w:val="24"/>
          <w:szCs w:val="24"/>
        </w:rPr>
        <w:t>у</w:t>
      </w:r>
      <w:r>
        <w:rPr>
          <w:spacing w:val="-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и ло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а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С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бо</w:t>
      </w:r>
      <w:r>
        <w:rPr>
          <w:spacing w:val="1"/>
          <w:sz w:val="24"/>
          <w:szCs w:val="24"/>
        </w:rPr>
        <w:t>тиц</w:t>
      </w:r>
      <w:r>
        <w:rPr>
          <w:sz w:val="24"/>
          <w:szCs w:val="24"/>
        </w:rPr>
        <w:t>а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Ч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в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р.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ло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4"/>
          <w:sz w:val="24"/>
          <w:szCs w:val="24"/>
        </w:rPr>
        <w:t>н</w:t>
      </w:r>
      <w:r>
        <w:rPr>
          <w:sz w:val="24"/>
          <w:szCs w:val="24"/>
        </w:rPr>
        <w:t xml:space="preserve">у 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тер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тор</w:t>
      </w:r>
      <w:r>
        <w:rPr>
          <w:spacing w:val="2"/>
          <w:sz w:val="24"/>
          <w:szCs w:val="24"/>
        </w:rPr>
        <w:t>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>
        <w:rPr>
          <w:spacing w:val="-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С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б</w:t>
      </w:r>
      <w:r>
        <w:rPr>
          <w:spacing w:val="3"/>
          <w:sz w:val="24"/>
          <w:szCs w:val="24"/>
        </w:rPr>
        <w:t>о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19,7km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го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ог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С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бо</w:t>
      </w:r>
      <w:r>
        <w:rPr>
          <w:spacing w:val="1"/>
          <w:sz w:val="24"/>
          <w:szCs w:val="24"/>
        </w:rPr>
        <w:t>тиц</w:t>
      </w:r>
      <w:r>
        <w:rPr>
          <w:sz w:val="24"/>
          <w:szCs w:val="24"/>
        </w:rPr>
        <w:t>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(тј.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трал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-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Е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75,</w:t>
      </w:r>
      <w:r>
        <w:rPr>
          <w:spacing w:val="-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то</w:t>
      </w:r>
      <w:r>
        <w:rPr>
          <w:spacing w:val="4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т)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ђ</w:t>
      </w:r>
      <w:r>
        <w:rPr>
          <w:sz w:val="24"/>
          <w:szCs w:val="24"/>
        </w:rPr>
        <w:t>у</w:t>
      </w:r>
      <w:r>
        <w:rPr>
          <w:spacing w:val="-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асе</w:t>
      </w:r>
      <w:r>
        <w:rPr>
          <w:spacing w:val="3"/>
          <w:sz w:val="24"/>
          <w:szCs w:val="24"/>
        </w:rPr>
        <w:t>љ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Б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ово,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Ором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ло.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Она у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вом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ј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м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у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ољо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к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(паш</w:t>
      </w:r>
      <w:r>
        <w:rPr>
          <w:spacing w:val="1"/>
          <w:sz w:val="24"/>
          <w:szCs w:val="24"/>
        </w:rPr>
        <w:t>њ</w:t>
      </w:r>
      <w:r>
        <w:rPr>
          <w:spacing w:val="-1"/>
          <w:sz w:val="24"/>
          <w:szCs w:val="24"/>
        </w:rPr>
        <w:t>а</w:t>
      </w:r>
      <w:r>
        <w:rPr>
          <w:spacing w:val="10"/>
          <w:sz w:val="24"/>
          <w:szCs w:val="24"/>
        </w:rPr>
        <w:t>ц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ли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pacing w:val="-2"/>
          <w:sz w:val="24"/>
          <w:szCs w:val="24"/>
        </w:rPr>
        <w:t>љ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огод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</w:t>
      </w:r>
      <w:r>
        <w:rPr>
          <w:spacing w:val="-1"/>
          <w:sz w:val="24"/>
          <w:szCs w:val="24"/>
        </w:rPr>
        <w:t>ња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).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јa је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pacing w:val="2"/>
          <w:sz w:val="24"/>
          <w:szCs w:val="24"/>
        </w:rPr>
        <w:t>р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ж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љо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ш</w:t>
      </w:r>
      <w:r>
        <w:rPr>
          <w:sz w:val="24"/>
          <w:szCs w:val="24"/>
        </w:rPr>
        <w:t>тем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оје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.</w:t>
      </w:r>
    </w:p>
    <w:p w:rsidR="009B6D01" w:rsidRDefault="00B95DE8">
      <w:pPr>
        <w:spacing w:before="59"/>
        <w:ind w:left="106" w:right="7866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3.2 О</w:t>
      </w:r>
      <w:r>
        <w:rPr>
          <w:b/>
          <w:spacing w:val="1"/>
          <w:sz w:val="24"/>
          <w:szCs w:val="24"/>
        </w:rPr>
        <w:t>пи</w:t>
      </w:r>
      <w:r>
        <w:rPr>
          <w:b/>
          <w:sz w:val="24"/>
          <w:szCs w:val="24"/>
        </w:rPr>
        <w:t>с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пр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ц</w:t>
      </w:r>
      <w:r>
        <w:rPr>
          <w:b/>
          <w:spacing w:val="-1"/>
          <w:sz w:val="24"/>
          <w:szCs w:val="24"/>
        </w:rPr>
        <w:t>ес</w:t>
      </w:r>
      <w:r>
        <w:rPr>
          <w:b/>
          <w:sz w:val="24"/>
          <w:szCs w:val="24"/>
        </w:rPr>
        <w:t>а</w:t>
      </w:r>
    </w:p>
    <w:p w:rsidR="009B6D01" w:rsidRDefault="009B6D01">
      <w:pPr>
        <w:spacing w:line="200" w:lineRule="exact"/>
      </w:pPr>
    </w:p>
    <w:p w:rsidR="009B6D01" w:rsidRDefault="009B6D01">
      <w:pPr>
        <w:spacing w:before="13" w:line="260" w:lineRule="exact"/>
        <w:rPr>
          <w:sz w:val="26"/>
          <w:szCs w:val="26"/>
        </w:rPr>
      </w:pPr>
    </w:p>
    <w:p w:rsidR="009B6D01" w:rsidRDefault="00B95DE8">
      <w:pPr>
        <w:ind w:left="106" w:right="307"/>
        <w:jc w:val="both"/>
        <w:rPr>
          <w:sz w:val="24"/>
          <w:szCs w:val="24"/>
        </w:rPr>
      </w:pPr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тра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>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дом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С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бо</w:t>
      </w:r>
      <w:r>
        <w:rPr>
          <w:spacing w:val="1"/>
          <w:sz w:val="24"/>
          <w:szCs w:val="24"/>
        </w:rPr>
        <w:t>тиц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б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та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:</w:t>
      </w:r>
    </w:p>
    <w:p w:rsidR="009B6D01" w:rsidRDefault="009B6D01">
      <w:pPr>
        <w:spacing w:before="6" w:line="180" w:lineRule="exact"/>
        <w:rPr>
          <w:sz w:val="18"/>
          <w:szCs w:val="18"/>
        </w:rPr>
      </w:pPr>
    </w:p>
    <w:p w:rsidR="009B6D01" w:rsidRDefault="00B95DE8">
      <w:pPr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 xml:space="preserve">      </w:t>
      </w:r>
      <w:r>
        <w:rPr>
          <w:rFonts w:ascii="Segoe Fluent Icons" w:eastAsia="Segoe Fluent Icons" w:hAnsi="Segoe Fluent Icons" w:cs="Segoe Fluent Icons"/>
          <w:spacing w:val="24"/>
          <w:w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зно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>н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н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обр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r>
        <w:rPr>
          <w:spacing w:val="1"/>
          <w:sz w:val="24"/>
          <w:szCs w:val="24"/>
        </w:rPr>
        <w:t>ниц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дми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трат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вне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рви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објек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;</w:t>
      </w:r>
    </w:p>
    <w:p w:rsidR="009B6D01" w:rsidRDefault="00B95DE8">
      <w:pPr>
        <w:tabs>
          <w:tab w:val="left" w:pos="820"/>
        </w:tabs>
        <w:spacing w:before="22" w:line="257" w:lineRule="auto"/>
        <w:ind w:left="827" w:right="85" w:hanging="360"/>
        <w:jc w:val="both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></w:t>
      </w:r>
      <w:r>
        <w:rPr>
          <w:rFonts w:ascii="Segoe Fluent Icons" w:eastAsia="Segoe Fluent Icons" w:hAnsi="Segoe Fluent Icons" w:cs="Segoe Fluent Icons"/>
          <w:sz w:val="24"/>
          <w:szCs w:val="24"/>
        </w:rPr>
        <w:tab/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ј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е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pacing w:val="6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р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ла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ште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цик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 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 от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дом</w:t>
      </w:r>
      <w:r>
        <w:rPr>
          <w:spacing w:val="-4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;</w:t>
      </w:r>
    </w:p>
    <w:p w:rsidR="009B6D01" w:rsidRDefault="00B95DE8">
      <w:pPr>
        <w:spacing w:before="3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 xml:space="preserve">      </w:t>
      </w:r>
      <w:r>
        <w:rPr>
          <w:rFonts w:ascii="Segoe Fluent Icons" w:eastAsia="Segoe Fluent Icons" w:hAnsi="Segoe Fluent Icons" w:cs="Segoe Fluent Icons"/>
          <w:spacing w:val="24"/>
          <w:w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ј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тир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олош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ог от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;</w:t>
      </w:r>
    </w:p>
    <w:p w:rsidR="009B6D01" w:rsidRDefault="00B95DE8">
      <w:pPr>
        <w:tabs>
          <w:tab w:val="left" w:pos="820"/>
        </w:tabs>
        <w:spacing w:before="25" w:line="258" w:lineRule="auto"/>
        <w:ind w:left="827" w:right="75" w:hanging="360"/>
        <w:jc w:val="both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></w:t>
      </w:r>
      <w:r>
        <w:rPr>
          <w:rFonts w:ascii="Segoe Fluent Icons" w:eastAsia="Segoe Fluent Icons" w:hAnsi="Segoe Fluent Icons" w:cs="Segoe Fluent Icons"/>
          <w:sz w:val="24"/>
          <w:szCs w:val="24"/>
        </w:rPr>
        <w:tab/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тем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4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вода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(построј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е</w:t>
      </w:r>
      <w:r>
        <w:rPr>
          <w:spacing w:val="4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 xml:space="preserve">е </w:t>
      </w:r>
      <w:r>
        <w:rPr>
          <w:spacing w:val="-1"/>
          <w:sz w:val="24"/>
          <w:szCs w:val="24"/>
        </w:rPr>
        <w:t>са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тар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фекал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</w:t>
      </w:r>
      <w:r>
        <w:rPr>
          <w:sz w:val="24"/>
          <w:szCs w:val="24"/>
        </w:rPr>
        <w:t>ода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R, </w:t>
      </w:r>
      <w:r>
        <w:rPr>
          <w:spacing w:val="-1"/>
          <w:sz w:val="24"/>
          <w:szCs w:val="24"/>
        </w:rPr>
        <w:t>се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тор </w:t>
      </w:r>
      <w:r>
        <w:rPr>
          <w:spacing w:val="2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а</w:t>
      </w:r>
      <w:r>
        <w:rPr>
          <w:sz w:val="24"/>
          <w:szCs w:val="24"/>
        </w:rPr>
        <w:t>тмо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ф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две </w:t>
      </w:r>
      <w:r>
        <w:rPr>
          <w:spacing w:val="-1"/>
          <w:sz w:val="24"/>
          <w:szCs w:val="24"/>
        </w:rPr>
        <w:t>ае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г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2"/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 талож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 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е </w:t>
      </w:r>
      <w:proofErr w:type="gramStart"/>
      <w:r>
        <w:rPr>
          <w:sz w:val="24"/>
          <w:szCs w:val="24"/>
        </w:rPr>
        <w:t xml:space="preserve">воде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proofErr w:type="gramEnd"/>
      <w:r>
        <w:rPr>
          <w:spacing w:val="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ђ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дн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е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)</w:t>
      </w:r>
    </w:p>
    <w:p w:rsidR="009B6D01" w:rsidRDefault="00B95DE8">
      <w:pPr>
        <w:tabs>
          <w:tab w:val="left" w:pos="820"/>
        </w:tabs>
        <w:spacing w:before="1" w:line="257" w:lineRule="auto"/>
        <w:ind w:left="827" w:right="77" w:hanging="360"/>
        <w:jc w:val="both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></w:t>
      </w:r>
      <w:r>
        <w:rPr>
          <w:rFonts w:ascii="Segoe Fluent Icons" w:eastAsia="Segoe Fluent Icons" w:hAnsi="Segoe Fluent Icons" w:cs="Segoe Fluent Icons"/>
          <w:sz w:val="24"/>
          <w:szCs w:val="24"/>
        </w:rPr>
        <w:tab/>
      </w:r>
      <w:r>
        <w:rPr>
          <w:sz w:val="24"/>
          <w:szCs w:val="24"/>
        </w:rPr>
        <w:t>тело 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 п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ен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асе</w:t>
      </w:r>
      <w:r>
        <w:rPr>
          <w:sz w:val="24"/>
          <w:szCs w:val="24"/>
        </w:rPr>
        <w:t>те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оје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одла</w:t>
      </w:r>
      <w:r>
        <w:rPr>
          <w:spacing w:val="-1"/>
          <w:sz w:val="24"/>
          <w:szCs w:val="24"/>
        </w:rPr>
        <w:t>ж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д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амење</w:t>
      </w:r>
      <w:r>
        <w:rPr>
          <w:sz w:val="24"/>
          <w:szCs w:val="24"/>
        </w:rPr>
        <w:t>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одлаг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, о</w:t>
      </w:r>
      <w:r>
        <w:rPr>
          <w:spacing w:val="6"/>
          <w:sz w:val="24"/>
          <w:szCs w:val="24"/>
        </w:rPr>
        <w:t>и</w:t>
      </w:r>
      <w:r>
        <w:rPr>
          <w:sz w:val="24"/>
          <w:szCs w:val="24"/>
        </w:rPr>
        <w:t>ви</w:t>
      </w:r>
      <w:r>
        <w:rPr>
          <w:spacing w:val="-1"/>
          <w:sz w:val="24"/>
          <w:szCs w:val="24"/>
        </w:rPr>
        <w:t>че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ипи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;</w:t>
      </w:r>
    </w:p>
    <w:p w:rsidR="009B6D01" w:rsidRDefault="00B95DE8">
      <w:pPr>
        <w:spacing w:before="3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 xml:space="preserve">      </w:t>
      </w:r>
      <w:r>
        <w:rPr>
          <w:rFonts w:ascii="Segoe Fluent Icons" w:eastAsia="Segoe Fluent Icons" w:hAnsi="Segoe Fluent Icons" w:cs="Segoe Fluent Icons"/>
          <w:spacing w:val="24"/>
          <w:w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тем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дв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еп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јск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ова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ља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с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јског га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;</w:t>
      </w:r>
    </w:p>
    <w:p w:rsidR="009B6D01" w:rsidRDefault="00B95DE8">
      <w:pPr>
        <w:spacing w:before="22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 xml:space="preserve">      </w:t>
      </w:r>
      <w:r>
        <w:rPr>
          <w:rFonts w:ascii="Segoe Fluent Icons" w:eastAsia="Segoe Fluent Icons" w:hAnsi="Segoe Fluent Icons" w:cs="Segoe Fluent Icons"/>
          <w:spacing w:val="24"/>
          <w:w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шт</w:t>
      </w:r>
      <w:r>
        <w:rPr>
          <w:spacing w:val="2"/>
          <w:sz w:val="24"/>
          <w:szCs w:val="24"/>
        </w:rPr>
        <w:t>и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п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јас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ог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</w:t>
      </w:r>
      <w:r>
        <w:rPr>
          <w:spacing w:val="-2"/>
          <w:sz w:val="24"/>
          <w:szCs w:val="24"/>
        </w:rPr>
        <w:t>р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>љ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2"/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.</w:t>
      </w:r>
    </w:p>
    <w:p w:rsidR="009B6D01" w:rsidRDefault="009B6D01">
      <w:pPr>
        <w:spacing w:before="7" w:line="180" w:lineRule="exact"/>
        <w:rPr>
          <w:sz w:val="18"/>
          <w:szCs w:val="18"/>
        </w:rPr>
      </w:pPr>
    </w:p>
    <w:p w:rsidR="009B6D01" w:rsidRDefault="00B95DE8">
      <w:pPr>
        <w:ind w:left="106" w:right="6340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Пр</w:t>
      </w:r>
      <w:r>
        <w:rPr>
          <w:b/>
          <w:i/>
          <w:spacing w:val="1"/>
          <w:sz w:val="24"/>
          <w:szCs w:val="24"/>
        </w:rPr>
        <w:t>и</w:t>
      </w:r>
      <w:r>
        <w:rPr>
          <w:b/>
          <w:i/>
          <w:sz w:val="24"/>
          <w:szCs w:val="24"/>
        </w:rPr>
        <w:t>јем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pacing w:val="-2"/>
          <w:sz w:val="24"/>
          <w:szCs w:val="24"/>
        </w:rPr>
        <w:t>о</w:t>
      </w:r>
      <w:r>
        <w:rPr>
          <w:b/>
          <w:i/>
          <w:spacing w:val="3"/>
          <w:sz w:val="24"/>
          <w:szCs w:val="24"/>
        </w:rPr>
        <w:t>т</w:t>
      </w:r>
      <w:r>
        <w:rPr>
          <w:b/>
          <w:i/>
          <w:spacing w:val="1"/>
          <w:sz w:val="24"/>
          <w:szCs w:val="24"/>
        </w:rPr>
        <w:t>п</w:t>
      </w:r>
      <w:r>
        <w:rPr>
          <w:b/>
          <w:i/>
          <w:spacing w:val="-2"/>
          <w:sz w:val="24"/>
          <w:szCs w:val="24"/>
        </w:rPr>
        <w:t>а</w:t>
      </w:r>
      <w:r>
        <w:rPr>
          <w:b/>
          <w:i/>
          <w:spacing w:val="1"/>
          <w:sz w:val="24"/>
          <w:szCs w:val="24"/>
        </w:rPr>
        <w:t>д</w:t>
      </w:r>
      <w:r>
        <w:rPr>
          <w:b/>
          <w:i/>
          <w:sz w:val="24"/>
          <w:szCs w:val="24"/>
        </w:rPr>
        <w:t>а и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pacing w:val="1"/>
          <w:sz w:val="24"/>
          <w:szCs w:val="24"/>
        </w:rPr>
        <w:t>м</w:t>
      </w:r>
      <w:r>
        <w:rPr>
          <w:b/>
          <w:i/>
          <w:sz w:val="24"/>
          <w:szCs w:val="24"/>
        </w:rPr>
        <w:t>а</w:t>
      </w:r>
      <w:r>
        <w:rPr>
          <w:b/>
          <w:i/>
          <w:spacing w:val="-1"/>
          <w:sz w:val="24"/>
          <w:szCs w:val="24"/>
        </w:rPr>
        <w:t>ни</w:t>
      </w:r>
      <w:r>
        <w:rPr>
          <w:b/>
          <w:i/>
          <w:spacing w:val="1"/>
          <w:sz w:val="24"/>
          <w:szCs w:val="24"/>
        </w:rPr>
        <w:t>п</w:t>
      </w:r>
      <w:r>
        <w:rPr>
          <w:b/>
          <w:i/>
          <w:spacing w:val="-1"/>
          <w:sz w:val="24"/>
          <w:szCs w:val="24"/>
        </w:rPr>
        <w:t>ул</w:t>
      </w:r>
      <w:r>
        <w:rPr>
          <w:b/>
          <w:i/>
          <w:sz w:val="24"/>
          <w:szCs w:val="24"/>
        </w:rPr>
        <w:t>а</w:t>
      </w:r>
      <w:r>
        <w:rPr>
          <w:b/>
          <w:i/>
          <w:spacing w:val="1"/>
          <w:sz w:val="24"/>
          <w:szCs w:val="24"/>
        </w:rPr>
        <w:t>ци</w:t>
      </w:r>
      <w:r>
        <w:rPr>
          <w:b/>
          <w:i/>
          <w:sz w:val="24"/>
          <w:szCs w:val="24"/>
        </w:rPr>
        <w:t>ја</w:t>
      </w:r>
    </w:p>
    <w:p w:rsidR="009B6D01" w:rsidRDefault="009B6D01">
      <w:pPr>
        <w:spacing w:before="8" w:line="160" w:lineRule="exact"/>
        <w:rPr>
          <w:sz w:val="17"/>
          <w:szCs w:val="17"/>
        </w:rPr>
      </w:pPr>
    </w:p>
    <w:p w:rsidR="009B6D01" w:rsidRDefault="00B95DE8">
      <w:pPr>
        <w:spacing w:line="258" w:lineRule="auto"/>
        <w:ind w:left="106" w:right="76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В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зи</w:t>
      </w:r>
      <w:r>
        <w:rPr>
          <w:sz w:val="24"/>
          <w:szCs w:val="24"/>
        </w:rPr>
        <w:t>ло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 дово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ри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зн</w:t>
      </w:r>
      <w:r>
        <w:rPr>
          <w:sz w:val="24"/>
          <w:szCs w:val="24"/>
        </w:rPr>
        <w:t>ој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-3"/>
          <w:sz w:val="24"/>
          <w:szCs w:val="24"/>
        </w:rPr>
        <w:t>с</w:t>
      </w:r>
      <w:r>
        <w:rPr>
          <w:spacing w:val="-1"/>
          <w:sz w:val="24"/>
          <w:szCs w:val="24"/>
        </w:rPr>
        <w:t>к</w:t>
      </w:r>
      <w:r>
        <w:rPr>
          <w:sz w:val="24"/>
          <w:szCs w:val="24"/>
        </w:rPr>
        <w:t>ој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3"/>
          <w:sz w:val="24"/>
          <w:szCs w:val="24"/>
        </w:rPr>
        <w:t>и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ле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ф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з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дом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ти од</w:t>
      </w:r>
      <w:r>
        <w:rPr>
          <w:spacing w:val="1"/>
          <w:sz w:val="24"/>
          <w:szCs w:val="24"/>
        </w:rPr>
        <w:t xml:space="preserve"> 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ф</w:t>
      </w:r>
      <w:r>
        <w:rPr>
          <w:spacing w:val="1"/>
          <w:sz w:val="24"/>
          <w:szCs w:val="24"/>
        </w:rPr>
        <w:t>ик</w:t>
      </w:r>
      <w:r>
        <w:rPr>
          <w:spacing w:val="-3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 о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ћ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је 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:</w:t>
      </w:r>
    </w:p>
    <w:p w:rsidR="009B6D01" w:rsidRDefault="009B6D01">
      <w:pPr>
        <w:spacing w:before="9" w:line="140" w:lineRule="exact"/>
        <w:rPr>
          <w:sz w:val="15"/>
          <w:szCs w:val="15"/>
        </w:rPr>
      </w:pPr>
    </w:p>
    <w:p w:rsidR="009B6D01" w:rsidRDefault="00B95DE8">
      <w:pPr>
        <w:ind w:left="106" w:right="60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   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>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</w:p>
    <w:p w:rsidR="009B6D01" w:rsidRDefault="009B6D01">
      <w:pPr>
        <w:spacing w:before="3" w:line="180" w:lineRule="exact"/>
        <w:rPr>
          <w:sz w:val="18"/>
          <w:szCs w:val="18"/>
        </w:rPr>
      </w:pPr>
    </w:p>
    <w:p w:rsidR="009B6D01" w:rsidRDefault="00B95DE8">
      <w:pPr>
        <w:ind w:left="106" w:right="74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     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ање</w:t>
      </w:r>
      <w:r>
        <w:rPr>
          <w:sz w:val="24"/>
          <w:szCs w:val="24"/>
        </w:rPr>
        <w:t>,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ind w:left="106" w:right="519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   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одр</w:t>
      </w:r>
      <w:r>
        <w:rPr>
          <w:spacing w:val="-1"/>
          <w:sz w:val="24"/>
          <w:szCs w:val="24"/>
        </w:rPr>
        <w:t>еђе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тое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ште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ли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ind w:left="106" w:right="62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   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тело 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је.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spacing w:line="258" w:lineRule="auto"/>
        <w:ind w:left="106" w:right="74"/>
        <w:jc w:val="both"/>
        <w:rPr>
          <w:sz w:val="24"/>
          <w:szCs w:val="24"/>
        </w:rPr>
        <w:sectPr w:rsidR="009B6D01">
          <w:pgSz w:w="12240" w:h="15840"/>
          <w:pgMar w:top="1380" w:right="1320" w:bottom="280" w:left="1060" w:header="0" w:footer="1015" w:gutter="0"/>
          <w:cols w:space="720"/>
        </w:sectPr>
      </w:pPr>
      <w:r>
        <w:rPr>
          <w:sz w:val="24"/>
          <w:szCs w:val="24"/>
        </w:rPr>
        <w:t>Ко</w:t>
      </w:r>
      <w:r>
        <w:rPr>
          <w:spacing w:val="1"/>
          <w:sz w:val="24"/>
          <w:szCs w:val="24"/>
        </w:rPr>
        <w:t>м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воз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дово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ек</w:t>
      </w:r>
      <w:r>
        <w:rPr>
          <w:sz w:val="24"/>
          <w:szCs w:val="24"/>
        </w:rPr>
        <w:t>с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8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дом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др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дв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ђе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сме</w:t>
      </w:r>
      <w:r>
        <w:rPr>
          <w:sz w:val="24"/>
          <w:szCs w:val="24"/>
        </w:rPr>
        <w:t>ште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у бл</w:t>
      </w:r>
      <w:r>
        <w:rPr>
          <w:spacing w:val="1"/>
          <w:sz w:val="24"/>
          <w:szCs w:val="24"/>
        </w:rPr>
        <w:t>изи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л</w:t>
      </w:r>
      <w:r>
        <w:rPr>
          <w:spacing w:val="10"/>
          <w:sz w:val="24"/>
          <w:szCs w:val="24"/>
        </w:rPr>
        <w:t>и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а 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кци</w:t>
      </w:r>
      <w:r>
        <w:rPr>
          <w:spacing w:val="3"/>
          <w:sz w:val="24"/>
          <w:szCs w:val="24"/>
        </w:rPr>
        <w:t>ј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ројек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1"/>
          <w:sz w:val="24"/>
          <w:szCs w:val="24"/>
        </w:rPr>
        <w:t xml:space="preserve"> 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тета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280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-2"/>
          <w:sz w:val="24"/>
          <w:szCs w:val="24"/>
        </w:rPr>
        <w:t>/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ш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е до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ж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да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 трака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 тра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ортере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ње</w:t>
      </w:r>
      <w:r>
        <w:rPr>
          <w:sz w:val="24"/>
          <w:szCs w:val="24"/>
        </w:rPr>
        <w:t>гова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</w:t>
      </w:r>
      <w:r>
        <w:rPr>
          <w:spacing w:val="1"/>
          <w:sz w:val="24"/>
          <w:szCs w:val="24"/>
        </w:rPr>
        <w:t>ни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ја,</w:t>
      </w:r>
      <w:r>
        <w:rPr>
          <w:spacing w:val="-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ани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тов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врше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2"/>
          <w:sz w:val="24"/>
          <w:szCs w:val="24"/>
        </w:rPr>
        <w:t>оћ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1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то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ча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то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ч</w:t>
      </w:r>
      <w:r>
        <w:rPr>
          <w:sz w:val="24"/>
          <w:szCs w:val="24"/>
        </w:rPr>
        <w:t>а точ</w:t>
      </w:r>
      <w:r>
        <w:rPr>
          <w:spacing w:val="1"/>
          <w:sz w:val="24"/>
          <w:szCs w:val="24"/>
        </w:rPr>
        <w:t>ка</w:t>
      </w:r>
      <w:r>
        <w:rPr>
          <w:sz w:val="24"/>
          <w:szCs w:val="24"/>
        </w:rPr>
        <w:t xml:space="preserve">ш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и ви</w:t>
      </w:r>
      <w:r>
        <w:rPr>
          <w:spacing w:val="3"/>
          <w:sz w:val="24"/>
          <w:szCs w:val="24"/>
        </w:rPr>
        <w:t>љ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ш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тел</w:t>
      </w:r>
      <w:r>
        <w:rPr>
          <w:spacing w:val="-1"/>
          <w:sz w:val="24"/>
          <w:szCs w:val="24"/>
        </w:rPr>
        <w:t>ес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 xml:space="preserve">м </w:t>
      </w:r>
      <w:r>
        <w:rPr>
          <w:spacing w:val="2"/>
          <w:sz w:val="24"/>
          <w:szCs w:val="24"/>
        </w:rPr>
        <w:t>р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ом. </w:t>
      </w:r>
      <w:proofErr w:type="gramStart"/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ом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низ</w:t>
      </w:r>
      <w:r>
        <w:rPr>
          <w:spacing w:val="-1"/>
          <w:sz w:val="24"/>
          <w:szCs w:val="24"/>
        </w:rPr>
        <w:t>аци</w:t>
      </w:r>
      <w:r>
        <w:rPr>
          <w:sz w:val="24"/>
          <w:szCs w:val="24"/>
        </w:rPr>
        <w:t>јом</w:t>
      </w:r>
      <w:proofErr w:type="gramEnd"/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е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дв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ја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 xml:space="preserve">т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д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5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ч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 xml:space="preserve">у  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 xml:space="preserve">а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је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кип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н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л</w:t>
      </w:r>
      <w:r>
        <w:rPr>
          <w:sz w:val="24"/>
          <w:szCs w:val="24"/>
        </w:rPr>
        <w:t xml:space="preserve">у 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а </w:t>
      </w:r>
      <w:r>
        <w:rPr>
          <w:spacing w:val="-1"/>
          <w:sz w:val="24"/>
          <w:szCs w:val="24"/>
        </w:rPr>
        <w:t>се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шти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теј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р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. Пор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-2"/>
          <w:sz w:val="24"/>
          <w:szCs w:val="24"/>
        </w:rPr>
        <w:t>з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ла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љ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ма</w:t>
      </w:r>
      <w:r>
        <w:rPr>
          <w:spacing w:val="1"/>
          <w:sz w:val="24"/>
          <w:szCs w:val="24"/>
        </w:rPr>
        <w:t>ни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дом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</w:t>
      </w:r>
      <w:r>
        <w:rPr>
          <w:spacing w:val="-2"/>
          <w:sz w:val="24"/>
          <w:szCs w:val="24"/>
        </w:rPr>
        <w:t>р</w:t>
      </w:r>
      <w:r>
        <w:rPr>
          <w:sz w:val="24"/>
          <w:szCs w:val="24"/>
        </w:rPr>
        <w:t>у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дом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: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шр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 xml:space="preserve">р,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ш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врт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го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си</w:t>
      </w:r>
      <w:r>
        <w:rPr>
          <w:sz w:val="24"/>
          <w:szCs w:val="24"/>
        </w:rPr>
        <w:t>то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ја</w:t>
      </w:r>
      <w:r>
        <w:rPr>
          <w:spacing w:val="4"/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тор,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а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то</w:t>
      </w:r>
      <w:r>
        <w:rPr>
          <w:spacing w:val="2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из</w:t>
      </w:r>
      <w:r>
        <w:rPr>
          <w:spacing w:val="-1"/>
          <w:sz w:val="24"/>
          <w:szCs w:val="24"/>
        </w:rPr>
        <w:t>ач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б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лдожер,</w:t>
      </w:r>
      <w:r>
        <w:rPr>
          <w:spacing w:val="1"/>
          <w:sz w:val="24"/>
          <w:szCs w:val="24"/>
        </w:rPr>
        <w:t xml:space="preserve"> к</w:t>
      </w:r>
      <w:r>
        <w:rPr>
          <w:spacing w:val="-1"/>
          <w:sz w:val="24"/>
          <w:szCs w:val="24"/>
        </w:rPr>
        <w:t>ам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он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ки</w:t>
      </w:r>
      <w:r>
        <w:rPr>
          <w:spacing w:val="-1"/>
          <w:sz w:val="24"/>
          <w:szCs w:val="24"/>
        </w:rPr>
        <w:t>пе</w:t>
      </w:r>
      <w:r>
        <w:rPr>
          <w:sz w:val="24"/>
          <w:szCs w:val="24"/>
        </w:rPr>
        <w:t>р,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кип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 xml:space="preserve">р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он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-3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ом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р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м</w:t>
      </w:r>
      <w:r>
        <w:rPr>
          <w:spacing w:val="1"/>
          <w:sz w:val="24"/>
          <w:szCs w:val="24"/>
        </w:rPr>
        <w:t xml:space="preserve"> з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ч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у</w:t>
      </w:r>
      <w:r>
        <w:rPr>
          <w:sz w:val="24"/>
          <w:szCs w:val="24"/>
        </w:rPr>
        <w:t>то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ч</w:t>
      </w:r>
      <w:r>
        <w:rPr>
          <w:sz w:val="24"/>
          <w:szCs w:val="24"/>
        </w:rPr>
        <w:t>. 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ђе</w:t>
      </w:r>
      <w:r>
        <w:rPr>
          <w:sz w:val="24"/>
          <w:szCs w:val="24"/>
        </w:rPr>
        <w:t xml:space="preserve">, 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 xml:space="preserve">д 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х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ози</w:t>
      </w:r>
      <w:r>
        <w:rPr>
          <w:sz w:val="24"/>
          <w:szCs w:val="24"/>
        </w:rPr>
        <w:t>ла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тар 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се</w:t>
      </w:r>
      <w:r>
        <w:rPr>
          <w:spacing w:val="2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је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ка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он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5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то</w:t>
      </w:r>
      <w:r>
        <w:rPr>
          <w:spacing w:val="2"/>
          <w:sz w:val="24"/>
          <w:szCs w:val="24"/>
        </w:rPr>
        <w:t>м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тск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ом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вл</w:t>
      </w:r>
      <w:r>
        <w:rPr>
          <w:spacing w:val="-1"/>
          <w:sz w:val="24"/>
          <w:szCs w:val="24"/>
        </w:rPr>
        <w:t>аче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роло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теј</w:t>
      </w:r>
      <w:r>
        <w:rPr>
          <w:spacing w:val="-1"/>
          <w:sz w:val="24"/>
          <w:szCs w:val="24"/>
        </w:rPr>
        <w:t>не</w:t>
      </w:r>
      <w:r>
        <w:rPr>
          <w:sz w:val="24"/>
          <w:szCs w:val="24"/>
        </w:rPr>
        <w:t>ра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тра</w:t>
      </w:r>
      <w:r>
        <w:rPr>
          <w:spacing w:val="1"/>
          <w:sz w:val="24"/>
          <w:szCs w:val="24"/>
        </w:rPr>
        <w:t>н</w:t>
      </w:r>
      <w:r>
        <w:rPr>
          <w:spacing w:val="4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орт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т</w:t>
      </w:r>
      <w:r>
        <w:rPr>
          <w:spacing w:val="-1"/>
          <w:sz w:val="24"/>
          <w:szCs w:val="24"/>
        </w:rPr>
        <w:t>па</w:t>
      </w:r>
      <w:r>
        <w:rPr>
          <w:sz w:val="24"/>
          <w:szCs w:val="24"/>
        </w:rPr>
        <w:t>да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3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фер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ниц</w:t>
      </w:r>
      <w:r>
        <w:rPr>
          <w:sz w:val="24"/>
          <w:szCs w:val="24"/>
        </w:rPr>
        <w:t>а у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тар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дом.</w:t>
      </w:r>
    </w:p>
    <w:p w:rsidR="009B6D01" w:rsidRDefault="00B95DE8">
      <w:pPr>
        <w:spacing w:before="74" w:line="258" w:lineRule="auto"/>
        <w:ind w:left="106" w:right="8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1"/>
          <w:sz w:val="24"/>
          <w:szCs w:val="24"/>
        </w:rPr>
        <w:t xml:space="preserve"> к</w:t>
      </w:r>
      <w:r>
        <w:rPr>
          <w:sz w:val="24"/>
          <w:szCs w:val="24"/>
        </w:rPr>
        <w:t>оји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зи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овн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ш</w:t>
      </w:r>
      <w:r>
        <w:rPr>
          <w:sz w:val="24"/>
          <w:szCs w:val="24"/>
        </w:rPr>
        <w:t>тво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оже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сам</w:t>
      </w:r>
      <w:r>
        <w:rPr>
          <w:spacing w:val="2"/>
          <w:sz w:val="24"/>
          <w:szCs w:val="24"/>
        </w:rPr>
        <w:t>о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јат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вно да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је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r>
        <w:rPr>
          <w:spacing w:val="3"/>
          <w:sz w:val="24"/>
          <w:szCs w:val="24"/>
        </w:rPr>
        <w:t>х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тан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цик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, гр</w:t>
      </w:r>
      <w:r>
        <w:rPr>
          <w:spacing w:val="-1"/>
          <w:sz w:val="24"/>
          <w:szCs w:val="24"/>
        </w:rPr>
        <w:t>ађе</w:t>
      </w:r>
      <w:r>
        <w:rPr>
          <w:sz w:val="24"/>
          <w:szCs w:val="24"/>
        </w:rPr>
        <w:t>ви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г</w:t>
      </w:r>
      <w:r>
        <w:rPr>
          <w:spacing w:val="-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ове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дом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ва</w:t>
      </w:r>
      <w:r>
        <w:rPr>
          <w:sz w:val="24"/>
          <w:szCs w:val="24"/>
        </w:rPr>
        <w:t>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8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6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5"/>
          <w:sz w:val="24"/>
          <w:szCs w:val="24"/>
        </w:rPr>
        <w:t>ћ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у 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тар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од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ље</w:t>
      </w:r>
      <w:r>
        <w:rPr>
          <w:spacing w:val="-1"/>
          <w:sz w:val="24"/>
          <w:szCs w:val="24"/>
        </w:rPr>
        <w:t xml:space="preserve"> 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ште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до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је оп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.</w:t>
      </w:r>
    </w:p>
    <w:p w:rsidR="009B6D01" w:rsidRDefault="009B6D01">
      <w:pPr>
        <w:spacing w:before="7" w:line="160" w:lineRule="exact"/>
        <w:rPr>
          <w:sz w:val="16"/>
          <w:szCs w:val="16"/>
        </w:rPr>
      </w:pPr>
    </w:p>
    <w:p w:rsidR="009B6D01" w:rsidRDefault="00B95DE8">
      <w:pPr>
        <w:ind w:left="106" w:right="762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Ли</w:t>
      </w:r>
      <w:r>
        <w:rPr>
          <w:b/>
          <w:i/>
          <w:spacing w:val="-1"/>
          <w:sz w:val="24"/>
          <w:szCs w:val="24"/>
        </w:rPr>
        <w:t>н</w:t>
      </w:r>
      <w:r>
        <w:rPr>
          <w:b/>
          <w:i/>
          <w:spacing w:val="1"/>
          <w:sz w:val="24"/>
          <w:szCs w:val="24"/>
        </w:rPr>
        <w:t>и</w:t>
      </w:r>
      <w:r>
        <w:rPr>
          <w:b/>
          <w:i/>
          <w:sz w:val="24"/>
          <w:szCs w:val="24"/>
        </w:rPr>
        <w:t>ја за с</w:t>
      </w:r>
      <w:r>
        <w:rPr>
          <w:b/>
          <w:i/>
          <w:spacing w:val="-1"/>
          <w:sz w:val="24"/>
          <w:szCs w:val="24"/>
        </w:rPr>
        <w:t>еле</w:t>
      </w:r>
      <w:r>
        <w:rPr>
          <w:b/>
          <w:i/>
          <w:sz w:val="24"/>
          <w:szCs w:val="24"/>
        </w:rPr>
        <w:t>к</w:t>
      </w:r>
      <w:r>
        <w:rPr>
          <w:b/>
          <w:i/>
          <w:spacing w:val="1"/>
          <w:sz w:val="24"/>
          <w:szCs w:val="24"/>
        </w:rPr>
        <w:t>ци</w:t>
      </w:r>
      <w:r>
        <w:rPr>
          <w:b/>
          <w:i/>
          <w:sz w:val="24"/>
          <w:szCs w:val="24"/>
        </w:rPr>
        <w:t>ју</w:t>
      </w:r>
    </w:p>
    <w:p w:rsidR="009B6D01" w:rsidRDefault="009B6D01">
      <w:pPr>
        <w:spacing w:line="180" w:lineRule="exact"/>
        <w:rPr>
          <w:sz w:val="18"/>
          <w:szCs w:val="18"/>
        </w:rPr>
      </w:pPr>
    </w:p>
    <w:p w:rsidR="009B6D01" w:rsidRDefault="00B95DE8">
      <w:pPr>
        <w:spacing w:line="258" w:lineRule="auto"/>
        <w:ind w:left="106" w:right="81"/>
        <w:jc w:val="both"/>
        <w:rPr>
          <w:sz w:val="24"/>
          <w:szCs w:val="24"/>
        </w:rPr>
      </w:pPr>
      <w:r>
        <w:rPr>
          <w:sz w:val="24"/>
          <w:szCs w:val="24"/>
        </w:rPr>
        <w:t>Из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ш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м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г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л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5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ч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ис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ти </w:t>
      </w:r>
      <w:r>
        <w:rPr>
          <w:spacing w:val="1"/>
          <w:sz w:val="24"/>
          <w:szCs w:val="24"/>
        </w:rPr>
        <w:t>к</w:t>
      </w:r>
      <w:r>
        <w:rPr>
          <w:spacing w:val="2"/>
          <w:sz w:val="24"/>
          <w:szCs w:val="24"/>
        </w:rPr>
        <w:t>р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пн</w:t>
      </w:r>
      <w:r>
        <w:rPr>
          <w:sz w:val="24"/>
          <w:szCs w:val="24"/>
        </w:rPr>
        <w:t>ог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>
        <w:rPr>
          <w:spacing w:val="-1"/>
          <w:sz w:val="24"/>
          <w:szCs w:val="24"/>
        </w:rPr>
        <w:t>&gt;</w:t>
      </w:r>
      <w:r>
        <w:rPr>
          <w:sz w:val="24"/>
          <w:szCs w:val="24"/>
        </w:rPr>
        <w:t>500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),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рво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р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ши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ње</w:t>
      </w:r>
      <w:r>
        <w:rPr>
          <w:sz w:val="24"/>
          <w:szCs w:val="24"/>
        </w:rPr>
        <w:t>гово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дв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 xml:space="preserve"> 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кци</w:t>
      </w:r>
      <w:r>
        <w:rPr>
          <w:spacing w:val="-2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он 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кци</w:t>
      </w:r>
      <w:r>
        <w:rPr>
          <w:sz w:val="24"/>
          <w:szCs w:val="24"/>
        </w:rPr>
        <w:t>је</w:t>
      </w:r>
      <w:proofErr w:type="gramEnd"/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д 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5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е</w:t>
      </w:r>
      <w:r>
        <w:rPr>
          <w:sz w:val="24"/>
          <w:szCs w:val="24"/>
        </w:rPr>
        <w:t>м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 xml:space="preserve">траке 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ћ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 xml:space="preserve">је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у  </w:t>
      </w:r>
      <w:r>
        <w:rPr>
          <w:spacing w:val="-2"/>
          <w:sz w:val="24"/>
          <w:szCs w:val="24"/>
        </w:rPr>
        <w:t>у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еђа</w:t>
      </w:r>
      <w:r>
        <w:rPr>
          <w:sz w:val="24"/>
          <w:szCs w:val="24"/>
        </w:rPr>
        <w:t xml:space="preserve">ј 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. Покрет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трака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же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рото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то,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отв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ач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к</w:t>
      </w:r>
      <w:r>
        <w:rPr>
          <w:spacing w:val="-1"/>
          <w:sz w:val="24"/>
          <w:szCs w:val="24"/>
        </w:rPr>
        <w:t>еса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из</w:t>
      </w:r>
      <w:r>
        <w:rPr>
          <w:sz w:val="24"/>
          <w:szCs w:val="24"/>
        </w:rPr>
        <w:t>дв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r>
        <w:rPr>
          <w:spacing w:val="2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три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вне фрак</w:t>
      </w:r>
      <w:r>
        <w:rPr>
          <w:spacing w:val="2"/>
          <w:sz w:val="24"/>
          <w:szCs w:val="24"/>
        </w:rPr>
        <w:t>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 о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:</w:t>
      </w:r>
    </w:p>
    <w:p w:rsidR="009B6D01" w:rsidRDefault="009B6D01">
      <w:pPr>
        <w:spacing w:before="3" w:line="160" w:lineRule="exact"/>
        <w:rPr>
          <w:sz w:val="16"/>
          <w:szCs w:val="16"/>
        </w:rPr>
      </w:pPr>
    </w:p>
    <w:p w:rsidR="009B6D01" w:rsidRDefault="00B95DE8">
      <w:pPr>
        <w:ind w:left="106" w:right="2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фрак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 0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30 mm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амење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одлаг</w:t>
      </w:r>
      <w:r>
        <w:rPr>
          <w:spacing w:val="1"/>
          <w:sz w:val="24"/>
          <w:szCs w:val="24"/>
        </w:rPr>
        <w:t>ањ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тело 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је,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ind w:left="106" w:right="20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фрак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 30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80 mm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оја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6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ћ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је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јењ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</w:p>
    <w:p w:rsidR="009B6D01" w:rsidRDefault="009B6D01">
      <w:pPr>
        <w:spacing w:line="180" w:lineRule="exact"/>
        <w:rPr>
          <w:sz w:val="18"/>
          <w:szCs w:val="18"/>
        </w:rPr>
      </w:pPr>
    </w:p>
    <w:p w:rsidR="009B6D01" w:rsidRDefault="00B95DE8">
      <w:pPr>
        <w:ind w:left="106" w:right="25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фрак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 xml:space="preserve">ја </w:t>
      </w:r>
      <w:r>
        <w:rPr>
          <w:spacing w:val="-1"/>
          <w:sz w:val="24"/>
          <w:szCs w:val="24"/>
        </w:rPr>
        <w:t>ве</w:t>
      </w:r>
      <w:r>
        <w:rPr>
          <w:spacing w:val="2"/>
          <w:sz w:val="24"/>
          <w:szCs w:val="24"/>
        </w:rPr>
        <w:t>ћ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од 80 mm</w:t>
      </w:r>
      <w:r>
        <w:rPr>
          <w:spacing w:val="1"/>
          <w:sz w:val="24"/>
          <w:szCs w:val="24"/>
        </w:rPr>
        <w:t xml:space="preserve"> к</w:t>
      </w:r>
      <w:r>
        <w:rPr>
          <w:sz w:val="24"/>
          <w:szCs w:val="24"/>
        </w:rPr>
        <w:t xml:space="preserve">оја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ћ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је на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ини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кци</w:t>
      </w:r>
      <w:r>
        <w:rPr>
          <w:spacing w:val="3"/>
          <w:sz w:val="24"/>
          <w:szCs w:val="24"/>
        </w:rPr>
        <w:t>ј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.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p w:rsidR="009B6D01" w:rsidRDefault="00B95DE8">
      <w:pPr>
        <w:spacing w:line="258" w:lineRule="auto"/>
        <w:ind w:left="106" w:right="76"/>
        <w:jc w:val="both"/>
        <w:rPr>
          <w:sz w:val="24"/>
          <w:szCs w:val="24"/>
        </w:rPr>
      </w:pPr>
      <w:r>
        <w:rPr>
          <w:sz w:val="24"/>
          <w:szCs w:val="24"/>
        </w:rPr>
        <w:t>По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фаза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кци</w:t>
      </w:r>
      <w:r>
        <w:rPr>
          <w:sz w:val="24"/>
          <w:szCs w:val="24"/>
        </w:rPr>
        <w:t>је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ама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врши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 xml:space="preserve">е </w:t>
      </w:r>
      <w:r>
        <w:rPr>
          <w:spacing w:val="2"/>
          <w:sz w:val="24"/>
          <w:szCs w:val="24"/>
        </w:rPr>
        <w:t>р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дв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ж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си</w:t>
      </w:r>
      <w:r>
        <w:rPr>
          <w:sz w:val="24"/>
          <w:szCs w:val="24"/>
        </w:rPr>
        <w:t>рови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б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ове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6"/>
          <w:sz w:val="24"/>
          <w:szCs w:val="24"/>
        </w:rPr>
        <w:t>к</w:t>
      </w:r>
      <w:r>
        <w:rPr>
          <w:sz w:val="24"/>
          <w:szCs w:val="24"/>
        </w:rPr>
        <w:t>у в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у 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цик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тер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јал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. Проц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с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кци</w:t>
      </w:r>
      <w:r>
        <w:rPr>
          <w:sz w:val="24"/>
          <w:szCs w:val="24"/>
        </w:rPr>
        <w:t>је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орт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врш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ва</w:t>
      </w:r>
      <w:r>
        <w:rPr>
          <w:spacing w:val="1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 xml:space="preserve">м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двој</w:t>
      </w:r>
      <w:r>
        <w:rPr>
          <w:spacing w:val="-1"/>
          <w:sz w:val="24"/>
          <w:szCs w:val="24"/>
        </w:rPr>
        <w:t>ени</w:t>
      </w:r>
      <w:r>
        <w:rPr>
          <w:sz w:val="24"/>
          <w:szCs w:val="24"/>
        </w:rPr>
        <w:t>х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ец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-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јала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х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3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есе</w:t>
      </w:r>
      <w:r>
        <w:rPr>
          <w:sz w:val="24"/>
          <w:szCs w:val="24"/>
        </w:rPr>
        <w:t>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њ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ово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а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он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ес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Ба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рови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</w:t>
      </w:r>
      <w:r>
        <w:rPr>
          <w:spacing w:val="3"/>
          <w:sz w:val="24"/>
          <w:szCs w:val="24"/>
        </w:rPr>
        <w:t>љ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ш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и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на</w:t>
      </w:r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ађе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где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те</w:t>
      </w:r>
      <w:r>
        <w:rPr>
          <w:spacing w:val="4"/>
          <w:sz w:val="24"/>
          <w:szCs w:val="24"/>
        </w:rPr>
        <w:t>р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се</w:t>
      </w:r>
      <w:r>
        <w:rPr>
          <w:spacing w:val="2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је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одго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ћ</w:t>
      </w:r>
      <w:r>
        <w:rPr>
          <w:sz w:val="24"/>
          <w:szCs w:val="24"/>
        </w:rPr>
        <w:t>у до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во</w:t>
      </w:r>
      <w:r>
        <w:rPr>
          <w:spacing w:val="2"/>
          <w:sz w:val="24"/>
          <w:szCs w:val="24"/>
        </w:rPr>
        <w:t>л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дом.</w:t>
      </w:r>
    </w:p>
    <w:p w:rsidR="009B6D01" w:rsidRDefault="009B6D01">
      <w:pPr>
        <w:spacing w:before="4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78"/>
        <w:jc w:val="both"/>
        <w:rPr>
          <w:sz w:val="24"/>
          <w:szCs w:val="24"/>
        </w:rPr>
      </w:pPr>
      <w:r>
        <w:rPr>
          <w:sz w:val="24"/>
          <w:szCs w:val="24"/>
        </w:rPr>
        <w:t>Привр</w:t>
      </w:r>
      <w:r>
        <w:rPr>
          <w:spacing w:val="-1"/>
          <w:sz w:val="24"/>
          <w:szCs w:val="24"/>
        </w:rPr>
        <w:t>еме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ште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4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врши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ште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 xml:space="preserve">е </w:t>
      </w:r>
      <w:proofErr w:type="gramStart"/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</w:rPr>
        <w:t>Х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>вор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а </w:t>
      </w:r>
      <w:r>
        <w:rPr>
          <w:spacing w:val="-1"/>
          <w:sz w:val="24"/>
          <w:szCs w:val="24"/>
        </w:rPr>
        <w:t>че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3"/>
          <w:sz w:val="24"/>
          <w:szCs w:val="24"/>
        </w:rPr>
        <w:t>р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кци</w:t>
      </w:r>
      <w:r>
        <w:rPr>
          <w:sz w:val="24"/>
          <w:szCs w:val="24"/>
        </w:rPr>
        <w:t>ја,</w:t>
      </w:r>
      <w:r>
        <w:rPr>
          <w:spacing w:val="1"/>
          <w:sz w:val="24"/>
          <w:szCs w:val="24"/>
        </w:rPr>
        <w:t xml:space="preserve"> н</w:t>
      </w:r>
      <w:r>
        <w:rPr>
          <w:spacing w:val="-1"/>
          <w:sz w:val="24"/>
          <w:szCs w:val="24"/>
        </w:rPr>
        <w:t>аме</w:t>
      </w:r>
      <w:r>
        <w:rPr>
          <w:spacing w:val="1"/>
          <w:sz w:val="24"/>
          <w:szCs w:val="24"/>
        </w:rPr>
        <w:t>њ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н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</w:t>
      </w:r>
      <w:r>
        <w:rPr>
          <w:spacing w:val="-3"/>
          <w:sz w:val="24"/>
          <w:szCs w:val="24"/>
        </w:rPr>
        <w:t>е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-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ров</w:t>
      </w:r>
      <w:r>
        <w:rPr>
          <w:spacing w:val="-2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</w:t>
      </w:r>
      <w:r>
        <w:rPr>
          <w:sz w:val="24"/>
          <w:szCs w:val="24"/>
        </w:rPr>
        <w:t>ојед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г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да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 дом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р</w:t>
      </w:r>
      <w:r>
        <w:rPr>
          <w:spacing w:val="3"/>
          <w:sz w:val="24"/>
          <w:szCs w:val="24"/>
        </w:rPr>
        <w:t>ш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а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-2"/>
          <w:sz w:val="24"/>
          <w:szCs w:val="24"/>
        </w:rPr>
        <w:t>д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ште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 је б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то</w:t>
      </w:r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Х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е </w:t>
      </w:r>
      <w:r>
        <w:rPr>
          <w:spacing w:val="-1"/>
          <w:sz w:val="24"/>
          <w:szCs w:val="24"/>
        </w:rPr>
        <w:t>сас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ј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две одвој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а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ште</w:t>
      </w:r>
      <w:r>
        <w:rPr>
          <w:spacing w:val="-1"/>
          <w:sz w:val="24"/>
          <w:szCs w:val="24"/>
        </w:rPr>
        <w:t>ње</w:t>
      </w:r>
      <w:r>
        <w:rPr>
          <w:sz w:val="24"/>
          <w:szCs w:val="24"/>
        </w:rPr>
        <w:t>: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pacing w:val="6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рови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 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 до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 xml:space="preserve">з 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се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ла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ште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сн</w:t>
      </w:r>
      <w:r>
        <w:rPr>
          <w:sz w:val="24"/>
          <w:szCs w:val="24"/>
        </w:rPr>
        <w:t>ог от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.</w:t>
      </w:r>
    </w:p>
    <w:p w:rsidR="009B6D01" w:rsidRDefault="009B6D01">
      <w:pPr>
        <w:spacing w:before="7" w:line="160" w:lineRule="exact"/>
        <w:rPr>
          <w:sz w:val="16"/>
          <w:szCs w:val="16"/>
        </w:rPr>
      </w:pPr>
    </w:p>
    <w:p w:rsidR="009B6D01" w:rsidRDefault="00B95DE8">
      <w:pPr>
        <w:ind w:left="106" w:right="33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Би</w:t>
      </w:r>
      <w:r>
        <w:rPr>
          <w:b/>
          <w:i/>
          <w:sz w:val="24"/>
          <w:szCs w:val="24"/>
        </w:rPr>
        <w:t>о</w:t>
      </w:r>
      <w:r>
        <w:rPr>
          <w:b/>
          <w:i/>
          <w:spacing w:val="-1"/>
          <w:sz w:val="24"/>
          <w:szCs w:val="24"/>
        </w:rPr>
        <w:t>л</w:t>
      </w:r>
      <w:r>
        <w:rPr>
          <w:b/>
          <w:i/>
          <w:sz w:val="24"/>
          <w:szCs w:val="24"/>
        </w:rPr>
        <w:t>о</w:t>
      </w:r>
      <w:r>
        <w:rPr>
          <w:b/>
          <w:i/>
          <w:spacing w:val="-1"/>
          <w:sz w:val="24"/>
          <w:szCs w:val="24"/>
        </w:rPr>
        <w:t>ш</w:t>
      </w:r>
      <w:r>
        <w:rPr>
          <w:b/>
          <w:i/>
          <w:sz w:val="24"/>
          <w:szCs w:val="24"/>
        </w:rPr>
        <w:t>к</w:t>
      </w:r>
      <w:r>
        <w:rPr>
          <w:b/>
          <w:i/>
          <w:spacing w:val="2"/>
          <w:sz w:val="24"/>
          <w:szCs w:val="24"/>
        </w:rPr>
        <w:t>о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pacing w:val="1"/>
          <w:sz w:val="24"/>
          <w:szCs w:val="24"/>
        </w:rPr>
        <w:t>м</w:t>
      </w:r>
      <w:r>
        <w:rPr>
          <w:b/>
          <w:i/>
          <w:spacing w:val="-1"/>
          <w:sz w:val="24"/>
          <w:szCs w:val="24"/>
        </w:rPr>
        <w:t>е</w:t>
      </w:r>
      <w:r>
        <w:rPr>
          <w:b/>
          <w:i/>
          <w:sz w:val="24"/>
          <w:szCs w:val="24"/>
        </w:rPr>
        <w:t>ха</w:t>
      </w:r>
      <w:r>
        <w:rPr>
          <w:b/>
          <w:i/>
          <w:spacing w:val="1"/>
          <w:sz w:val="24"/>
          <w:szCs w:val="24"/>
        </w:rPr>
        <w:t>ни</w:t>
      </w:r>
      <w:r>
        <w:rPr>
          <w:b/>
          <w:i/>
          <w:spacing w:val="-1"/>
          <w:sz w:val="24"/>
          <w:szCs w:val="24"/>
        </w:rPr>
        <w:t>ч</w:t>
      </w:r>
      <w:r>
        <w:rPr>
          <w:b/>
          <w:i/>
          <w:sz w:val="24"/>
          <w:szCs w:val="24"/>
        </w:rPr>
        <w:t>ки</w:t>
      </w:r>
      <w:r>
        <w:rPr>
          <w:b/>
          <w:i/>
          <w:spacing w:val="-1"/>
          <w:sz w:val="24"/>
          <w:szCs w:val="24"/>
        </w:rPr>
        <w:t xml:space="preserve"> </w:t>
      </w:r>
      <w:r>
        <w:rPr>
          <w:b/>
          <w:i/>
          <w:spacing w:val="3"/>
          <w:sz w:val="24"/>
          <w:szCs w:val="24"/>
        </w:rPr>
        <w:t>т</w:t>
      </w:r>
      <w:r>
        <w:rPr>
          <w:b/>
          <w:i/>
          <w:sz w:val="24"/>
          <w:szCs w:val="24"/>
        </w:rPr>
        <w:t>р</w:t>
      </w:r>
      <w:r>
        <w:rPr>
          <w:b/>
          <w:i/>
          <w:spacing w:val="-3"/>
          <w:sz w:val="24"/>
          <w:szCs w:val="24"/>
        </w:rPr>
        <w:t>е</w:t>
      </w:r>
      <w:r>
        <w:rPr>
          <w:b/>
          <w:i/>
          <w:sz w:val="24"/>
          <w:szCs w:val="24"/>
        </w:rPr>
        <w:t>т</w:t>
      </w:r>
      <w:r>
        <w:rPr>
          <w:b/>
          <w:i/>
          <w:spacing w:val="1"/>
          <w:sz w:val="24"/>
          <w:szCs w:val="24"/>
        </w:rPr>
        <w:t>м</w:t>
      </w:r>
      <w:r>
        <w:rPr>
          <w:b/>
          <w:i/>
          <w:sz w:val="24"/>
          <w:szCs w:val="24"/>
        </w:rPr>
        <w:t>ан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pacing w:val="-2"/>
          <w:sz w:val="24"/>
          <w:szCs w:val="24"/>
        </w:rPr>
        <w:t>о</w:t>
      </w:r>
      <w:r>
        <w:rPr>
          <w:b/>
          <w:i/>
          <w:sz w:val="24"/>
          <w:szCs w:val="24"/>
        </w:rPr>
        <w:t>т</w:t>
      </w:r>
      <w:r>
        <w:rPr>
          <w:b/>
          <w:i/>
          <w:spacing w:val="1"/>
          <w:sz w:val="24"/>
          <w:szCs w:val="24"/>
        </w:rPr>
        <w:t>п</w:t>
      </w:r>
      <w:r>
        <w:rPr>
          <w:b/>
          <w:i/>
          <w:sz w:val="24"/>
          <w:szCs w:val="24"/>
        </w:rPr>
        <w:t>а</w:t>
      </w:r>
      <w:r>
        <w:rPr>
          <w:b/>
          <w:i/>
          <w:spacing w:val="1"/>
          <w:sz w:val="24"/>
          <w:szCs w:val="24"/>
        </w:rPr>
        <w:t>д</w:t>
      </w:r>
      <w:r>
        <w:rPr>
          <w:b/>
          <w:i/>
          <w:sz w:val="24"/>
          <w:szCs w:val="24"/>
        </w:rPr>
        <w:t>а у</w:t>
      </w:r>
      <w:r>
        <w:rPr>
          <w:b/>
          <w:i/>
          <w:spacing w:val="-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к</w:t>
      </w:r>
      <w:r>
        <w:rPr>
          <w:b/>
          <w:i/>
          <w:spacing w:val="-2"/>
          <w:sz w:val="24"/>
          <w:szCs w:val="24"/>
        </w:rPr>
        <w:t>о</w:t>
      </w:r>
      <w:r>
        <w:rPr>
          <w:b/>
          <w:i/>
          <w:spacing w:val="1"/>
          <w:sz w:val="24"/>
          <w:szCs w:val="24"/>
        </w:rPr>
        <w:t>мп</w:t>
      </w:r>
      <w:r>
        <w:rPr>
          <w:b/>
          <w:i/>
          <w:sz w:val="24"/>
          <w:szCs w:val="24"/>
        </w:rPr>
        <w:t>о</w:t>
      </w:r>
      <w:r>
        <w:rPr>
          <w:b/>
          <w:i/>
          <w:spacing w:val="-3"/>
          <w:sz w:val="24"/>
          <w:szCs w:val="24"/>
        </w:rPr>
        <w:t>с</w:t>
      </w:r>
      <w:r>
        <w:rPr>
          <w:b/>
          <w:i/>
          <w:spacing w:val="3"/>
          <w:sz w:val="24"/>
          <w:szCs w:val="24"/>
        </w:rPr>
        <w:t>т</w:t>
      </w:r>
      <w:r>
        <w:rPr>
          <w:b/>
          <w:i/>
          <w:spacing w:val="1"/>
          <w:sz w:val="24"/>
          <w:szCs w:val="24"/>
        </w:rPr>
        <w:t>и</w:t>
      </w:r>
      <w:r>
        <w:rPr>
          <w:b/>
          <w:i/>
          <w:spacing w:val="-1"/>
          <w:sz w:val="24"/>
          <w:szCs w:val="24"/>
        </w:rPr>
        <w:t>л</w:t>
      </w:r>
      <w:r>
        <w:rPr>
          <w:b/>
          <w:i/>
          <w:spacing w:val="1"/>
          <w:sz w:val="24"/>
          <w:szCs w:val="24"/>
        </w:rPr>
        <w:t>и</w:t>
      </w:r>
      <w:r>
        <w:rPr>
          <w:b/>
          <w:i/>
          <w:spacing w:val="-3"/>
          <w:sz w:val="24"/>
          <w:szCs w:val="24"/>
        </w:rPr>
        <w:t>ш</w:t>
      </w:r>
      <w:r>
        <w:rPr>
          <w:b/>
          <w:i/>
          <w:spacing w:val="3"/>
          <w:sz w:val="24"/>
          <w:szCs w:val="24"/>
        </w:rPr>
        <w:t>т</w:t>
      </w:r>
      <w:r>
        <w:rPr>
          <w:b/>
          <w:i/>
          <w:sz w:val="24"/>
          <w:szCs w:val="24"/>
        </w:rPr>
        <w:t>у</w:t>
      </w:r>
    </w:p>
    <w:p w:rsidR="009B6D01" w:rsidRDefault="009B6D01">
      <w:pPr>
        <w:spacing w:line="180" w:lineRule="exact"/>
        <w:rPr>
          <w:sz w:val="18"/>
          <w:szCs w:val="18"/>
        </w:rPr>
      </w:pPr>
    </w:p>
    <w:p w:rsidR="009B6D01" w:rsidRDefault="00B95DE8">
      <w:pPr>
        <w:spacing w:line="258" w:lineRule="auto"/>
        <w:ind w:left="106" w:right="81"/>
        <w:jc w:val="both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п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</w:t>
      </w:r>
      <w:r>
        <w:rPr>
          <w:spacing w:val="7"/>
          <w:sz w:val="24"/>
          <w:szCs w:val="24"/>
        </w:rPr>
        <w:t>р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врши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том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пн</w:t>
      </w:r>
      <w:r>
        <w:rPr>
          <w:sz w:val="24"/>
          <w:szCs w:val="24"/>
        </w:rPr>
        <w:t>ом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обр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r>
        <w:rPr>
          <w:spacing w:val="1"/>
          <w:sz w:val="24"/>
          <w:szCs w:val="24"/>
        </w:rPr>
        <w:t>ниц</w:t>
      </w:r>
      <w:r>
        <w:rPr>
          <w:sz w:val="24"/>
          <w:szCs w:val="24"/>
        </w:rPr>
        <w:t>ом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 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4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pacing w:val="3"/>
          <w:sz w:val="24"/>
          <w:szCs w:val="24"/>
        </w:rPr>
        <w:t>ј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 да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воз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ла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олош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дом прол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е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роз</w:t>
      </w:r>
      <w:r>
        <w:rPr>
          <w:spacing w:val="1"/>
          <w:sz w:val="24"/>
          <w:szCs w:val="24"/>
        </w:rPr>
        <w:t xml:space="preserve"> 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р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ка</w:t>
      </w:r>
      <w:r>
        <w:rPr>
          <w:sz w:val="24"/>
          <w:szCs w:val="24"/>
        </w:rPr>
        <w:t>о 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-2"/>
          <w:sz w:val="24"/>
          <w:szCs w:val="24"/>
        </w:rPr>
        <w:t>з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ла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м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дом.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Пор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ен</w:t>
      </w:r>
      <w:r>
        <w:rPr>
          <w:sz w:val="24"/>
          <w:szCs w:val="24"/>
        </w:rPr>
        <w:t>ог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фра</w:t>
      </w:r>
      <w:r>
        <w:rPr>
          <w:spacing w:val="-2"/>
          <w:sz w:val="24"/>
          <w:szCs w:val="24"/>
        </w:rPr>
        <w:t>к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д</w:t>
      </w:r>
    </w:p>
    <w:p w:rsidR="009B6D01" w:rsidRDefault="00B95DE8">
      <w:pPr>
        <w:spacing w:line="260" w:lineRule="exact"/>
        <w:ind w:left="106" w:right="3624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80 mm</w:t>
      </w:r>
      <w:r>
        <w:rPr>
          <w:spacing w:val="1"/>
          <w:sz w:val="24"/>
          <w:szCs w:val="24"/>
        </w:rPr>
        <w:t xml:space="preserve"> 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ђ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п</w:t>
      </w:r>
      <w:r>
        <w:rPr>
          <w:spacing w:val="-2"/>
          <w:sz w:val="24"/>
          <w:szCs w:val="24"/>
        </w:rPr>
        <w:t>у</w:t>
      </w:r>
      <w:r>
        <w:rPr>
          <w:spacing w:val="2"/>
          <w:sz w:val="24"/>
          <w:szCs w:val="24"/>
        </w:rPr>
        <w:t>ћ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је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ј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ање</w:t>
      </w:r>
      <w:r>
        <w:rPr>
          <w:sz w:val="24"/>
          <w:szCs w:val="24"/>
        </w:rPr>
        <w:t>.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p w:rsidR="009B6D01" w:rsidRDefault="00B95DE8">
      <w:pPr>
        <w:spacing w:line="257" w:lineRule="auto"/>
        <w:ind w:left="106" w:right="87"/>
        <w:jc w:val="both"/>
        <w:rPr>
          <w:sz w:val="24"/>
          <w:szCs w:val="24"/>
        </w:rPr>
      </w:pPr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ш</w:t>
      </w:r>
      <w:r>
        <w:rPr>
          <w:sz w:val="24"/>
          <w:szCs w:val="24"/>
        </w:rPr>
        <w:t>те</w:t>
      </w:r>
      <w:r>
        <w:rPr>
          <w:spacing w:val="1"/>
          <w:sz w:val="24"/>
          <w:szCs w:val="24"/>
        </w:rPr>
        <w:t xml:space="preserve"> 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з</w:t>
      </w:r>
      <w:r>
        <w:rPr>
          <w:spacing w:val="-1"/>
          <w:sz w:val="24"/>
          <w:szCs w:val="24"/>
        </w:rPr>
        <w:t>асе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екс</w:t>
      </w:r>
      <w:r>
        <w:rPr>
          <w:sz w:val="24"/>
          <w:szCs w:val="24"/>
        </w:rPr>
        <w:t>а 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 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се</w:t>
      </w:r>
      <w:r>
        <w:rPr>
          <w:spacing w:val="5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обр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и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к</w:t>
      </w:r>
      <w:r>
        <w:rPr>
          <w:spacing w:val="3"/>
          <w:sz w:val="24"/>
          <w:szCs w:val="24"/>
        </w:rPr>
        <w:t>љ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ча</w:t>
      </w:r>
      <w:r>
        <w:rPr>
          <w:sz w:val="24"/>
          <w:szCs w:val="24"/>
        </w:rPr>
        <w:t>к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>о</w:t>
      </w:r>
      <w:r>
        <w:rPr>
          <w:spacing w:val="1"/>
          <w:sz w:val="24"/>
          <w:szCs w:val="24"/>
        </w:rPr>
        <w:t>зи</w:t>
      </w:r>
      <w:r>
        <w:rPr>
          <w:sz w:val="24"/>
          <w:szCs w:val="24"/>
        </w:rPr>
        <w:t xml:space="preserve">ла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дово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е 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олош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 воз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 xml:space="preserve">ла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одво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е ф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и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 xml:space="preserve">вод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шта.</w:t>
      </w:r>
    </w:p>
    <w:p w:rsidR="009B6D01" w:rsidRDefault="009B6D01">
      <w:pPr>
        <w:spacing w:before="5" w:line="160" w:lineRule="exact"/>
        <w:rPr>
          <w:sz w:val="16"/>
          <w:szCs w:val="16"/>
        </w:rPr>
      </w:pPr>
    </w:p>
    <w:p w:rsidR="009B6D01" w:rsidRDefault="00B95DE8">
      <w:pPr>
        <w:spacing w:line="257" w:lineRule="auto"/>
        <w:ind w:left="106" w:right="79"/>
        <w:jc w:val="both"/>
        <w:rPr>
          <w:sz w:val="24"/>
          <w:szCs w:val="24"/>
        </w:rPr>
        <w:sectPr w:rsidR="009B6D01">
          <w:pgSz w:w="12240" w:h="15840"/>
          <w:pgMar w:top="1360" w:right="1320" w:bottom="280" w:left="1060" w:header="0" w:footer="1015" w:gutter="0"/>
          <w:cols w:space="720"/>
        </w:sectPr>
      </w:pPr>
      <w:r>
        <w:rPr>
          <w:sz w:val="24"/>
          <w:szCs w:val="24"/>
        </w:rPr>
        <w:t>Ул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зн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је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 xml:space="preserve"> а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фа</w:t>
      </w:r>
      <w:r>
        <w:rPr>
          <w:spacing w:val="2"/>
          <w:sz w:val="24"/>
          <w:szCs w:val="24"/>
        </w:rPr>
        <w:t>л</w:t>
      </w:r>
      <w:r>
        <w:rPr>
          <w:spacing w:val="4"/>
          <w:sz w:val="24"/>
          <w:szCs w:val="24"/>
        </w:rPr>
        <w:t>т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то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оврши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бл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2000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m2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одв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2"/>
          <w:sz w:val="24"/>
          <w:szCs w:val="24"/>
        </w:rPr>
        <w:t>ј</w:t>
      </w:r>
      <w:r>
        <w:rPr>
          <w:sz w:val="24"/>
          <w:szCs w:val="24"/>
        </w:rPr>
        <w:t xml:space="preserve">у </w:t>
      </w:r>
      <w:r>
        <w:rPr>
          <w:spacing w:val="3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че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обр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вог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отп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>в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оврши</w:t>
      </w:r>
      <w:r>
        <w:rPr>
          <w:spacing w:val="4"/>
          <w:sz w:val="24"/>
          <w:szCs w:val="24"/>
        </w:rPr>
        <w:t>н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јал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дово</w:t>
      </w:r>
      <w:r>
        <w:rPr>
          <w:spacing w:val="1"/>
          <w:sz w:val="24"/>
          <w:szCs w:val="24"/>
        </w:rPr>
        <w:t>зи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отом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тњ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ва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ање</w:t>
      </w:r>
      <w:r>
        <w:rPr>
          <w:sz w:val="24"/>
          <w:szCs w:val="24"/>
        </w:rPr>
        <w:t>.</w:t>
      </w:r>
    </w:p>
    <w:p w:rsidR="009B6D01" w:rsidRDefault="00B95DE8">
      <w:pPr>
        <w:spacing w:before="74" w:line="258" w:lineRule="auto"/>
        <w:ind w:left="106" w:right="7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Допр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ов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м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ш</w:t>
      </w:r>
      <w:r>
        <w:rPr>
          <w:sz w:val="24"/>
          <w:szCs w:val="24"/>
        </w:rPr>
        <w:t>та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шр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где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тњ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дроб</w:t>
      </w:r>
      <w:r>
        <w:rPr>
          <w:spacing w:val="1"/>
          <w:sz w:val="24"/>
          <w:szCs w:val="24"/>
        </w:rPr>
        <w:t>љ</w:t>
      </w:r>
      <w:r>
        <w:rPr>
          <w:spacing w:val="-1"/>
          <w:sz w:val="24"/>
          <w:szCs w:val="24"/>
        </w:rPr>
        <w:t>ењ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ри</w:t>
      </w:r>
      <w:r>
        <w:rPr>
          <w:spacing w:val="-1"/>
          <w:sz w:val="24"/>
          <w:szCs w:val="24"/>
        </w:rPr>
        <w:t xml:space="preserve"> ч</w:t>
      </w:r>
      <w:r>
        <w:rPr>
          <w:spacing w:val="1"/>
          <w:sz w:val="24"/>
          <w:szCs w:val="24"/>
        </w:rPr>
        <w:t>е</w:t>
      </w:r>
      <w:r>
        <w:rPr>
          <w:spacing w:val="4"/>
          <w:sz w:val="24"/>
          <w:szCs w:val="24"/>
        </w:rPr>
        <w:t>м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јед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да </w:t>
      </w:r>
      <w:r>
        <w:rPr>
          <w:spacing w:val="2"/>
          <w:sz w:val="24"/>
          <w:szCs w:val="24"/>
        </w:rPr>
        <w:t>б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 доб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ла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ог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мас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оја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12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3"/>
          <w:sz w:val="24"/>
          <w:szCs w:val="24"/>
        </w:rPr>
        <w:t>о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ч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 xml:space="preserve">м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еме</w:t>
      </w:r>
      <w:r>
        <w:rPr>
          <w:sz w:val="24"/>
          <w:szCs w:val="24"/>
        </w:rPr>
        <w:t>шта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бо</w:t>
      </w:r>
      <w:r>
        <w:rPr>
          <w:spacing w:val="1"/>
          <w:sz w:val="24"/>
          <w:szCs w:val="24"/>
        </w:rPr>
        <w:t>кс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фо</w:t>
      </w:r>
      <w:r>
        <w:rPr>
          <w:spacing w:val="3"/>
          <w:sz w:val="24"/>
          <w:szCs w:val="24"/>
        </w:rPr>
        <w:t>р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ћи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pacing w:val="2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ж</w:t>
      </w:r>
      <w:r>
        <w:rPr>
          <w:spacing w:val="-1"/>
          <w:sz w:val="24"/>
          <w:szCs w:val="24"/>
        </w:rPr>
        <w:t>е</w:t>
      </w:r>
      <w:r>
        <w:rPr>
          <w:spacing w:val="6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го</w:t>
      </w:r>
      <w:r>
        <w:rPr>
          <w:spacing w:val="1"/>
          <w:sz w:val="24"/>
          <w:szCs w:val="24"/>
        </w:rPr>
        <w:t>ми</w:t>
      </w:r>
      <w:r>
        <w:rPr>
          <w:spacing w:val="2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.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1"/>
          <w:sz w:val="24"/>
          <w:szCs w:val="24"/>
        </w:rPr>
        <w:t>ме</w:t>
      </w:r>
      <w:r>
        <w:rPr>
          <w:spacing w:val="4"/>
          <w:sz w:val="24"/>
          <w:szCs w:val="24"/>
        </w:rPr>
        <w:t>ђ</w:t>
      </w:r>
      <w:r>
        <w:rPr>
          <w:sz w:val="24"/>
          <w:szCs w:val="24"/>
        </w:rPr>
        <w:t>у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бо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ова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и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тор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ш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</w:p>
    <w:p w:rsidR="009B6D01" w:rsidRDefault="00B95DE8">
      <w:pPr>
        <w:spacing w:line="257" w:lineRule="auto"/>
        <w:ind w:left="106" w:right="8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m.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4"/>
          <w:sz w:val="24"/>
          <w:szCs w:val="24"/>
        </w:rPr>
        <w:t>н</w:t>
      </w:r>
      <w:r>
        <w:rPr>
          <w:sz w:val="24"/>
          <w:szCs w:val="24"/>
        </w:rPr>
        <w:t>у бо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ова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2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ројек</w:t>
      </w:r>
      <w:r>
        <w:rPr>
          <w:spacing w:val="1"/>
          <w:sz w:val="24"/>
          <w:szCs w:val="24"/>
        </w:rPr>
        <w:t>т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м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с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ви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х 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тем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 је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к</w:t>
      </w:r>
      <w:r>
        <w:rPr>
          <w:spacing w:val="3"/>
          <w:sz w:val="24"/>
          <w:szCs w:val="24"/>
        </w:rPr>
        <w:t>љ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че</w:t>
      </w:r>
      <w:r>
        <w:rPr>
          <w:sz w:val="24"/>
          <w:szCs w:val="24"/>
        </w:rPr>
        <w:t>н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јед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pacing w:val="3"/>
          <w:sz w:val="24"/>
          <w:szCs w:val="24"/>
        </w:rPr>
        <w:t>ц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д</w:t>
      </w:r>
      <w:r>
        <w:rPr>
          <w:spacing w:val="-2"/>
          <w:sz w:val="24"/>
          <w:szCs w:val="24"/>
        </w:rPr>
        <w:t>у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2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pacing w:val="5"/>
          <w:sz w:val="24"/>
          <w:szCs w:val="24"/>
        </w:rPr>
        <w:t>х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. Гом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ле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горот</w:t>
      </w:r>
      <w:r>
        <w:rPr>
          <w:spacing w:val="1"/>
          <w:sz w:val="24"/>
          <w:szCs w:val="24"/>
        </w:rPr>
        <w:t>ек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фол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јом.</w:t>
      </w:r>
    </w:p>
    <w:p w:rsidR="009B6D01" w:rsidRDefault="009B6D01">
      <w:pPr>
        <w:spacing w:before="5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78"/>
        <w:jc w:val="both"/>
        <w:rPr>
          <w:sz w:val="24"/>
          <w:szCs w:val="24"/>
        </w:rPr>
      </w:pPr>
      <w:r>
        <w:rPr>
          <w:sz w:val="24"/>
          <w:szCs w:val="24"/>
        </w:rPr>
        <w:t>За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тм</w:t>
      </w:r>
      <w:r>
        <w:rPr>
          <w:spacing w:val="2"/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фер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вода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вода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п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из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(ко</w:t>
      </w:r>
      <w:r>
        <w:rPr>
          <w:spacing w:val="-3"/>
          <w:sz w:val="24"/>
          <w:szCs w:val="24"/>
        </w:rPr>
        <w:t>м</w:t>
      </w:r>
      <w:r>
        <w:rPr>
          <w:spacing w:val="-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го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)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г</w:t>
      </w:r>
      <w:r>
        <w:rPr>
          <w:spacing w:val="2"/>
          <w:sz w:val="24"/>
          <w:szCs w:val="24"/>
        </w:rPr>
        <w:t>а</w:t>
      </w:r>
      <w:r>
        <w:rPr>
          <w:spacing w:val="-1"/>
          <w:sz w:val="24"/>
          <w:szCs w:val="24"/>
        </w:rPr>
        <w:t>ђе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 је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г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ло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л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шта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за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зи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оврши</w:t>
      </w:r>
      <w:r>
        <w:rPr>
          <w:spacing w:val="4"/>
          <w:sz w:val="24"/>
          <w:szCs w:val="24"/>
        </w:rPr>
        <w:t>н</w:t>
      </w:r>
      <w:r>
        <w:rPr>
          <w:sz w:val="24"/>
          <w:szCs w:val="24"/>
        </w:rPr>
        <w:t xml:space="preserve">у од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б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805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m2.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а 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г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изн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1220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m3,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 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г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е је обло</w:t>
      </w:r>
      <w:r>
        <w:rPr>
          <w:spacing w:val="2"/>
          <w:sz w:val="24"/>
          <w:szCs w:val="24"/>
        </w:rPr>
        <w:t>ж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 водо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јалом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ројек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ан</w:t>
      </w:r>
      <w:r>
        <w:rPr>
          <w:sz w:val="24"/>
          <w:szCs w:val="24"/>
        </w:rPr>
        <w:t>о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на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б</w:t>
      </w:r>
      <w:r>
        <w:rPr>
          <w:sz w:val="24"/>
          <w:szCs w:val="24"/>
        </w:rPr>
        <w:t>у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%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пн</w:t>
      </w:r>
      <w:r>
        <w:rPr>
          <w:sz w:val="24"/>
          <w:szCs w:val="24"/>
        </w:rPr>
        <w:t>ој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ниц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 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р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.</w:t>
      </w:r>
    </w:p>
    <w:p w:rsidR="009B6D01" w:rsidRDefault="009B6D01">
      <w:pPr>
        <w:spacing w:before="2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84"/>
        <w:jc w:val="both"/>
        <w:rPr>
          <w:sz w:val="24"/>
          <w:szCs w:val="24"/>
        </w:rPr>
      </w:pPr>
      <w:r>
        <w:rPr>
          <w:sz w:val="24"/>
          <w:szCs w:val="24"/>
        </w:rPr>
        <w:t>Прој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1"/>
          <w:sz w:val="24"/>
          <w:szCs w:val="24"/>
        </w:rPr>
        <w:t xml:space="preserve"> 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јм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 20.000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odišnje.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"/>
          <w:sz w:val="24"/>
          <w:szCs w:val="24"/>
        </w:rPr>
        <w:t>че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т</w:t>
      </w:r>
      <w:r>
        <w:rPr>
          <w:spacing w:val="-3"/>
          <w:sz w:val="24"/>
          <w:szCs w:val="24"/>
        </w:rPr>
        <w:t>е</w:t>
      </w:r>
      <w:r>
        <w:rPr>
          <w:sz w:val="24"/>
          <w:szCs w:val="24"/>
        </w:rPr>
        <w:t xml:space="preserve">т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шта је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8.000 t</w:t>
      </w:r>
      <w:r>
        <w:rPr>
          <w:spacing w:val="1"/>
          <w:sz w:val="24"/>
          <w:szCs w:val="24"/>
        </w:rPr>
        <w:t>/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odišnje, што је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вив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ен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од 1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6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пн</w:t>
      </w:r>
      <w:r>
        <w:rPr>
          <w:sz w:val="24"/>
          <w:szCs w:val="24"/>
        </w:rPr>
        <w:t>ог от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и тај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т ће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.</w:t>
      </w:r>
    </w:p>
    <w:p w:rsidR="009B6D01" w:rsidRDefault="009B6D01">
      <w:pPr>
        <w:spacing w:before="9" w:line="140" w:lineRule="exact"/>
        <w:rPr>
          <w:sz w:val="15"/>
          <w:szCs w:val="15"/>
        </w:rPr>
      </w:pPr>
    </w:p>
    <w:p w:rsidR="009B6D01" w:rsidRDefault="00B95DE8">
      <w:pPr>
        <w:ind w:left="106" w:right="4085"/>
        <w:jc w:val="both"/>
        <w:rPr>
          <w:sz w:val="24"/>
          <w:szCs w:val="24"/>
        </w:rPr>
      </w:pPr>
      <w:r>
        <w:rPr>
          <w:sz w:val="24"/>
          <w:szCs w:val="24"/>
        </w:rPr>
        <w:t>Проц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ти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СA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</w:p>
    <w:p w:rsidR="009B6D01" w:rsidRDefault="009B6D01">
      <w:pPr>
        <w:spacing w:before="7" w:line="180" w:lineRule="exact"/>
        <w:rPr>
          <w:sz w:val="18"/>
          <w:szCs w:val="18"/>
        </w:rPr>
      </w:pPr>
    </w:p>
    <w:p w:rsidR="009B6D01" w:rsidRDefault="00B95DE8" w:rsidP="000F3EEA">
      <w:pPr>
        <w:ind w:left="106" w:right="5946"/>
        <w:rPr>
          <w:sz w:val="24"/>
          <w:szCs w:val="24"/>
        </w:rPr>
      </w:pPr>
      <w:r>
        <w:rPr>
          <w:b/>
          <w:i/>
          <w:sz w:val="24"/>
          <w:szCs w:val="24"/>
          <w:u w:val="thick" w:color="000000"/>
        </w:rPr>
        <w:t xml:space="preserve"> Од</w:t>
      </w:r>
      <w:r>
        <w:rPr>
          <w:b/>
          <w:i/>
          <w:spacing w:val="1"/>
          <w:sz w:val="24"/>
          <w:szCs w:val="24"/>
          <w:u w:val="thick" w:color="000000"/>
        </w:rPr>
        <w:t xml:space="preserve"> </w:t>
      </w:r>
      <w:r>
        <w:rPr>
          <w:b/>
          <w:i/>
          <w:spacing w:val="-1"/>
          <w:sz w:val="24"/>
          <w:szCs w:val="24"/>
          <w:u w:val="thick" w:color="000000"/>
        </w:rPr>
        <w:t>л</w:t>
      </w:r>
      <w:r>
        <w:rPr>
          <w:b/>
          <w:i/>
          <w:sz w:val="24"/>
          <w:szCs w:val="24"/>
          <w:u w:val="thick" w:color="000000"/>
        </w:rPr>
        <w:t>агање</w:t>
      </w:r>
      <w:r>
        <w:rPr>
          <w:b/>
          <w:i/>
          <w:spacing w:val="59"/>
          <w:sz w:val="24"/>
          <w:szCs w:val="24"/>
          <w:u w:val="thick" w:color="000000"/>
        </w:rPr>
        <w:t xml:space="preserve"> </w:t>
      </w:r>
      <w:r>
        <w:rPr>
          <w:b/>
          <w:i/>
          <w:sz w:val="24"/>
          <w:szCs w:val="24"/>
          <w:u w:val="thick" w:color="000000"/>
        </w:rPr>
        <w:t>отпада</w:t>
      </w:r>
      <w:r>
        <w:rPr>
          <w:b/>
          <w:i/>
          <w:spacing w:val="58"/>
          <w:sz w:val="24"/>
          <w:szCs w:val="24"/>
          <w:u w:val="thick" w:color="000000"/>
        </w:rPr>
        <w:t xml:space="preserve"> </w:t>
      </w:r>
      <w:r>
        <w:rPr>
          <w:b/>
          <w:i/>
          <w:sz w:val="24"/>
          <w:szCs w:val="24"/>
          <w:u w:val="thick" w:color="000000"/>
        </w:rPr>
        <w:t>на</w:t>
      </w:r>
      <w:r>
        <w:rPr>
          <w:b/>
          <w:i/>
          <w:spacing w:val="58"/>
          <w:sz w:val="24"/>
          <w:szCs w:val="24"/>
          <w:u w:val="thick" w:color="000000"/>
        </w:rPr>
        <w:t xml:space="preserve"> </w:t>
      </w:r>
      <w:r>
        <w:rPr>
          <w:b/>
          <w:i/>
          <w:sz w:val="24"/>
          <w:szCs w:val="24"/>
          <w:u w:val="thick" w:color="000000"/>
        </w:rPr>
        <w:t>те</w:t>
      </w:r>
      <w:r>
        <w:rPr>
          <w:b/>
          <w:i/>
          <w:spacing w:val="-1"/>
          <w:sz w:val="24"/>
          <w:szCs w:val="24"/>
          <w:u w:val="thick" w:color="000000"/>
        </w:rPr>
        <w:t>л</w:t>
      </w:r>
      <w:r w:rsidR="000F3EEA">
        <w:rPr>
          <w:b/>
          <w:i/>
          <w:sz w:val="24"/>
          <w:szCs w:val="24"/>
          <w:u w:val="thick" w:color="000000"/>
        </w:rPr>
        <w:t xml:space="preserve">о </w:t>
      </w:r>
      <w:r>
        <w:rPr>
          <w:b/>
          <w:i/>
          <w:sz w:val="24"/>
          <w:szCs w:val="24"/>
          <w:u w:val="thick" w:color="000000"/>
        </w:rPr>
        <w:t>д</w:t>
      </w:r>
      <w:r>
        <w:rPr>
          <w:b/>
          <w:i/>
          <w:spacing w:val="-1"/>
          <w:sz w:val="24"/>
          <w:szCs w:val="24"/>
          <w:u w:val="thick" w:color="000000"/>
        </w:rPr>
        <w:t>е</w:t>
      </w:r>
      <w:r>
        <w:rPr>
          <w:b/>
          <w:i/>
          <w:sz w:val="24"/>
          <w:szCs w:val="24"/>
          <w:u w:val="thick" w:color="000000"/>
        </w:rPr>
        <w:t>п</w:t>
      </w:r>
      <w:r w:rsidR="000F3EEA">
        <w:rPr>
          <w:b/>
          <w:i/>
          <w:sz w:val="24"/>
          <w:szCs w:val="24"/>
          <w:u w:val="thick" w:color="000000"/>
          <w:lang w:val="sr-Cyrl-RS"/>
        </w:rPr>
        <w:t>оније</w:t>
      </w:r>
      <w:r>
        <w:rPr>
          <w:b/>
          <w:i/>
          <w:spacing w:val="1"/>
          <w:sz w:val="24"/>
          <w:szCs w:val="24"/>
          <w:u w:val="thick" w:color="000000"/>
        </w:rPr>
        <w:t xml:space="preserve"> </w:t>
      </w:r>
      <w:r>
        <w:rPr>
          <w:b/>
          <w:i/>
          <w:spacing w:val="2"/>
          <w:sz w:val="24"/>
          <w:szCs w:val="24"/>
          <w:u w:val="thick" w:color="000000"/>
        </w:rPr>
        <w:t xml:space="preserve"> </w:t>
      </w:r>
    </w:p>
    <w:p w:rsidR="009B6D01" w:rsidRDefault="009B6D01">
      <w:pPr>
        <w:spacing w:before="8" w:line="160" w:lineRule="exact"/>
        <w:rPr>
          <w:sz w:val="17"/>
          <w:szCs w:val="17"/>
        </w:rPr>
      </w:pPr>
    </w:p>
    <w:p w:rsidR="009B6D01" w:rsidRDefault="00B95DE8">
      <w:pPr>
        <w:ind w:left="106" w:right="658"/>
        <w:jc w:val="both"/>
        <w:rPr>
          <w:sz w:val="24"/>
          <w:szCs w:val="24"/>
        </w:rPr>
      </w:pPr>
      <w:r>
        <w:rPr>
          <w:sz w:val="24"/>
          <w:szCs w:val="24"/>
        </w:rPr>
        <w:t>На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тело 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 одл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жу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 от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м</w:t>
      </w:r>
      <w:r>
        <w:rPr>
          <w:sz w:val="24"/>
          <w:szCs w:val="24"/>
        </w:rPr>
        <w:t>оже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овно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: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p w:rsidR="009B6D01" w:rsidRDefault="00B95DE8">
      <w:pPr>
        <w:spacing w:line="256" w:lineRule="auto"/>
        <w:ind w:left="106" w:right="87"/>
        <w:jc w:val="both"/>
        <w:rPr>
          <w:sz w:val="24"/>
          <w:szCs w:val="24"/>
        </w:rPr>
      </w:pPr>
      <w:r>
        <w:rPr>
          <w:sz w:val="24"/>
          <w:szCs w:val="24"/>
        </w:rPr>
        <w:t>•          М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м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оже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ти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ли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</w:p>
    <w:p w:rsidR="009B6D01" w:rsidRDefault="009B6D01">
      <w:pPr>
        <w:spacing w:before="4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Издвој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фрак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ји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 xml:space="preserve">у 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0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30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mm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на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ње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 одлаг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тело 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је,</w:t>
      </w:r>
    </w:p>
    <w:p w:rsidR="009B6D01" w:rsidRDefault="009B6D01">
      <w:pPr>
        <w:spacing w:before="2" w:line="160" w:lineRule="exact"/>
        <w:rPr>
          <w:sz w:val="16"/>
          <w:szCs w:val="16"/>
        </w:rPr>
      </w:pPr>
    </w:p>
    <w:p w:rsidR="009B6D01" w:rsidRDefault="00B95DE8">
      <w:pPr>
        <w:spacing w:line="256" w:lineRule="auto"/>
        <w:ind w:left="106" w:right="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        </w:t>
      </w:r>
      <w:r>
        <w:rPr>
          <w:spacing w:val="27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Издвој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а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фрак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gram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 xml:space="preserve">а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ини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 xml:space="preserve">и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а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 xml:space="preserve">у  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 xml:space="preserve">ћа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од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80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mm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он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орт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 xml:space="preserve">а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дв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м</w:t>
      </w:r>
      <w:r>
        <w:rPr>
          <w:sz w:val="24"/>
          <w:szCs w:val="24"/>
        </w:rPr>
        <w:t>оже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ље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трж</w:t>
      </w:r>
      <w:r>
        <w:rPr>
          <w:spacing w:val="1"/>
          <w:sz w:val="24"/>
          <w:szCs w:val="24"/>
        </w:rPr>
        <w:t>и</w:t>
      </w:r>
      <w:r>
        <w:rPr>
          <w:spacing w:val="5"/>
          <w:sz w:val="24"/>
          <w:szCs w:val="24"/>
        </w:rPr>
        <w:t>ш</w:t>
      </w:r>
      <w:r>
        <w:rPr>
          <w:sz w:val="24"/>
          <w:szCs w:val="24"/>
        </w:rPr>
        <w:t>те,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spacing w:line="256" w:lineRule="auto"/>
        <w:ind w:left="106" w:right="82"/>
        <w:jc w:val="both"/>
        <w:rPr>
          <w:sz w:val="24"/>
          <w:szCs w:val="24"/>
        </w:rPr>
      </w:pPr>
      <w:r>
        <w:rPr>
          <w:sz w:val="24"/>
          <w:szCs w:val="24"/>
        </w:rPr>
        <w:t>•          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д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з</w:t>
      </w:r>
      <w:r>
        <w:rPr>
          <w:sz w:val="24"/>
          <w:szCs w:val="24"/>
        </w:rPr>
        <w:t>двој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н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ротос</w:t>
      </w:r>
      <w:r>
        <w:rPr>
          <w:spacing w:val="-1"/>
          <w:sz w:val="24"/>
          <w:szCs w:val="24"/>
        </w:rPr>
        <w:t>и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к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1"/>
          <w:sz w:val="24"/>
          <w:szCs w:val="24"/>
        </w:rPr>
        <w:t xml:space="preserve"> 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ек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вка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ом 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ања</w:t>
      </w:r>
      <w:r>
        <w:rPr>
          <w:sz w:val="24"/>
          <w:szCs w:val="24"/>
        </w:rPr>
        <w:t>.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76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у 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виру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рве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фазе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две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асе</w:t>
      </w:r>
      <w:r>
        <w:rPr>
          <w:sz w:val="24"/>
          <w:szCs w:val="24"/>
        </w:rPr>
        <w:t>те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одла</w:t>
      </w:r>
      <w:r>
        <w:rPr>
          <w:spacing w:val="2"/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вр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тог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м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ол</w:t>
      </w:r>
      <w:r>
        <w:rPr>
          <w:spacing w:val="-1"/>
          <w:sz w:val="24"/>
          <w:szCs w:val="24"/>
        </w:rPr>
        <w:t>ац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они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лој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тем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м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ше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 вод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8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тем </w:t>
      </w:r>
      <w:r>
        <w:rPr>
          <w:spacing w:val="3"/>
          <w:sz w:val="24"/>
          <w:szCs w:val="24"/>
        </w:rPr>
        <w:t>з</w:t>
      </w:r>
      <w:r>
        <w:rPr>
          <w:sz w:val="24"/>
          <w:szCs w:val="24"/>
        </w:rPr>
        <w:t>а 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р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вода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тем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pacing w:val="-2"/>
          <w:sz w:val="24"/>
          <w:szCs w:val="24"/>
        </w:rPr>
        <w:t>д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јс</w:t>
      </w:r>
      <w:r>
        <w:rPr>
          <w:spacing w:val="-2"/>
          <w:sz w:val="24"/>
          <w:szCs w:val="24"/>
        </w:rPr>
        <w:t>к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ов</w:t>
      </w:r>
      <w:r>
        <w:rPr>
          <w:spacing w:val="7"/>
          <w:sz w:val="24"/>
          <w:szCs w:val="24"/>
        </w:rPr>
        <w:t>а</w:t>
      </w:r>
      <w:r>
        <w:rPr>
          <w:sz w:val="24"/>
          <w:szCs w:val="24"/>
        </w:rPr>
        <w:t>.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 xml:space="preserve">те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 xml:space="preserve">у 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зи</w:t>
      </w:r>
      <w:r>
        <w:rPr>
          <w:spacing w:val="-1"/>
          <w:sz w:val="24"/>
          <w:szCs w:val="24"/>
        </w:rPr>
        <w:t>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 xml:space="preserve">у 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љи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фаз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вој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тела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Пл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је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дња</w:t>
      </w:r>
      <w:r>
        <w:rPr>
          <w:spacing w:val="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пн</w:t>
      </w:r>
      <w:r>
        <w:rPr>
          <w:sz w:val="24"/>
          <w:szCs w:val="24"/>
        </w:rPr>
        <w:t>о 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 xml:space="preserve">т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асе</w:t>
      </w:r>
      <w:r>
        <w:rPr>
          <w:sz w:val="24"/>
          <w:szCs w:val="24"/>
        </w:rPr>
        <w:t>та.</w:t>
      </w:r>
    </w:p>
    <w:p w:rsidR="009B6D01" w:rsidRDefault="009B6D01">
      <w:pPr>
        <w:spacing w:before="2" w:line="160" w:lineRule="exact"/>
        <w:rPr>
          <w:sz w:val="16"/>
          <w:szCs w:val="16"/>
        </w:rPr>
      </w:pPr>
    </w:p>
    <w:p w:rsidR="009B6D01" w:rsidRDefault="00B95DE8">
      <w:pPr>
        <w:ind w:left="106" w:right="3806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>
        <w:rPr>
          <w:spacing w:val="-1"/>
          <w:sz w:val="24"/>
          <w:szCs w:val="24"/>
        </w:rPr>
        <w:t>асе</w:t>
      </w:r>
      <w:r>
        <w:rPr>
          <w:sz w:val="24"/>
          <w:szCs w:val="24"/>
        </w:rPr>
        <w:t xml:space="preserve">те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ј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од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х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3"/>
          <w:sz w:val="24"/>
          <w:szCs w:val="24"/>
        </w:rPr>
        <w:t>р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еме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та: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ind w:left="106" w:right="58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   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Гран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ипи</w:t>
      </w:r>
      <w:r>
        <w:rPr>
          <w:sz w:val="24"/>
          <w:szCs w:val="24"/>
        </w:rPr>
        <w:t>,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ind w:left="106" w:right="70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   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Облоге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асе</w:t>
      </w:r>
      <w:r>
        <w:rPr>
          <w:sz w:val="24"/>
          <w:szCs w:val="24"/>
        </w:rPr>
        <w:t>те,</w:t>
      </w:r>
    </w:p>
    <w:p w:rsidR="009B6D01" w:rsidRDefault="009B6D01">
      <w:pPr>
        <w:spacing w:line="180" w:lineRule="exact"/>
        <w:rPr>
          <w:sz w:val="18"/>
          <w:szCs w:val="18"/>
        </w:rPr>
      </w:pPr>
    </w:p>
    <w:p w:rsidR="009B6D01" w:rsidRDefault="00B95DE8">
      <w:pPr>
        <w:ind w:left="106" w:right="479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   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тем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одвод</w:t>
      </w:r>
      <w:r>
        <w:rPr>
          <w:spacing w:val="-1"/>
          <w:sz w:val="24"/>
          <w:szCs w:val="24"/>
        </w:rPr>
        <w:t>ња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ind w:left="106" w:right="4666"/>
        <w:jc w:val="both"/>
        <w:rPr>
          <w:sz w:val="24"/>
          <w:szCs w:val="24"/>
        </w:rPr>
        <w:sectPr w:rsidR="009B6D01">
          <w:pgSz w:w="12240" w:h="15840"/>
          <w:pgMar w:top="1360" w:right="1320" w:bottom="280" w:left="1060" w:header="0" w:footer="1015" w:gutter="0"/>
          <w:cols w:space="720"/>
        </w:sectPr>
      </w:pPr>
      <w:r>
        <w:rPr>
          <w:sz w:val="24"/>
          <w:szCs w:val="24"/>
        </w:rPr>
        <w:t xml:space="preserve">-       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тем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р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</w:p>
    <w:p w:rsidR="009B6D01" w:rsidRDefault="00B95DE8">
      <w:pPr>
        <w:spacing w:before="72"/>
        <w:ind w:left="106" w:right="71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      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ам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</w:p>
    <w:p w:rsidR="009B6D01" w:rsidRDefault="009B6D01">
      <w:pPr>
        <w:spacing w:before="3" w:line="180" w:lineRule="exact"/>
        <w:rPr>
          <w:sz w:val="18"/>
          <w:szCs w:val="18"/>
        </w:rPr>
      </w:pPr>
    </w:p>
    <w:p w:rsidR="009B6D01" w:rsidRDefault="00B95DE8">
      <w:pPr>
        <w:ind w:left="106" w:right="67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   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Горњи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вни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лој,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ind w:left="106" w:right="339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   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Др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ли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одвод</w:t>
      </w:r>
      <w:r>
        <w:rPr>
          <w:spacing w:val="-1"/>
          <w:sz w:val="24"/>
          <w:szCs w:val="24"/>
        </w:rPr>
        <w:t>ња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тмо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фер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к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.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spacing w:line="258" w:lineRule="auto"/>
        <w:ind w:left="106" w:right="77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ко</w:t>
      </w:r>
      <w:r>
        <w:rPr>
          <w:sz w:val="24"/>
          <w:szCs w:val="24"/>
        </w:rPr>
        <w:t>н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рвог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лоја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ље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ра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у ћ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тај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н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3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доб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ви</w:t>
      </w:r>
      <w:r>
        <w:rPr>
          <w:spacing w:val="-1"/>
          <w:sz w:val="24"/>
          <w:szCs w:val="24"/>
        </w:rPr>
        <w:t>си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 xml:space="preserve">у </w:t>
      </w:r>
      <w:r>
        <w:rPr>
          <w:spacing w:val="2"/>
          <w:sz w:val="24"/>
          <w:szCs w:val="24"/>
        </w:rPr>
        <w:t>Ћ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3"/>
          <w:sz w:val="24"/>
          <w:szCs w:val="24"/>
        </w:rPr>
        <w:t>р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ш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лој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ва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тог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да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ак</w:t>
      </w:r>
      <w:r>
        <w:rPr>
          <w:sz w:val="24"/>
          <w:szCs w:val="24"/>
        </w:rPr>
        <w:t>он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че</w:t>
      </w:r>
      <w:r>
        <w:rPr>
          <w:sz w:val="24"/>
          <w:szCs w:val="24"/>
        </w:rPr>
        <w:t>га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с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1"/>
          <w:sz w:val="24"/>
          <w:szCs w:val="24"/>
        </w:rPr>
        <w:t xml:space="preserve"> 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ро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то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ама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ва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вих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ртним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лој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(дн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вном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вком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дом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те</w:t>
      </w:r>
      <w:r>
        <w:rPr>
          <w:spacing w:val="5"/>
          <w:sz w:val="24"/>
          <w:szCs w:val="24"/>
        </w:rPr>
        <w:t>л</w:t>
      </w:r>
      <w:r>
        <w:rPr>
          <w:sz w:val="24"/>
          <w:szCs w:val="24"/>
        </w:rPr>
        <w:t>у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је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 одв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2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з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оћ</w:t>
      </w:r>
      <w:r>
        <w:rPr>
          <w:spacing w:val="1"/>
          <w:sz w:val="24"/>
          <w:szCs w:val="24"/>
        </w:rPr>
        <w:t xml:space="preserve"> 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тора, </w:t>
      </w:r>
      <w:r>
        <w:rPr>
          <w:spacing w:val="2"/>
          <w:sz w:val="24"/>
          <w:szCs w:val="24"/>
        </w:rPr>
        <w:t>б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лдо</w:t>
      </w:r>
      <w:r>
        <w:rPr>
          <w:spacing w:val="2"/>
          <w:sz w:val="24"/>
          <w:szCs w:val="24"/>
        </w:rPr>
        <w:t>ж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ра и</w:t>
      </w:r>
      <w:r>
        <w:rPr>
          <w:spacing w:val="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3"/>
          <w:sz w:val="24"/>
          <w:szCs w:val="24"/>
        </w:rPr>
        <w:t>о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ч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ога </w:t>
      </w:r>
      <w:r>
        <w:rPr>
          <w:spacing w:val="7"/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 одлож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е обл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тако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</w:t>
      </w:r>
      <w:r>
        <w:rPr>
          <w:spacing w:val="-3"/>
          <w:sz w:val="24"/>
          <w:szCs w:val="24"/>
        </w:rPr>
        <w:t>а</w:t>
      </w:r>
      <w:r>
        <w:rPr>
          <w:spacing w:val="3"/>
          <w:sz w:val="24"/>
          <w:szCs w:val="24"/>
        </w:rPr>
        <w:t>з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јед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ројек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је ј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ом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 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m.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-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се</w:t>
      </w:r>
      <w:r>
        <w:rPr>
          <w:spacing w:val="2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је</w:t>
      </w:r>
      <w:r>
        <w:rPr>
          <w:spacing w:val="-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-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јал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-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-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ђ</w:t>
      </w:r>
      <w:r>
        <w:rPr>
          <w:spacing w:val="-7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х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 у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Геот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фол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</w:t>
      </w:r>
      <w:r>
        <w:rPr>
          <w:spacing w:val="-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с</w:t>
      </w:r>
      <w:r>
        <w:rPr>
          <w:sz w:val="24"/>
          <w:szCs w:val="24"/>
        </w:rPr>
        <w:t>у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 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родор</w:t>
      </w:r>
      <w:r>
        <w:rPr>
          <w:spacing w:val="-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вода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тела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л</w:t>
      </w:r>
      <w:r>
        <w:rPr>
          <w:sz w:val="24"/>
          <w:szCs w:val="24"/>
        </w:rPr>
        <w:t>о,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ње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>а и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 xml:space="preserve">.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Проц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в</w:t>
      </w:r>
      <w:r>
        <w:rPr>
          <w:sz w:val="24"/>
          <w:szCs w:val="24"/>
        </w:rPr>
        <w:t>оде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тела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ом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др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 xml:space="preserve">х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ви и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ј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у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4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.</w:t>
      </w:r>
    </w:p>
    <w:p w:rsidR="009B6D01" w:rsidRDefault="009B6D01">
      <w:pPr>
        <w:spacing w:before="4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75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тем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вода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е </w:t>
      </w:r>
      <w:r>
        <w:rPr>
          <w:spacing w:val="-1"/>
          <w:sz w:val="24"/>
          <w:szCs w:val="24"/>
        </w:rPr>
        <w:t>сас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ј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две </w:t>
      </w:r>
      <w:r>
        <w:rPr>
          <w:spacing w:val="-1"/>
          <w:sz w:val="24"/>
          <w:szCs w:val="24"/>
        </w:rPr>
        <w:t>ае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 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 и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две талож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 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м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љ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ђ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 xml:space="preserve">у </w:t>
      </w:r>
      <w:r>
        <w:rPr>
          <w:spacing w:val="2"/>
          <w:sz w:val="24"/>
          <w:szCs w:val="24"/>
        </w:rPr>
        <w:t>о</w:t>
      </w:r>
      <w:r>
        <w:rPr>
          <w:spacing w:val="-1"/>
          <w:sz w:val="24"/>
          <w:szCs w:val="24"/>
        </w:rPr>
        <w:t>см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>з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р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врши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 xml:space="preserve"> н</w:t>
      </w:r>
      <w:r>
        <w:rPr>
          <w:sz w:val="24"/>
          <w:szCs w:val="24"/>
        </w:rPr>
        <w:t>а тело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 xml:space="preserve">е (за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отребе орош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 тела 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је) </w:t>
      </w:r>
      <w:r>
        <w:rPr>
          <w:spacing w:val="1"/>
          <w:sz w:val="24"/>
          <w:szCs w:val="24"/>
        </w:rPr>
        <w:t>н</w:t>
      </w:r>
      <w:r>
        <w:rPr>
          <w:spacing w:val="5"/>
          <w:sz w:val="24"/>
          <w:szCs w:val="24"/>
        </w:rPr>
        <w:t>а</w:t>
      </w:r>
      <w:r>
        <w:rPr>
          <w:spacing w:val="-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ае</w:t>
      </w:r>
      <w:r>
        <w:rPr>
          <w:sz w:val="24"/>
          <w:szCs w:val="24"/>
        </w:rPr>
        <w:t>роб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оло</w:t>
      </w:r>
      <w:r>
        <w:rPr>
          <w:spacing w:val="-2"/>
          <w:sz w:val="24"/>
          <w:szCs w:val="24"/>
        </w:rPr>
        <w:t>ш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ог третм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н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тм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.</w:t>
      </w:r>
    </w:p>
    <w:p w:rsidR="009B6D01" w:rsidRDefault="009B6D01">
      <w:pPr>
        <w:spacing w:before="5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79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тре</w:t>
      </w:r>
      <w:r>
        <w:rPr>
          <w:spacing w:val="3"/>
          <w:sz w:val="24"/>
          <w:szCs w:val="24"/>
        </w:rPr>
        <w:t>н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6"/>
          <w:sz w:val="24"/>
          <w:szCs w:val="24"/>
        </w:rPr>
        <w:t>к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ј</w:t>
      </w:r>
      <w:r>
        <w:rPr>
          <w:spacing w:val="2"/>
          <w:sz w:val="24"/>
          <w:szCs w:val="24"/>
        </w:rPr>
        <w:t>а</w:t>
      </w:r>
      <w:r>
        <w:rPr>
          <w:sz w:val="24"/>
          <w:szCs w:val="24"/>
        </w:rPr>
        <w:t>ви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виш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к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>л</w:t>
      </w:r>
      <w:r>
        <w:rPr>
          <w:sz w:val="24"/>
          <w:szCs w:val="24"/>
        </w:rPr>
        <w:t>ош</w:t>
      </w:r>
      <w:r>
        <w:rPr>
          <w:spacing w:val="-1"/>
          <w:sz w:val="24"/>
          <w:szCs w:val="24"/>
        </w:rPr>
        <w:t>к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ће 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р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ти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тело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је,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ова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ода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ље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трет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ра</w:t>
      </w:r>
      <w:r>
        <w:rPr>
          <w:spacing w:val="2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ва  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а 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ђа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 xml:space="preserve">у 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ода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ље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шта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2"/>
          <w:sz w:val="24"/>
          <w:szCs w:val="24"/>
        </w:rPr>
        <w:t xml:space="preserve"> 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рво</w:t>
      </w:r>
      <w:r>
        <w:rPr>
          <w:spacing w:val="-1"/>
          <w:sz w:val="24"/>
          <w:szCs w:val="24"/>
        </w:rPr>
        <w:t>а</w:t>
      </w:r>
      <w:r>
        <w:rPr>
          <w:spacing w:val="12"/>
          <w:sz w:val="24"/>
          <w:szCs w:val="24"/>
        </w:rPr>
        <w:t>р</w:t>
      </w:r>
      <w:r>
        <w:rPr>
          <w:sz w:val="24"/>
          <w:szCs w:val="24"/>
        </w:rPr>
        <w:t>-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н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 од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ле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6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шта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цип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јент.</w:t>
      </w:r>
    </w:p>
    <w:p w:rsidR="009B6D01" w:rsidRDefault="009B6D01">
      <w:pPr>
        <w:spacing w:before="5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76"/>
        <w:jc w:val="both"/>
        <w:rPr>
          <w:sz w:val="24"/>
          <w:szCs w:val="24"/>
        </w:rPr>
      </w:pPr>
      <w:r>
        <w:rPr>
          <w:sz w:val="24"/>
          <w:szCs w:val="24"/>
        </w:rPr>
        <w:t>За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тмо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фер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>х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вода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тела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ројек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у об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1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ој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ли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у 5 </w:t>
      </w:r>
      <w:proofErr w:type="gramStart"/>
      <w:r>
        <w:rPr>
          <w:spacing w:val="-1"/>
          <w:sz w:val="24"/>
          <w:szCs w:val="24"/>
        </w:rPr>
        <w:t>се</w:t>
      </w:r>
      <w:r>
        <w:rPr>
          <w:spacing w:val="1"/>
          <w:sz w:val="24"/>
          <w:szCs w:val="24"/>
        </w:rPr>
        <w:t>кци</w:t>
      </w:r>
      <w:r>
        <w:rPr>
          <w:sz w:val="24"/>
          <w:szCs w:val="24"/>
        </w:rPr>
        <w:t xml:space="preserve">ја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тела  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је. 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Обод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и 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ли</w:t>
      </w:r>
      <w:proofErr w:type="gramEnd"/>
      <w:r>
        <w:rPr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тмо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фер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 xml:space="preserve">х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вода  р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еђе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и </w:t>
      </w:r>
      <w:r>
        <w:rPr>
          <w:spacing w:val="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с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ви</w:t>
      </w:r>
      <w:r>
        <w:rPr>
          <w:spacing w:val="5"/>
          <w:sz w:val="24"/>
          <w:szCs w:val="24"/>
        </w:rPr>
        <w:t>р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дора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тела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ђ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пн</w:t>
      </w:r>
      <w:r>
        <w:rPr>
          <w:sz w:val="24"/>
          <w:szCs w:val="24"/>
        </w:rPr>
        <w:t>ог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та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дора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</w:t>
      </w:r>
      <w:r>
        <w:rPr>
          <w:spacing w:val="1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тела 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је.</w:t>
      </w:r>
    </w:p>
    <w:p w:rsidR="009B6D01" w:rsidRDefault="009B6D01">
      <w:pPr>
        <w:spacing w:before="5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77"/>
        <w:jc w:val="both"/>
        <w:rPr>
          <w:sz w:val="24"/>
          <w:szCs w:val="24"/>
        </w:rPr>
        <w:sectPr w:rsidR="009B6D01">
          <w:pgSz w:w="12240" w:h="15840"/>
          <w:pgMar w:top="1360" w:right="1320" w:bottom="280" w:left="1060" w:header="0" w:footer="1015" w:gutter="0"/>
          <w:cols w:space="720"/>
        </w:sectPr>
      </w:pPr>
      <w:r>
        <w:rPr>
          <w:sz w:val="24"/>
          <w:szCs w:val="24"/>
        </w:rPr>
        <w:t>Гео</w:t>
      </w:r>
      <w:r>
        <w:rPr>
          <w:spacing w:val="-1"/>
          <w:sz w:val="24"/>
          <w:szCs w:val="24"/>
        </w:rPr>
        <w:t>-с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тет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ен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лој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C</w:t>
      </w:r>
      <w:r>
        <w:rPr>
          <w:spacing w:val="-5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в</w:t>
      </w:r>
      <w:r>
        <w:rPr>
          <w:sz w:val="24"/>
          <w:szCs w:val="24"/>
        </w:rPr>
        <w:t>ља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гор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с</w:t>
      </w:r>
      <w:r>
        <w:rPr>
          <w:sz w:val="24"/>
          <w:szCs w:val="24"/>
        </w:rPr>
        <w:t>лој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асе</w:t>
      </w:r>
      <w:r>
        <w:rPr>
          <w:sz w:val="24"/>
          <w:szCs w:val="24"/>
        </w:rPr>
        <w:t>те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-1"/>
          <w:sz w:val="24"/>
          <w:szCs w:val="24"/>
        </w:rPr>
        <w:t>сас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ј</w:t>
      </w:r>
      <w:r>
        <w:rPr>
          <w:sz w:val="24"/>
          <w:szCs w:val="24"/>
        </w:rPr>
        <w:t>и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три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3"/>
          <w:sz w:val="24"/>
          <w:szCs w:val="24"/>
        </w:rPr>
        <w:t>в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та: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ро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тр</w:t>
      </w:r>
      <w:r>
        <w:rPr>
          <w:spacing w:val="2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м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то</w:t>
      </w:r>
      <w:r>
        <w:rPr>
          <w:spacing w:val="2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х</w:t>
      </w:r>
      <w:r>
        <w:rPr>
          <w:sz w:val="24"/>
          <w:szCs w:val="24"/>
        </w:rPr>
        <w:t>у (и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ан</w:t>
      </w:r>
      <w:r>
        <w:rPr>
          <w:sz w:val="24"/>
          <w:szCs w:val="24"/>
        </w:rPr>
        <w:t>и г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текст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(облога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шт</w:t>
      </w:r>
      <w:r>
        <w:rPr>
          <w:spacing w:val="2"/>
          <w:sz w:val="24"/>
          <w:szCs w:val="24"/>
        </w:rPr>
        <w:t>и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у 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то</w:t>
      </w:r>
      <w:r>
        <w:rPr>
          <w:spacing w:val="2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3"/>
          <w:sz w:val="24"/>
          <w:szCs w:val="24"/>
        </w:rPr>
        <w:t>а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к</w:t>
      </w:r>
      <w:r>
        <w:rPr>
          <w:spacing w:val="-3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текст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лој. Опт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ол</w:t>
      </w:r>
      <w:r>
        <w:rPr>
          <w:spacing w:val="-1"/>
          <w:sz w:val="24"/>
          <w:szCs w:val="24"/>
        </w:rPr>
        <w:t>ац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ја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 xml:space="preserve">же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љ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вној</w:t>
      </w:r>
      <w:r>
        <w:rPr>
          <w:spacing w:val="1"/>
          <w:sz w:val="24"/>
          <w:szCs w:val="24"/>
        </w:rPr>
        <w:t xml:space="preserve"> 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ц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то</w:t>
      </w:r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та:</w:t>
      </w:r>
      <w:r>
        <w:rPr>
          <w:spacing w:val="1"/>
          <w:sz w:val="24"/>
          <w:szCs w:val="24"/>
        </w:rPr>
        <w:t xml:space="preserve"> 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тр</w:t>
      </w:r>
      <w:r>
        <w:rPr>
          <w:spacing w:val="2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pacing w:val="-7"/>
          <w:sz w:val="24"/>
          <w:szCs w:val="24"/>
        </w:rPr>
        <w:t>у</w:t>
      </w:r>
      <w:r>
        <w:rPr>
          <w:spacing w:val="9"/>
          <w:sz w:val="24"/>
          <w:szCs w:val="24"/>
        </w:rPr>
        <w:t>м</w:t>
      </w:r>
      <w:r>
        <w:rPr>
          <w:sz w:val="24"/>
          <w:szCs w:val="24"/>
        </w:rPr>
        <w:t>- 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то</w:t>
      </w:r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т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ож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ом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др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виш</w:t>
      </w:r>
      <w:r>
        <w:rPr>
          <w:spacing w:val="-1"/>
          <w:sz w:val="24"/>
          <w:szCs w:val="24"/>
        </w:rPr>
        <w:t>ес</w:t>
      </w:r>
      <w:r>
        <w:rPr>
          <w:sz w:val="24"/>
          <w:szCs w:val="24"/>
        </w:rPr>
        <w:t>т</w:t>
      </w:r>
      <w:r>
        <w:rPr>
          <w:spacing w:val="3"/>
          <w:sz w:val="24"/>
          <w:szCs w:val="24"/>
        </w:rPr>
        <w:t>р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ти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во</w:t>
      </w:r>
      <w:r>
        <w:rPr>
          <w:spacing w:val="2"/>
          <w:sz w:val="24"/>
          <w:szCs w:val="24"/>
        </w:rPr>
        <w:t>ј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род</w:t>
      </w:r>
      <w:r>
        <w:rPr>
          <w:spacing w:val="4"/>
          <w:sz w:val="24"/>
          <w:szCs w:val="24"/>
        </w:rPr>
        <w:t>н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н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док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то</w:t>
      </w:r>
      <w:r>
        <w:rPr>
          <w:spacing w:val="2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 г</w:t>
      </w:r>
      <w:r>
        <w:rPr>
          <w:spacing w:val="-3"/>
          <w:sz w:val="24"/>
          <w:szCs w:val="24"/>
        </w:rPr>
        <w:t>е</w:t>
      </w:r>
      <w:r>
        <w:rPr>
          <w:sz w:val="24"/>
          <w:szCs w:val="24"/>
        </w:rPr>
        <w:t>л.</w:t>
      </w:r>
    </w:p>
    <w:p w:rsidR="009B6D01" w:rsidRDefault="00B95DE8">
      <w:pPr>
        <w:spacing w:before="58"/>
        <w:ind w:left="106"/>
        <w:rPr>
          <w:sz w:val="28"/>
          <w:szCs w:val="28"/>
        </w:rPr>
      </w:pPr>
      <w:r>
        <w:rPr>
          <w:b/>
          <w:spacing w:val="2"/>
          <w:sz w:val="28"/>
          <w:szCs w:val="28"/>
        </w:rPr>
        <w:lastRenderedPageBreak/>
        <w:t>4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Пр</w:t>
      </w:r>
      <w:r>
        <w:rPr>
          <w:b/>
          <w:spacing w:val="1"/>
          <w:sz w:val="28"/>
          <w:szCs w:val="28"/>
        </w:rPr>
        <w:t>а</w:t>
      </w:r>
      <w:r>
        <w:rPr>
          <w:b/>
          <w:spacing w:val="-3"/>
          <w:sz w:val="28"/>
          <w:szCs w:val="28"/>
        </w:rPr>
        <w:t>ћ</w:t>
      </w:r>
      <w:r>
        <w:rPr>
          <w:b/>
          <w:sz w:val="28"/>
          <w:szCs w:val="28"/>
        </w:rPr>
        <w:t xml:space="preserve">ење </w:t>
      </w:r>
      <w:r>
        <w:rPr>
          <w:b/>
          <w:spacing w:val="-1"/>
          <w:sz w:val="28"/>
          <w:szCs w:val="28"/>
        </w:rPr>
        <w:t>п</w:t>
      </w:r>
      <w:r>
        <w:rPr>
          <w:b/>
          <w:sz w:val="28"/>
          <w:szCs w:val="28"/>
        </w:rPr>
        <w:t>р</w:t>
      </w:r>
      <w:r>
        <w:rPr>
          <w:b/>
          <w:spacing w:val="1"/>
          <w:sz w:val="28"/>
          <w:szCs w:val="28"/>
        </w:rPr>
        <w:t>о</w:t>
      </w:r>
      <w:r>
        <w:rPr>
          <w:b/>
          <w:spacing w:val="-1"/>
          <w:sz w:val="28"/>
          <w:szCs w:val="28"/>
        </w:rPr>
        <w:t>ц</w:t>
      </w:r>
      <w:r>
        <w:rPr>
          <w:b/>
          <w:sz w:val="28"/>
          <w:szCs w:val="28"/>
        </w:rPr>
        <w:t>е</w:t>
      </w:r>
      <w:r>
        <w:rPr>
          <w:b/>
          <w:spacing w:val="-2"/>
          <w:sz w:val="28"/>
          <w:szCs w:val="28"/>
        </w:rPr>
        <w:t>с</w:t>
      </w:r>
      <w:r>
        <w:rPr>
          <w:b/>
          <w:sz w:val="28"/>
          <w:szCs w:val="28"/>
        </w:rPr>
        <w:t>а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ра</w:t>
      </w:r>
      <w:r>
        <w:rPr>
          <w:b/>
          <w:spacing w:val="-3"/>
          <w:sz w:val="28"/>
          <w:szCs w:val="28"/>
        </w:rPr>
        <w:t>д</w:t>
      </w:r>
      <w:r>
        <w:rPr>
          <w:b/>
          <w:sz w:val="28"/>
          <w:szCs w:val="28"/>
        </w:rPr>
        <w:t>а</w:t>
      </w:r>
    </w:p>
    <w:p w:rsidR="009B6D01" w:rsidRDefault="009B6D01">
      <w:pPr>
        <w:spacing w:line="200" w:lineRule="exact"/>
      </w:pPr>
    </w:p>
    <w:p w:rsidR="009B6D01" w:rsidRDefault="009B6D01">
      <w:pPr>
        <w:spacing w:before="1" w:line="280" w:lineRule="exact"/>
        <w:rPr>
          <w:sz w:val="28"/>
          <w:szCs w:val="28"/>
        </w:rPr>
      </w:pPr>
    </w:p>
    <w:p w:rsidR="009B6D01" w:rsidRDefault="00B95DE8">
      <w:pPr>
        <w:spacing w:line="256" w:lineRule="auto"/>
        <w:ind w:left="106" w:right="701"/>
        <w:rPr>
          <w:sz w:val="24"/>
          <w:szCs w:val="24"/>
        </w:rPr>
      </w:pPr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ре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роводе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2"/>
          <w:sz w:val="24"/>
          <w:szCs w:val="24"/>
        </w:rPr>
        <w:t>о</w:t>
      </w:r>
      <w:r>
        <w:rPr>
          <w:spacing w:val="-1"/>
          <w:sz w:val="24"/>
          <w:szCs w:val="24"/>
        </w:rPr>
        <w:t>п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-3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r>
        <w:rPr>
          <w:spacing w:val="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4"/>
          <w:sz w:val="24"/>
          <w:szCs w:val="24"/>
        </w:rPr>
        <w:t>ђ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>в</w:t>
      </w:r>
      <w:r>
        <w:rPr>
          <w:sz w:val="24"/>
          <w:szCs w:val="24"/>
        </w:rPr>
        <w:t>у обла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т.</w:t>
      </w:r>
    </w:p>
    <w:p w:rsidR="009B6D01" w:rsidRDefault="009B6D01">
      <w:pPr>
        <w:spacing w:before="4" w:line="160" w:lineRule="exact"/>
        <w:rPr>
          <w:sz w:val="16"/>
          <w:szCs w:val="16"/>
        </w:rPr>
      </w:pPr>
    </w:p>
    <w:p w:rsidR="009B6D01" w:rsidRDefault="00B95DE8">
      <w:pPr>
        <w:spacing w:line="256" w:lineRule="auto"/>
        <w:ind w:left="106" w:right="791"/>
        <w:rPr>
          <w:sz w:val="24"/>
          <w:szCs w:val="24"/>
        </w:rPr>
      </w:pPr>
      <w:r>
        <w:rPr>
          <w:sz w:val="24"/>
          <w:szCs w:val="24"/>
        </w:rPr>
        <w:t>Мо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г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ес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врши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р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>а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Ур</w:t>
      </w:r>
      <w:r>
        <w:rPr>
          <w:spacing w:val="2"/>
          <w:sz w:val="24"/>
          <w:szCs w:val="24"/>
        </w:rPr>
        <w:t>е</w:t>
      </w:r>
      <w:r>
        <w:rPr>
          <w:sz w:val="24"/>
          <w:szCs w:val="24"/>
        </w:rPr>
        <w:t>дбом о одлаг</w:t>
      </w:r>
      <w:r>
        <w:rPr>
          <w:spacing w:val="-2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 xml:space="preserve">је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Сл. гла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Р</w:t>
      </w:r>
      <w:r>
        <w:rPr>
          <w:sz w:val="24"/>
          <w:szCs w:val="24"/>
        </w:rPr>
        <w:t>С, бр. 9</w:t>
      </w:r>
      <w:r>
        <w:rPr>
          <w:spacing w:val="-2"/>
          <w:sz w:val="24"/>
          <w:szCs w:val="24"/>
        </w:rPr>
        <w:t>2</w:t>
      </w:r>
      <w:r>
        <w:rPr>
          <w:sz w:val="24"/>
          <w:szCs w:val="24"/>
        </w:rPr>
        <w:t>/20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0).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spacing w:line="256" w:lineRule="auto"/>
        <w:ind w:left="106" w:right="760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одлаг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ош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r>
        <w:rPr>
          <w:spacing w:val="4"/>
          <w:sz w:val="24"/>
          <w:szCs w:val="24"/>
        </w:rPr>
        <w:t>р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 к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ји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 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:</w:t>
      </w:r>
    </w:p>
    <w:p w:rsidR="009B6D01" w:rsidRDefault="009B6D01">
      <w:pPr>
        <w:spacing w:before="4" w:line="160" w:lineRule="exact"/>
        <w:rPr>
          <w:sz w:val="16"/>
          <w:szCs w:val="16"/>
        </w:rPr>
      </w:pPr>
    </w:p>
    <w:p w:rsidR="009B6D01" w:rsidRDefault="00B95DE8">
      <w:pPr>
        <w:ind w:left="106"/>
        <w:rPr>
          <w:sz w:val="24"/>
          <w:szCs w:val="24"/>
        </w:rPr>
      </w:pPr>
      <w:r>
        <w:rPr>
          <w:sz w:val="24"/>
          <w:szCs w:val="24"/>
        </w:rPr>
        <w:t>• 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ре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с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воз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је;</w:t>
      </w:r>
    </w:p>
    <w:p w:rsidR="009B6D01" w:rsidRDefault="009B6D01">
      <w:pPr>
        <w:spacing w:before="3" w:line="180" w:lineRule="exact"/>
        <w:rPr>
          <w:sz w:val="18"/>
          <w:szCs w:val="18"/>
        </w:rPr>
      </w:pPr>
    </w:p>
    <w:p w:rsidR="009B6D01" w:rsidRDefault="00B95DE8">
      <w:pPr>
        <w:ind w:left="106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оја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њ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одлаг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;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ind w:left="106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тро</w:t>
      </w:r>
      <w:r>
        <w:rPr>
          <w:spacing w:val="3"/>
          <w:sz w:val="24"/>
          <w:szCs w:val="24"/>
        </w:rPr>
        <w:t>л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те</w:t>
      </w:r>
      <w:r>
        <w:rPr>
          <w:spacing w:val="2"/>
          <w:sz w:val="24"/>
          <w:szCs w:val="24"/>
        </w:rPr>
        <w:t>х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олош</w:t>
      </w:r>
      <w:r>
        <w:rPr>
          <w:spacing w:val="1"/>
          <w:sz w:val="24"/>
          <w:szCs w:val="24"/>
        </w:rPr>
        <w:t>к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 xml:space="preserve">г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ес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2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је;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spacing w:line="256" w:lineRule="auto"/>
        <w:ind w:left="106" w:right="1444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тро</w:t>
      </w:r>
      <w:r>
        <w:rPr>
          <w:spacing w:val="3"/>
          <w:sz w:val="24"/>
          <w:szCs w:val="24"/>
        </w:rPr>
        <w:t>л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тај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тета про</w:t>
      </w:r>
      <w:r>
        <w:rPr>
          <w:spacing w:val="2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он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ања</w:t>
      </w:r>
      <w:r>
        <w:rPr>
          <w:sz w:val="24"/>
          <w:szCs w:val="24"/>
        </w:rPr>
        <w:t>;</w:t>
      </w:r>
    </w:p>
    <w:p w:rsidR="009B6D01" w:rsidRDefault="009B6D01">
      <w:pPr>
        <w:spacing w:before="4" w:line="160" w:lineRule="exact"/>
        <w:rPr>
          <w:sz w:val="16"/>
          <w:szCs w:val="16"/>
        </w:rPr>
      </w:pPr>
    </w:p>
    <w:p w:rsidR="009B6D01" w:rsidRDefault="00B95DE8">
      <w:pPr>
        <w:ind w:left="106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тро</w:t>
      </w:r>
      <w:r>
        <w:rPr>
          <w:spacing w:val="3"/>
          <w:sz w:val="24"/>
          <w:szCs w:val="24"/>
        </w:rPr>
        <w:t>л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дв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г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.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ind w:left="106"/>
        <w:rPr>
          <w:sz w:val="24"/>
          <w:szCs w:val="24"/>
        </w:rPr>
      </w:pPr>
      <w:r>
        <w:rPr>
          <w:sz w:val="24"/>
          <w:szCs w:val="24"/>
        </w:rPr>
        <w:t>Проц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ре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оје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роводе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</w:t>
      </w:r>
      <w:r>
        <w:rPr>
          <w:spacing w:val="2"/>
          <w:sz w:val="24"/>
          <w:szCs w:val="24"/>
        </w:rPr>
        <w:t>х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оло</w:t>
      </w:r>
      <w:r>
        <w:rPr>
          <w:spacing w:val="-2"/>
          <w:sz w:val="24"/>
          <w:szCs w:val="24"/>
        </w:rPr>
        <w:t>ш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ом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с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: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ind w:left="106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 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воз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r>
        <w:rPr>
          <w:spacing w:val="2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pacing w:val="2"/>
          <w:sz w:val="24"/>
          <w:szCs w:val="24"/>
        </w:rPr>
        <w:t>с</w:t>
      </w:r>
      <w:r>
        <w:rPr>
          <w:sz w:val="24"/>
          <w:szCs w:val="24"/>
        </w:rPr>
        <w:t>:</w:t>
      </w:r>
    </w:p>
    <w:p w:rsidR="009B6D01" w:rsidRDefault="009B6D01">
      <w:pPr>
        <w:spacing w:before="9" w:line="160" w:lineRule="exact"/>
        <w:rPr>
          <w:sz w:val="16"/>
          <w:szCs w:val="16"/>
        </w:rPr>
      </w:pPr>
    </w:p>
    <w:p w:rsidR="009B6D01" w:rsidRDefault="00B95DE8">
      <w:pPr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вид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нци</w:t>
      </w:r>
      <w:r>
        <w:rPr>
          <w:sz w:val="24"/>
          <w:szCs w:val="24"/>
        </w:rPr>
        <w:t>ја и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л</w:t>
      </w:r>
      <w:r>
        <w:rPr>
          <w:sz w:val="24"/>
          <w:szCs w:val="24"/>
        </w:rPr>
        <w:t>а воз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з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;</w:t>
      </w:r>
    </w:p>
    <w:p w:rsidR="009B6D01" w:rsidRDefault="00B95DE8">
      <w:pPr>
        <w:spacing w:before="6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;</w:t>
      </w:r>
    </w:p>
    <w:p w:rsidR="009B6D01" w:rsidRDefault="00B95DE8">
      <w:pPr>
        <w:spacing w:before="5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са</w:t>
      </w:r>
      <w:r>
        <w:rPr>
          <w:sz w:val="24"/>
          <w:szCs w:val="24"/>
        </w:rPr>
        <w:t>обр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r>
        <w:rPr>
          <w:spacing w:val="1"/>
          <w:sz w:val="24"/>
          <w:szCs w:val="24"/>
        </w:rPr>
        <w:t>ниц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ро</w:t>
      </w:r>
      <w:r>
        <w:rPr>
          <w:spacing w:val="4"/>
          <w:sz w:val="24"/>
          <w:szCs w:val="24"/>
        </w:rPr>
        <w:t>м</w:t>
      </w:r>
      <w:r>
        <w:rPr>
          <w:sz w:val="24"/>
          <w:szCs w:val="24"/>
        </w:rPr>
        <w:t>;</w:t>
      </w:r>
    </w:p>
    <w:p w:rsidR="009B6D01" w:rsidRDefault="00B95DE8">
      <w:pPr>
        <w:spacing w:before="5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анс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дв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ђе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 </w:t>
      </w:r>
      <w:r>
        <w:rPr>
          <w:spacing w:val="-1"/>
          <w:sz w:val="24"/>
          <w:szCs w:val="24"/>
        </w:rPr>
        <w:t>мес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;</w:t>
      </w:r>
    </w:p>
    <w:p w:rsidR="009B6D01" w:rsidRDefault="00B95DE8">
      <w:pPr>
        <w:spacing w:before="5" w:line="257" w:lineRule="auto"/>
        <w:ind w:left="827" w:right="1353" w:hanging="360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зин</w:t>
      </w:r>
      <w:r>
        <w:rPr>
          <w:sz w:val="24"/>
          <w:szCs w:val="24"/>
        </w:rPr>
        <w:t>фе</w:t>
      </w:r>
      <w:r>
        <w:rPr>
          <w:spacing w:val="-2"/>
          <w:sz w:val="24"/>
          <w:szCs w:val="24"/>
        </w:rPr>
        <w:t>к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зн</w:t>
      </w:r>
      <w:r>
        <w:rPr>
          <w:sz w:val="24"/>
          <w:szCs w:val="24"/>
        </w:rPr>
        <w:t>ог во</w:t>
      </w:r>
      <w:r>
        <w:rPr>
          <w:spacing w:val="1"/>
          <w:sz w:val="24"/>
          <w:szCs w:val="24"/>
        </w:rPr>
        <w:t>зи</w:t>
      </w:r>
      <w:r>
        <w:rPr>
          <w:sz w:val="24"/>
          <w:szCs w:val="24"/>
        </w:rPr>
        <w:t>ла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-1"/>
          <w:sz w:val="24"/>
          <w:szCs w:val="24"/>
        </w:rPr>
        <w:t xml:space="preserve"> ис</w:t>
      </w:r>
      <w:r>
        <w:rPr>
          <w:sz w:val="24"/>
          <w:szCs w:val="24"/>
        </w:rPr>
        <w:t>тов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објек</w:t>
      </w:r>
      <w:r>
        <w:rPr>
          <w:spacing w:val="4"/>
          <w:sz w:val="24"/>
          <w:szCs w:val="24"/>
        </w:rPr>
        <w:t>т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 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зин</w:t>
      </w:r>
      <w:r>
        <w:rPr>
          <w:sz w:val="24"/>
          <w:szCs w:val="24"/>
        </w:rPr>
        <w:t>фе</w:t>
      </w:r>
      <w:r>
        <w:rPr>
          <w:spacing w:val="-2"/>
          <w:sz w:val="24"/>
          <w:szCs w:val="24"/>
        </w:rPr>
        <w:t>к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;</w:t>
      </w:r>
    </w:p>
    <w:p w:rsidR="009B6D01" w:rsidRDefault="00B95DE8">
      <w:pPr>
        <w:spacing w:line="260" w:lineRule="exact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одлазак ч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тог во</w:t>
      </w:r>
      <w:r>
        <w:rPr>
          <w:spacing w:val="1"/>
          <w:sz w:val="24"/>
          <w:szCs w:val="24"/>
        </w:rPr>
        <w:t>зи</w:t>
      </w:r>
      <w:r>
        <w:rPr>
          <w:sz w:val="24"/>
          <w:szCs w:val="24"/>
        </w:rPr>
        <w:t>ла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ли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ки</w:t>
      </w:r>
      <w:r>
        <w:rPr>
          <w:spacing w:val="-2"/>
          <w:sz w:val="24"/>
          <w:szCs w:val="24"/>
        </w:rPr>
        <w:t>р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дв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ђе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 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ес</w:t>
      </w:r>
      <w:r>
        <w:rPr>
          <w:sz w:val="24"/>
          <w:szCs w:val="24"/>
        </w:rPr>
        <w:t>то;</w:t>
      </w:r>
    </w:p>
    <w:p w:rsidR="009B6D01" w:rsidRDefault="00B95DE8">
      <w:pPr>
        <w:spacing w:before="3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воз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ла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>
        <w:rPr>
          <w:spacing w:val="6"/>
          <w:sz w:val="24"/>
          <w:szCs w:val="24"/>
        </w:rPr>
        <w:t>к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тов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 xml:space="preserve">ра </w:t>
      </w:r>
      <w:r>
        <w:rPr>
          <w:sz w:val="22"/>
          <w:szCs w:val="22"/>
        </w:rPr>
        <w:t>налазе</w:t>
      </w:r>
      <w:r>
        <w:rPr>
          <w:spacing w:val="3"/>
          <w:sz w:val="22"/>
          <w:szCs w:val="22"/>
        </w:rPr>
        <w:t xml:space="preserve"> 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одг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ћ</w:t>
      </w:r>
      <w:r>
        <w:rPr>
          <w:sz w:val="24"/>
          <w:szCs w:val="24"/>
        </w:rPr>
        <w:t>ој рад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ој </w:t>
      </w:r>
      <w:r>
        <w:rPr>
          <w:spacing w:val="1"/>
          <w:sz w:val="24"/>
          <w:szCs w:val="24"/>
        </w:rPr>
        <w:t>з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3"/>
          <w:sz w:val="24"/>
          <w:szCs w:val="24"/>
        </w:rPr>
        <w:t>и</w:t>
      </w:r>
      <w:r>
        <w:rPr>
          <w:sz w:val="24"/>
          <w:szCs w:val="24"/>
        </w:rPr>
        <w:t>.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ind w:left="106"/>
        <w:rPr>
          <w:sz w:val="24"/>
          <w:szCs w:val="24"/>
        </w:rPr>
      </w:pPr>
      <w:r>
        <w:rPr>
          <w:sz w:val="24"/>
          <w:szCs w:val="24"/>
        </w:rPr>
        <w:t>• 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оја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ењ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одлаг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:</w:t>
      </w:r>
    </w:p>
    <w:p w:rsidR="009B6D01" w:rsidRDefault="009B6D01">
      <w:pPr>
        <w:spacing w:before="9" w:line="160" w:lineRule="exact"/>
        <w:rPr>
          <w:sz w:val="16"/>
          <w:szCs w:val="16"/>
        </w:rPr>
      </w:pPr>
    </w:p>
    <w:p w:rsidR="009B6D01" w:rsidRDefault="00B95DE8">
      <w:pPr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одлаг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чи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жој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оти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је;</w:t>
      </w:r>
    </w:p>
    <w:p w:rsidR="009B6D01" w:rsidRDefault="00B95DE8">
      <w:pPr>
        <w:spacing w:before="5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ђ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а 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вна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оврши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б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што м</w:t>
      </w:r>
      <w:r>
        <w:rPr>
          <w:spacing w:val="-1"/>
          <w:sz w:val="24"/>
          <w:szCs w:val="24"/>
        </w:rPr>
        <w:t>ања</w:t>
      </w:r>
      <w:r>
        <w:rPr>
          <w:sz w:val="24"/>
          <w:szCs w:val="24"/>
        </w:rPr>
        <w:t>;</w:t>
      </w:r>
    </w:p>
    <w:p w:rsidR="009B6D01" w:rsidRDefault="00B95DE8">
      <w:pPr>
        <w:spacing w:before="6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ш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ржа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одм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ре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ак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;</w:t>
      </w:r>
    </w:p>
    <w:p w:rsidR="009B6D01" w:rsidRDefault="00B95DE8">
      <w:pPr>
        <w:spacing w:before="5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</w:t>
      </w:r>
      <w:r>
        <w:rPr>
          <w:spacing w:val="2"/>
          <w:sz w:val="24"/>
          <w:szCs w:val="24"/>
        </w:rPr>
        <w:t>е</w:t>
      </w:r>
      <w:r>
        <w:rPr>
          <w:sz w:val="24"/>
          <w:szCs w:val="24"/>
        </w:rPr>
        <w:t>"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"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лој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ви"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>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до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ројек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;</w:t>
      </w:r>
    </w:p>
    <w:p w:rsidR="009B6D01" w:rsidRDefault="00B95DE8">
      <w:pPr>
        <w:spacing w:before="5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ђ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ројек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б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</w:t>
      </w:r>
      <w:r>
        <w:rPr>
          <w:spacing w:val="-3"/>
          <w:sz w:val="24"/>
          <w:szCs w:val="24"/>
        </w:rPr>
        <w:t>р</w:t>
      </w:r>
      <w:r>
        <w:rPr>
          <w:sz w:val="24"/>
          <w:szCs w:val="24"/>
        </w:rPr>
        <w:t>ш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;</w:t>
      </w:r>
    </w:p>
    <w:p w:rsidR="009B6D01" w:rsidRDefault="00B95DE8">
      <w:pPr>
        <w:spacing w:before="3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 xml:space="preserve">врши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с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 xml:space="preserve">вно </w:t>
      </w:r>
      <w:r>
        <w:rPr>
          <w:spacing w:val="-1"/>
          <w:sz w:val="24"/>
          <w:szCs w:val="24"/>
        </w:rPr>
        <w:t>п</w:t>
      </w:r>
      <w:r>
        <w:rPr>
          <w:spacing w:val="2"/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оврши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рт</w:t>
      </w:r>
      <w:r>
        <w:rPr>
          <w:spacing w:val="2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</w:t>
      </w:r>
      <w:r>
        <w:rPr>
          <w:spacing w:val="-3"/>
          <w:sz w:val="24"/>
          <w:szCs w:val="24"/>
        </w:rPr>
        <w:t>а</w:t>
      </w:r>
      <w:r>
        <w:rPr>
          <w:sz w:val="24"/>
          <w:szCs w:val="24"/>
        </w:rPr>
        <w:t>лом;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ind w:left="106"/>
        <w:rPr>
          <w:sz w:val="24"/>
          <w:szCs w:val="24"/>
        </w:rPr>
      </w:pPr>
      <w:r>
        <w:rPr>
          <w:sz w:val="24"/>
          <w:szCs w:val="24"/>
        </w:rPr>
        <w:t>• Ко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л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-3"/>
          <w:sz w:val="24"/>
          <w:szCs w:val="24"/>
        </w:rPr>
        <w:t>е</w:t>
      </w:r>
      <w:r>
        <w:rPr>
          <w:spacing w:val="2"/>
          <w:sz w:val="24"/>
          <w:szCs w:val="24"/>
        </w:rPr>
        <w:t>х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оло</w:t>
      </w:r>
      <w:r>
        <w:rPr>
          <w:spacing w:val="-2"/>
          <w:sz w:val="24"/>
          <w:szCs w:val="24"/>
        </w:rPr>
        <w:t>ш</w:t>
      </w:r>
      <w:r>
        <w:rPr>
          <w:spacing w:val="1"/>
          <w:sz w:val="24"/>
          <w:szCs w:val="24"/>
        </w:rPr>
        <w:t>к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 xml:space="preserve">г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ес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:</w:t>
      </w:r>
    </w:p>
    <w:p w:rsidR="009B6D01" w:rsidRDefault="009B6D01">
      <w:pPr>
        <w:spacing w:before="9" w:line="160" w:lineRule="exact"/>
        <w:rPr>
          <w:sz w:val="16"/>
          <w:szCs w:val="16"/>
        </w:rPr>
      </w:pPr>
    </w:p>
    <w:p w:rsidR="009B6D01" w:rsidRDefault="00B95DE8">
      <w:pPr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ола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 и</w:t>
      </w:r>
      <w:r>
        <w:rPr>
          <w:spacing w:val="1"/>
          <w:sz w:val="24"/>
          <w:szCs w:val="24"/>
        </w:rPr>
        <w:t xml:space="preserve"> к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одлож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;</w:t>
      </w:r>
    </w:p>
    <w:p w:rsidR="009B6D01" w:rsidRDefault="00B95DE8">
      <w:pPr>
        <w:spacing w:before="5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л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 за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</w:p>
    <w:p w:rsidR="009B6D01" w:rsidRDefault="00B95DE8">
      <w:pPr>
        <w:spacing w:before="5"/>
        <w:ind w:left="467"/>
        <w:rPr>
          <w:sz w:val="24"/>
          <w:szCs w:val="24"/>
        </w:rPr>
        <w:sectPr w:rsidR="009B6D01">
          <w:pgSz w:w="12240" w:h="15840"/>
          <w:pgMar w:top="1380" w:right="1320" w:bottom="280" w:left="1060" w:header="0" w:footer="1015" w:gutter="0"/>
          <w:cols w:space="720"/>
        </w:sect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л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шта</w:t>
      </w:r>
    </w:p>
    <w:p w:rsidR="009B6D01" w:rsidRDefault="00B95DE8">
      <w:pPr>
        <w:spacing w:before="58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lastRenderedPageBreak/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л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 и</w:t>
      </w:r>
      <w:r>
        <w:rPr>
          <w:spacing w:val="1"/>
          <w:sz w:val="24"/>
          <w:szCs w:val="24"/>
        </w:rPr>
        <w:t xml:space="preserve"> к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и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двој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ров</w:t>
      </w:r>
      <w:r>
        <w:rPr>
          <w:spacing w:val="-2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;</w:t>
      </w:r>
    </w:p>
    <w:p w:rsidR="009B6D01" w:rsidRDefault="00B95DE8">
      <w:pPr>
        <w:spacing w:before="6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л</w:t>
      </w:r>
      <w:r>
        <w:rPr>
          <w:sz w:val="24"/>
          <w:szCs w:val="24"/>
        </w:rPr>
        <w:t xml:space="preserve">а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рово</w:t>
      </w:r>
      <w:r>
        <w:rPr>
          <w:spacing w:val="-1"/>
          <w:sz w:val="24"/>
          <w:szCs w:val="24"/>
        </w:rPr>
        <w:t>ђењ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ројек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 т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х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оло</w:t>
      </w:r>
      <w:r>
        <w:rPr>
          <w:spacing w:val="-2"/>
          <w:sz w:val="24"/>
          <w:szCs w:val="24"/>
        </w:rPr>
        <w:t>ш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ог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ес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е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ло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је;</w:t>
      </w:r>
    </w:p>
    <w:p w:rsidR="009B6D01" w:rsidRDefault="00B95DE8">
      <w:pPr>
        <w:spacing w:before="5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л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одрж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е</w:t>
      </w:r>
      <w:r>
        <w:rPr>
          <w:sz w:val="24"/>
          <w:szCs w:val="24"/>
        </w:rPr>
        <w:t>ла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је и 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обр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r>
        <w:rPr>
          <w:spacing w:val="1"/>
          <w:sz w:val="24"/>
          <w:szCs w:val="24"/>
        </w:rPr>
        <w:t>ниц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;</w:t>
      </w:r>
    </w:p>
    <w:p w:rsidR="009B6D01" w:rsidRDefault="00B95DE8">
      <w:pPr>
        <w:spacing w:before="5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л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тета пра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зин</w:t>
      </w:r>
      <w:r>
        <w:rPr>
          <w:sz w:val="24"/>
          <w:szCs w:val="24"/>
        </w:rPr>
        <w:t>фе</w:t>
      </w:r>
      <w:r>
        <w:rPr>
          <w:spacing w:val="-2"/>
          <w:sz w:val="24"/>
          <w:szCs w:val="24"/>
        </w:rPr>
        <w:t>к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 тр</w:t>
      </w:r>
      <w:r>
        <w:rPr>
          <w:spacing w:val="-1"/>
          <w:sz w:val="24"/>
          <w:szCs w:val="24"/>
        </w:rPr>
        <w:t>анс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орт</w:t>
      </w:r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>о</w:t>
      </w:r>
      <w:r>
        <w:rPr>
          <w:spacing w:val="1"/>
          <w:sz w:val="24"/>
          <w:szCs w:val="24"/>
        </w:rPr>
        <w:t>зи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;</w:t>
      </w:r>
    </w:p>
    <w:p w:rsidR="009B6D01" w:rsidRDefault="00B95DE8">
      <w:pPr>
        <w:spacing w:before="5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л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ро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ник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;</w:t>
      </w:r>
    </w:p>
    <w:p w:rsidR="009B6D01" w:rsidRDefault="00B95DE8">
      <w:pPr>
        <w:spacing w:before="5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л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к</w:t>
      </w:r>
      <w:r>
        <w:rPr>
          <w:spacing w:val="-3"/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тета про</w:t>
      </w:r>
      <w:r>
        <w:rPr>
          <w:spacing w:val="2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pacing w:val="-2"/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;</w:t>
      </w:r>
    </w:p>
    <w:p w:rsidR="009B6D01" w:rsidRDefault="00B95DE8">
      <w:pPr>
        <w:spacing w:before="8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л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сас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и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двој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 г</w:t>
      </w:r>
      <w:r>
        <w:rPr>
          <w:spacing w:val="-1"/>
          <w:sz w:val="24"/>
          <w:szCs w:val="24"/>
        </w:rPr>
        <w:t>аса</w:t>
      </w:r>
      <w:r>
        <w:rPr>
          <w:sz w:val="24"/>
          <w:szCs w:val="24"/>
        </w:rPr>
        <w:t>;</w:t>
      </w:r>
    </w:p>
    <w:p w:rsidR="009B6D01" w:rsidRDefault="00B95DE8">
      <w:pPr>
        <w:spacing w:before="3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л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 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.</w:t>
      </w:r>
    </w:p>
    <w:p w:rsidR="009B6D01" w:rsidRDefault="009B6D01">
      <w:pPr>
        <w:spacing w:line="180" w:lineRule="exact"/>
        <w:rPr>
          <w:sz w:val="18"/>
          <w:szCs w:val="18"/>
        </w:rPr>
      </w:pPr>
    </w:p>
    <w:p w:rsidR="009B6D01" w:rsidRDefault="00B95DE8">
      <w:pPr>
        <w:ind w:left="106" w:right="1491"/>
        <w:jc w:val="both"/>
        <w:rPr>
          <w:sz w:val="24"/>
          <w:szCs w:val="24"/>
        </w:rPr>
      </w:pPr>
      <w:r>
        <w:rPr>
          <w:sz w:val="24"/>
          <w:szCs w:val="24"/>
        </w:rPr>
        <w:t>• Ко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л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тај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тета про</w:t>
      </w:r>
      <w:r>
        <w:rPr>
          <w:spacing w:val="2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и</w:t>
      </w:r>
    </w:p>
    <w:p w:rsidR="009B6D01" w:rsidRDefault="009B6D01">
      <w:pPr>
        <w:spacing w:before="9" w:line="160" w:lineRule="exact"/>
        <w:rPr>
          <w:sz w:val="16"/>
          <w:szCs w:val="16"/>
        </w:rPr>
      </w:pPr>
    </w:p>
    <w:p w:rsidR="009B6D01" w:rsidRDefault="00B95DE8">
      <w:pPr>
        <w:spacing w:line="257" w:lineRule="auto"/>
        <w:ind w:left="827" w:right="753" w:hanging="360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л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врши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вно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 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аме</w:t>
      </w:r>
      <w:r>
        <w:rPr>
          <w:sz w:val="24"/>
          <w:szCs w:val="24"/>
        </w:rPr>
        <w:t>тар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:</w:t>
      </w:r>
    </w:p>
    <w:p w:rsidR="009B6D01" w:rsidRDefault="00B95DE8">
      <w:pPr>
        <w:spacing w:line="260" w:lineRule="exact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з</w:t>
      </w:r>
      <w:r>
        <w:rPr>
          <w:sz w:val="24"/>
          <w:szCs w:val="24"/>
        </w:rPr>
        <w:t xml:space="preserve">у 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ројек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б</w:t>
      </w:r>
      <w:r>
        <w:rPr>
          <w:sz w:val="24"/>
          <w:szCs w:val="24"/>
        </w:rPr>
        <w:t>јекат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2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;</w:t>
      </w:r>
    </w:p>
    <w:p w:rsidR="009B6D01" w:rsidRDefault="00B95DE8">
      <w:pPr>
        <w:spacing w:before="5" w:line="259" w:lineRule="auto"/>
        <w:ind w:left="827" w:right="1015" w:hanging="360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 xml:space="preserve">pH 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т </w:t>
      </w:r>
      <w:r>
        <w:rPr>
          <w:spacing w:val="2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з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</w:t>
      </w:r>
      <w:r>
        <w:rPr>
          <w:spacing w:val="4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з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з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з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ројек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 обј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та;</w:t>
      </w:r>
    </w:p>
    <w:p w:rsidR="009B6D01" w:rsidRDefault="00B95DE8">
      <w:pPr>
        <w:spacing w:line="260" w:lineRule="exact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НР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( </w:t>
      </w:r>
      <w:r>
        <w:rPr>
          <w:spacing w:val="1"/>
          <w:sz w:val="24"/>
          <w:szCs w:val="24"/>
        </w:rPr>
        <w:t>х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јска</w:t>
      </w:r>
      <w:proofErr w:type="gramEnd"/>
      <w:r>
        <w:rPr>
          <w:sz w:val="24"/>
          <w:szCs w:val="24"/>
        </w:rPr>
        <w:t xml:space="preserve"> п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тро</w:t>
      </w:r>
      <w:r>
        <w:rPr>
          <w:spacing w:val="-2"/>
          <w:sz w:val="24"/>
          <w:szCs w:val="24"/>
        </w:rPr>
        <w:t>ш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ника</w:t>
      </w:r>
      <w:r>
        <w:rPr>
          <w:sz w:val="24"/>
          <w:szCs w:val="24"/>
        </w:rPr>
        <w:t>;</w:t>
      </w:r>
    </w:p>
    <w:p w:rsidR="009B6D01" w:rsidRDefault="00B95DE8">
      <w:pPr>
        <w:spacing w:before="3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</w:t>
      </w:r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К (биолош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отро</w:t>
      </w:r>
      <w:r>
        <w:rPr>
          <w:spacing w:val="-2"/>
          <w:sz w:val="24"/>
          <w:szCs w:val="24"/>
        </w:rPr>
        <w:t>ш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).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p w:rsidR="009B6D01" w:rsidRDefault="00B95DE8">
      <w:pPr>
        <w:spacing w:line="258" w:lineRule="auto"/>
        <w:ind w:left="106" w:right="78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л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дв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л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дваја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 г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ј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ње</w:t>
      </w:r>
      <w:r>
        <w:rPr>
          <w:sz w:val="24"/>
          <w:szCs w:val="24"/>
        </w:rPr>
        <w:t>говог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та</w:t>
      </w:r>
      <w:r>
        <w:rPr>
          <w:spacing w:val="4"/>
          <w:sz w:val="24"/>
          <w:szCs w:val="24"/>
        </w:rPr>
        <w:t>н</w:t>
      </w:r>
      <w:r>
        <w:rPr>
          <w:sz w:val="24"/>
          <w:szCs w:val="24"/>
        </w:rPr>
        <w:t>а (CH4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гљ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н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да (CO2) и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еоник</w:t>
      </w:r>
      <w:r>
        <w:rPr>
          <w:sz w:val="24"/>
          <w:szCs w:val="24"/>
        </w:rPr>
        <w:t>а (</w:t>
      </w:r>
      <w:r>
        <w:rPr>
          <w:spacing w:val="-1"/>
          <w:sz w:val="24"/>
          <w:szCs w:val="24"/>
        </w:rPr>
        <w:t>О</w:t>
      </w:r>
      <w:r>
        <w:rPr>
          <w:sz w:val="24"/>
          <w:szCs w:val="24"/>
        </w:rPr>
        <w:t>2). Ко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л</w:t>
      </w:r>
      <w:r>
        <w:rPr>
          <w:sz w:val="24"/>
          <w:szCs w:val="24"/>
        </w:rPr>
        <w:t>а 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јског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др</w:t>
      </w:r>
      <w:r>
        <w:rPr>
          <w:spacing w:val="2"/>
          <w:sz w:val="24"/>
          <w:szCs w:val="24"/>
        </w:rPr>
        <w:t>ж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H2S,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H2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врши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8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ик</w:t>
      </w:r>
      <w:r>
        <w:rPr>
          <w:spacing w:val="-3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њи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 xml:space="preserve">ово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ис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тво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</w:t>
      </w:r>
      <w:r>
        <w:rPr>
          <w:spacing w:val="2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с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.</w:t>
      </w:r>
    </w:p>
    <w:p w:rsidR="009B6D01" w:rsidRDefault="009B6D01">
      <w:pPr>
        <w:spacing w:before="2" w:line="160" w:lineRule="exact"/>
        <w:rPr>
          <w:sz w:val="16"/>
          <w:szCs w:val="16"/>
        </w:rPr>
      </w:pPr>
    </w:p>
    <w:p w:rsidR="009B6D01" w:rsidRDefault="00B95DE8">
      <w:pPr>
        <w:ind w:left="106" w:right="509"/>
        <w:jc w:val="both"/>
        <w:rPr>
          <w:sz w:val="24"/>
          <w:szCs w:val="24"/>
        </w:rPr>
      </w:pPr>
      <w:r>
        <w:rPr>
          <w:sz w:val="24"/>
          <w:szCs w:val="24"/>
        </w:rPr>
        <w:t>По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је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тем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тек</w:t>
      </w:r>
      <w:r>
        <w:rPr>
          <w:spacing w:val="2"/>
          <w:sz w:val="24"/>
          <w:szCs w:val="24"/>
        </w:rPr>
        <w:t>ц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ис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ва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к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ло</w:t>
      </w:r>
      <w:r>
        <w:rPr>
          <w:spacing w:val="1"/>
          <w:sz w:val="24"/>
          <w:szCs w:val="24"/>
        </w:rPr>
        <w:t>зивн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ме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4"/>
          <w:sz w:val="24"/>
          <w:szCs w:val="24"/>
        </w:rPr>
        <w:t>и</w:t>
      </w:r>
      <w:r>
        <w:rPr>
          <w:sz w:val="24"/>
          <w:szCs w:val="24"/>
        </w:rPr>
        <w:t>.</w:t>
      </w:r>
    </w:p>
    <w:p w:rsidR="009B6D01" w:rsidRDefault="009B6D01">
      <w:pPr>
        <w:spacing w:before="3" w:line="180" w:lineRule="exact"/>
        <w:rPr>
          <w:sz w:val="18"/>
          <w:szCs w:val="18"/>
        </w:rPr>
      </w:pPr>
    </w:p>
    <w:p w:rsidR="009B6D01" w:rsidRDefault="00B95DE8">
      <w:pPr>
        <w:spacing w:line="258" w:lineRule="auto"/>
        <w:ind w:left="106" w:right="77"/>
        <w:jc w:val="both"/>
        <w:rPr>
          <w:sz w:val="24"/>
          <w:szCs w:val="24"/>
        </w:rPr>
      </w:pPr>
      <w:r>
        <w:rPr>
          <w:sz w:val="24"/>
          <w:szCs w:val="24"/>
        </w:rPr>
        <w:t>Све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ј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ф</w:t>
      </w:r>
      <w:r>
        <w:rPr>
          <w:spacing w:val="1"/>
          <w:sz w:val="24"/>
          <w:szCs w:val="24"/>
        </w:rPr>
        <w:t>ини</w:t>
      </w:r>
      <w:r>
        <w:rPr>
          <w:spacing w:val="-1"/>
          <w:sz w:val="24"/>
          <w:szCs w:val="24"/>
        </w:rPr>
        <w:t>са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је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тер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4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тством о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pacing w:val="-7"/>
          <w:sz w:val="24"/>
          <w:szCs w:val="24"/>
        </w:rPr>
        <w:t>у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 и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 и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р</w:t>
      </w:r>
      <w:r>
        <w:rPr>
          <w:spacing w:val="-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да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pacing w:val="3"/>
          <w:sz w:val="24"/>
          <w:szCs w:val="24"/>
        </w:rPr>
        <w:t>ј</w:t>
      </w:r>
      <w:r>
        <w:rPr>
          <w:spacing w:val="-6"/>
          <w:sz w:val="24"/>
          <w:szCs w:val="24"/>
        </w:rPr>
        <w:t>у</w:t>
      </w:r>
      <w:r>
        <w:rPr>
          <w:sz w:val="24"/>
          <w:szCs w:val="24"/>
        </w:rPr>
        <w:t>.</w:t>
      </w:r>
    </w:p>
    <w:p w:rsidR="009B6D01" w:rsidRDefault="009B6D01">
      <w:pPr>
        <w:spacing w:before="2" w:line="160" w:lineRule="exact"/>
        <w:rPr>
          <w:sz w:val="16"/>
          <w:szCs w:val="16"/>
        </w:rPr>
      </w:pPr>
    </w:p>
    <w:p w:rsidR="009B6D01" w:rsidRDefault="00B95DE8">
      <w:pPr>
        <w:spacing w:line="256" w:lineRule="auto"/>
        <w:ind w:left="106" w:right="85"/>
        <w:jc w:val="both"/>
        <w:rPr>
          <w:sz w:val="24"/>
          <w:szCs w:val="24"/>
        </w:rPr>
      </w:pPr>
      <w:r>
        <w:rPr>
          <w:sz w:val="24"/>
          <w:szCs w:val="24"/>
        </w:rPr>
        <w:t>Све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у 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нк</w:t>
      </w:r>
      <w:r>
        <w:rPr>
          <w:sz w:val="24"/>
          <w:szCs w:val="24"/>
        </w:rPr>
        <w:t>ом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>роје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таљ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у о</w:t>
      </w:r>
      <w:r>
        <w:rPr>
          <w:spacing w:val="1"/>
          <w:sz w:val="24"/>
          <w:szCs w:val="24"/>
        </w:rPr>
        <w:t>пи</w:t>
      </w:r>
      <w:r>
        <w:rPr>
          <w:spacing w:val="-1"/>
          <w:sz w:val="24"/>
          <w:szCs w:val="24"/>
        </w:rPr>
        <w:t>са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у Пл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шт</w:t>
      </w:r>
      <w:r>
        <w:rPr>
          <w:spacing w:val="2"/>
          <w:sz w:val="24"/>
          <w:szCs w:val="24"/>
        </w:rPr>
        <w:t>и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вот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нк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је</w:t>
      </w:r>
      <w:r>
        <w:rPr>
          <w:spacing w:val="-1"/>
          <w:sz w:val="24"/>
          <w:szCs w:val="24"/>
        </w:rPr>
        <w:t>ња</w:t>
      </w:r>
      <w:r>
        <w:rPr>
          <w:sz w:val="24"/>
          <w:szCs w:val="24"/>
        </w:rPr>
        <w:t>.</w:t>
      </w:r>
    </w:p>
    <w:p w:rsidR="009B6D01" w:rsidRDefault="009B6D01">
      <w:pPr>
        <w:spacing w:before="9" w:line="240" w:lineRule="exact"/>
        <w:rPr>
          <w:sz w:val="24"/>
          <w:szCs w:val="24"/>
        </w:rPr>
      </w:pPr>
    </w:p>
    <w:p w:rsidR="009B6D01" w:rsidRDefault="00B95DE8">
      <w:pPr>
        <w:ind w:left="106" w:right="4776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М</w:t>
      </w:r>
      <w:r>
        <w:rPr>
          <w:b/>
          <w:spacing w:val="1"/>
          <w:sz w:val="28"/>
          <w:szCs w:val="28"/>
        </w:rPr>
        <w:t>о</w:t>
      </w:r>
      <w:r>
        <w:rPr>
          <w:b/>
          <w:spacing w:val="-1"/>
          <w:sz w:val="28"/>
          <w:szCs w:val="28"/>
        </w:rPr>
        <w:t>нит</w:t>
      </w:r>
      <w:r>
        <w:rPr>
          <w:b/>
          <w:spacing w:val="1"/>
          <w:sz w:val="28"/>
          <w:szCs w:val="28"/>
        </w:rPr>
        <w:t>о</w:t>
      </w:r>
      <w:r>
        <w:rPr>
          <w:b/>
          <w:sz w:val="28"/>
          <w:szCs w:val="28"/>
        </w:rPr>
        <w:t>р</w:t>
      </w:r>
      <w:r>
        <w:rPr>
          <w:b/>
          <w:spacing w:val="-1"/>
          <w:sz w:val="28"/>
          <w:szCs w:val="28"/>
        </w:rPr>
        <w:t>ин</w:t>
      </w:r>
      <w:r>
        <w:rPr>
          <w:b/>
          <w:sz w:val="28"/>
          <w:szCs w:val="28"/>
        </w:rPr>
        <w:t>г с</w:t>
      </w:r>
      <w:r>
        <w:rPr>
          <w:b/>
          <w:spacing w:val="-1"/>
          <w:sz w:val="28"/>
          <w:szCs w:val="28"/>
        </w:rPr>
        <w:t>та</w:t>
      </w:r>
      <w:r>
        <w:rPr>
          <w:b/>
          <w:sz w:val="28"/>
          <w:szCs w:val="28"/>
        </w:rPr>
        <w:t xml:space="preserve">ња </w:t>
      </w:r>
      <w:r>
        <w:rPr>
          <w:b/>
          <w:spacing w:val="-2"/>
          <w:sz w:val="28"/>
          <w:szCs w:val="28"/>
        </w:rPr>
        <w:t>ж</w:t>
      </w:r>
      <w:r>
        <w:rPr>
          <w:b/>
          <w:spacing w:val="-1"/>
          <w:sz w:val="28"/>
          <w:szCs w:val="28"/>
        </w:rPr>
        <w:t>и</w:t>
      </w:r>
      <w:r>
        <w:rPr>
          <w:b/>
          <w:sz w:val="28"/>
          <w:szCs w:val="28"/>
        </w:rPr>
        <w:t>во</w:t>
      </w:r>
      <w:r>
        <w:rPr>
          <w:b/>
          <w:spacing w:val="2"/>
          <w:sz w:val="28"/>
          <w:szCs w:val="28"/>
        </w:rPr>
        <w:t>т</w:t>
      </w:r>
      <w:r>
        <w:rPr>
          <w:b/>
          <w:spacing w:val="-1"/>
          <w:sz w:val="28"/>
          <w:szCs w:val="28"/>
        </w:rPr>
        <w:t>н</w:t>
      </w:r>
      <w:r>
        <w:rPr>
          <w:b/>
          <w:sz w:val="28"/>
          <w:szCs w:val="28"/>
        </w:rPr>
        <w:t>е сред</w:t>
      </w:r>
      <w:r>
        <w:rPr>
          <w:b/>
          <w:spacing w:val="-2"/>
          <w:sz w:val="28"/>
          <w:szCs w:val="28"/>
        </w:rPr>
        <w:t>и</w:t>
      </w:r>
      <w:r>
        <w:rPr>
          <w:b/>
          <w:spacing w:val="-3"/>
          <w:sz w:val="28"/>
          <w:szCs w:val="28"/>
        </w:rPr>
        <w:t>н</w:t>
      </w:r>
      <w:r>
        <w:rPr>
          <w:b/>
          <w:sz w:val="28"/>
          <w:szCs w:val="28"/>
        </w:rPr>
        <w:t>е</w:t>
      </w:r>
    </w:p>
    <w:p w:rsidR="009B6D01" w:rsidRDefault="009B6D01">
      <w:pPr>
        <w:spacing w:line="200" w:lineRule="exact"/>
      </w:pPr>
    </w:p>
    <w:p w:rsidR="009B6D01" w:rsidRDefault="009B6D01">
      <w:pPr>
        <w:spacing w:before="1" w:line="280" w:lineRule="exact"/>
        <w:rPr>
          <w:sz w:val="28"/>
          <w:szCs w:val="28"/>
        </w:rPr>
      </w:pPr>
    </w:p>
    <w:p w:rsidR="009B6D01" w:rsidRDefault="00B95DE8">
      <w:pPr>
        <w:spacing w:line="258" w:lineRule="auto"/>
        <w:ind w:left="106" w:right="78"/>
        <w:jc w:val="both"/>
        <w:rPr>
          <w:sz w:val="24"/>
          <w:szCs w:val="24"/>
        </w:rPr>
      </w:pPr>
      <w:r>
        <w:rPr>
          <w:sz w:val="24"/>
          <w:szCs w:val="24"/>
        </w:rPr>
        <w:t>Мо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г</w:t>
      </w:r>
      <w:r>
        <w:rPr>
          <w:spacing w:val="-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вот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рши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</w:t>
      </w:r>
      <w:r>
        <w:rPr>
          <w:sz w:val="24"/>
          <w:szCs w:val="24"/>
        </w:rPr>
        <w:t>ре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>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-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Ур</w:t>
      </w:r>
      <w:r>
        <w:rPr>
          <w:spacing w:val="2"/>
          <w:sz w:val="24"/>
          <w:szCs w:val="24"/>
        </w:rPr>
        <w:t>е</w:t>
      </w:r>
      <w:r>
        <w:rPr>
          <w:sz w:val="24"/>
          <w:szCs w:val="24"/>
        </w:rPr>
        <w:t>дбом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одлаг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да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(Сл.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бр.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92/2010)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ојом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же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пис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на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ре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држ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ачи</w:t>
      </w:r>
      <w:r>
        <w:rPr>
          <w:sz w:val="24"/>
          <w:szCs w:val="24"/>
        </w:rPr>
        <w:t>н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то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га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 и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ак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држ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ле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58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pacing w:val="2"/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је  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ли</w:t>
      </w:r>
      <w:proofErr w:type="gramEnd"/>
      <w:r>
        <w:rPr>
          <w:sz w:val="24"/>
          <w:szCs w:val="24"/>
        </w:rPr>
        <w:t xml:space="preserve">  и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2"/>
          <w:sz w:val="24"/>
          <w:szCs w:val="24"/>
        </w:rPr>
        <w:t>р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и 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ск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м    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огл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>љ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2.1.</w:t>
      </w:r>
    </w:p>
    <w:p w:rsidR="009B6D01" w:rsidRDefault="009B6D01">
      <w:pPr>
        <w:spacing w:before="9" w:line="160" w:lineRule="exact"/>
        <w:rPr>
          <w:sz w:val="16"/>
          <w:szCs w:val="16"/>
        </w:rPr>
      </w:pPr>
    </w:p>
    <w:p w:rsidR="009B6D01" w:rsidRDefault="00B95DE8">
      <w:pPr>
        <w:ind w:left="106" w:right="486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 </w:t>
      </w:r>
      <w:r>
        <w:rPr>
          <w:b/>
          <w:spacing w:val="-1"/>
          <w:sz w:val="24"/>
          <w:szCs w:val="24"/>
        </w:rPr>
        <w:t>М</w:t>
      </w:r>
      <w:r>
        <w:rPr>
          <w:b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ни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рин</w:t>
      </w:r>
      <w:r>
        <w:rPr>
          <w:b/>
          <w:sz w:val="24"/>
          <w:szCs w:val="24"/>
        </w:rPr>
        <w:t>г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м</w:t>
      </w:r>
      <w:r>
        <w:rPr>
          <w:b/>
          <w:spacing w:val="-1"/>
          <w:sz w:val="24"/>
          <w:szCs w:val="24"/>
        </w:rPr>
        <w:t>е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-1"/>
          <w:sz w:val="24"/>
          <w:szCs w:val="24"/>
        </w:rPr>
        <w:t>е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р</w:t>
      </w:r>
      <w:r>
        <w:rPr>
          <w:b/>
          <w:sz w:val="24"/>
          <w:szCs w:val="24"/>
        </w:rPr>
        <w:t>ол</w:t>
      </w:r>
      <w:r>
        <w:rPr>
          <w:b/>
          <w:spacing w:val="2"/>
          <w:sz w:val="24"/>
          <w:szCs w:val="24"/>
        </w:rPr>
        <w:t>о</w:t>
      </w:r>
      <w:r>
        <w:rPr>
          <w:b/>
          <w:spacing w:val="-6"/>
          <w:sz w:val="24"/>
          <w:szCs w:val="24"/>
        </w:rPr>
        <w:t>ш</w:t>
      </w:r>
      <w:r>
        <w:rPr>
          <w:b/>
          <w:spacing w:val="1"/>
          <w:sz w:val="24"/>
          <w:szCs w:val="24"/>
        </w:rPr>
        <w:t>ки</w:t>
      </w:r>
      <w:r>
        <w:rPr>
          <w:b/>
          <w:sz w:val="24"/>
          <w:szCs w:val="24"/>
        </w:rPr>
        <w:t xml:space="preserve">х </w:t>
      </w:r>
      <w:r>
        <w:rPr>
          <w:b/>
          <w:spacing w:val="1"/>
          <w:sz w:val="24"/>
          <w:szCs w:val="24"/>
        </w:rPr>
        <w:t>п</w:t>
      </w:r>
      <w:r>
        <w:rPr>
          <w:b/>
          <w:sz w:val="24"/>
          <w:szCs w:val="24"/>
        </w:rPr>
        <w:t>а</w:t>
      </w:r>
      <w:r>
        <w:rPr>
          <w:b/>
          <w:spacing w:val="1"/>
          <w:sz w:val="24"/>
          <w:szCs w:val="24"/>
        </w:rPr>
        <w:t>р</w:t>
      </w:r>
      <w:r>
        <w:rPr>
          <w:b/>
          <w:sz w:val="24"/>
          <w:szCs w:val="24"/>
        </w:rPr>
        <w:t>ам</w:t>
      </w:r>
      <w:r>
        <w:rPr>
          <w:b/>
          <w:spacing w:val="-1"/>
          <w:sz w:val="24"/>
          <w:szCs w:val="24"/>
        </w:rPr>
        <w:t>е</w:t>
      </w:r>
      <w:r>
        <w:rPr>
          <w:b/>
          <w:spacing w:val="2"/>
          <w:sz w:val="24"/>
          <w:szCs w:val="24"/>
        </w:rPr>
        <w:t>т</w:t>
      </w:r>
      <w:r>
        <w:rPr>
          <w:b/>
          <w:sz w:val="24"/>
          <w:szCs w:val="24"/>
        </w:rPr>
        <w:t>а</w:t>
      </w:r>
      <w:r>
        <w:rPr>
          <w:b/>
          <w:spacing w:val="1"/>
          <w:sz w:val="24"/>
          <w:szCs w:val="24"/>
        </w:rPr>
        <w:t>р</w:t>
      </w:r>
      <w:r>
        <w:rPr>
          <w:b/>
          <w:sz w:val="24"/>
          <w:szCs w:val="24"/>
        </w:rPr>
        <w:t>а</w:t>
      </w:r>
    </w:p>
    <w:p w:rsidR="009B6D01" w:rsidRDefault="009B6D01">
      <w:pPr>
        <w:spacing w:line="200" w:lineRule="exact"/>
      </w:pPr>
    </w:p>
    <w:p w:rsidR="009B6D01" w:rsidRDefault="009B6D01">
      <w:pPr>
        <w:spacing w:before="15" w:line="260" w:lineRule="exact"/>
        <w:rPr>
          <w:sz w:val="26"/>
          <w:szCs w:val="26"/>
        </w:rPr>
      </w:pPr>
    </w:p>
    <w:p w:rsidR="009B6D01" w:rsidRDefault="00B95DE8">
      <w:pPr>
        <w:spacing w:line="258" w:lineRule="auto"/>
        <w:ind w:left="106" w:right="87"/>
        <w:jc w:val="both"/>
        <w:rPr>
          <w:sz w:val="24"/>
          <w:szCs w:val="24"/>
        </w:rPr>
        <w:sectPr w:rsidR="009B6D01">
          <w:pgSz w:w="12240" w:h="15840"/>
          <w:pgMar w:top="1360" w:right="1320" w:bottom="280" w:left="1060" w:header="0" w:footer="1015" w:gutter="0"/>
          <w:cols w:space="720"/>
        </w:sectPr>
      </w:pPr>
      <w:r>
        <w:rPr>
          <w:sz w:val="24"/>
          <w:szCs w:val="24"/>
        </w:rPr>
        <w:t>Од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4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2021.год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тар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ом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Б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>в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се</w:t>
      </w:r>
      <w:r>
        <w:rPr>
          <w:spacing w:val="5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 xml:space="preserve">е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теоролош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ни</w:t>
      </w:r>
      <w:r>
        <w:rPr>
          <w:spacing w:val="3"/>
          <w:sz w:val="24"/>
          <w:szCs w:val="24"/>
        </w:rPr>
        <w:t>ц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,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дом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те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ћи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тр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: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вл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</w:p>
    <w:p w:rsidR="009B6D01" w:rsidRDefault="00B95DE8">
      <w:pPr>
        <w:spacing w:before="74" w:line="257" w:lineRule="auto"/>
        <w:ind w:left="106" w:right="87"/>
        <w:rPr>
          <w:sz w:val="24"/>
          <w:szCs w:val="24"/>
        </w:rPr>
      </w:pPr>
      <w:r>
        <w:rPr>
          <w:sz w:val="24"/>
          <w:szCs w:val="24"/>
        </w:rPr>
        <w:lastRenderedPageBreak/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2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а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тмо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фе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вл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т),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бр</w:t>
      </w:r>
      <w:r>
        <w:rPr>
          <w:spacing w:val="1"/>
          <w:sz w:val="24"/>
          <w:szCs w:val="24"/>
        </w:rPr>
        <w:t>зин</w:t>
      </w:r>
      <w:r>
        <w:rPr>
          <w:sz w:val="24"/>
          <w:szCs w:val="24"/>
        </w:rPr>
        <w:t>а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с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р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2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ш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3"/>
          <w:sz w:val="24"/>
          <w:szCs w:val="24"/>
        </w:rPr>
        <w:t>р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ј</w:t>
      </w:r>
      <w:r>
        <w:rPr>
          <w:spacing w:val="2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. М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пи</w:t>
      </w:r>
      <w:r>
        <w:rPr>
          <w:spacing w:val="-1"/>
          <w:sz w:val="24"/>
          <w:szCs w:val="24"/>
        </w:rPr>
        <w:t>са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pacing w:val="-3"/>
          <w:sz w:val="24"/>
          <w:szCs w:val="24"/>
        </w:rPr>
        <w:t>е</w:t>
      </w:r>
      <w:r>
        <w:rPr>
          <w:sz w:val="24"/>
          <w:szCs w:val="24"/>
        </w:rPr>
        <w:t>теоролош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аме</w:t>
      </w:r>
      <w:r>
        <w:rPr>
          <w:sz w:val="24"/>
          <w:szCs w:val="24"/>
        </w:rPr>
        <w:t>тара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врше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од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бор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тор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је</w:t>
      </w:r>
    </w:p>
    <w:p w:rsidR="009B6D01" w:rsidRDefault="009B6D01">
      <w:pPr>
        <w:spacing w:before="4" w:line="160" w:lineRule="exact"/>
        <w:rPr>
          <w:sz w:val="16"/>
          <w:szCs w:val="16"/>
        </w:rPr>
      </w:pPr>
    </w:p>
    <w:p w:rsidR="009B6D01" w:rsidRDefault="00B95DE8">
      <w:pPr>
        <w:ind w:left="106" w:right="1143"/>
        <w:jc w:val="both"/>
        <w:rPr>
          <w:sz w:val="24"/>
          <w:szCs w:val="24"/>
        </w:rPr>
      </w:pPr>
      <w:r>
        <w:rPr>
          <w:sz w:val="24"/>
          <w:szCs w:val="24"/>
        </w:rPr>
        <w:t>Пре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вке о</w:t>
      </w:r>
      <w:r>
        <w:rPr>
          <w:spacing w:val="1"/>
          <w:sz w:val="24"/>
          <w:szCs w:val="24"/>
        </w:rPr>
        <w:t>в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ниц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с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и</w:t>
      </w:r>
      <w:r>
        <w:rPr>
          <w:sz w:val="24"/>
          <w:szCs w:val="24"/>
        </w:rPr>
        <w:t>з</w:t>
      </w:r>
      <w:r>
        <w:rPr>
          <w:spacing w:val="1"/>
          <w:sz w:val="24"/>
          <w:szCs w:val="24"/>
        </w:rPr>
        <w:t xml:space="preserve"> 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јб</w:t>
      </w:r>
      <w:r>
        <w:rPr>
          <w:spacing w:val="-1"/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же</w:t>
      </w:r>
      <w:r>
        <w:rPr>
          <w:spacing w:val="-1"/>
          <w:sz w:val="24"/>
          <w:szCs w:val="24"/>
        </w:rPr>
        <w:t xml:space="preserve"> ме</w:t>
      </w:r>
      <w:r>
        <w:rPr>
          <w:sz w:val="24"/>
          <w:szCs w:val="24"/>
        </w:rPr>
        <w:t>теоролош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ниц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.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p w:rsidR="009B6D01" w:rsidRDefault="00B95DE8">
      <w:pPr>
        <w:spacing w:line="257" w:lineRule="auto"/>
        <w:ind w:left="106" w:right="74"/>
        <w:jc w:val="both"/>
        <w:rPr>
          <w:sz w:val="24"/>
          <w:szCs w:val="24"/>
        </w:rPr>
      </w:pPr>
      <w:r>
        <w:rPr>
          <w:sz w:val="24"/>
          <w:szCs w:val="24"/>
        </w:rPr>
        <w:t>Ди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ам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а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тал</w:t>
      </w:r>
      <w:r>
        <w:rPr>
          <w:spacing w:val="2"/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и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а</w:t>
      </w:r>
      <w:r>
        <w:rPr>
          <w:spacing w:val="6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така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ан</w:t>
      </w:r>
      <w:r>
        <w:rPr>
          <w:sz w:val="24"/>
          <w:szCs w:val="24"/>
        </w:rPr>
        <w:t>и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у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ли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1. Мо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тори</w:t>
      </w:r>
      <w:r>
        <w:rPr>
          <w:spacing w:val="-2"/>
          <w:sz w:val="24"/>
          <w:szCs w:val="24"/>
        </w:rPr>
        <w:t>н</w:t>
      </w:r>
      <w:r>
        <w:rPr>
          <w:sz w:val="24"/>
          <w:szCs w:val="24"/>
        </w:rPr>
        <w:t xml:space="preserve">г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теоролош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>х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аме</w:t>
      </w:r>
      <w:r>
        <w:rPr>
          <w:sz w:val="24"/>
          <w:szCs w:val="24"/>
        </w:rPr>
        <w:t>тар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Уредбом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одлаг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у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7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r>
        <w:rPr>
          <w:spacing w:val="-3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 xml:space="preserve">је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Прилогом 6, Мо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</w:t>
      </w:r>
      <w:r>
        <w:rPr>
          <w:spacing w:val="-2"/>
          <w:sz w:val="24"/>
          <w:szCs w:val="24"/>
        </w:rPr>
        <w:t>р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г 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</w:t>
      </w:r>
    </w:p>
    <w:p w:rsidR="009B6D01" w:rsidRDefault="009B6D01">
      <w:pPr>
        <w:spacing w:before="4" w:line="160" w:lineRule="exact"/>
        <w:rPr>
          <w:sz w:val="16"/>
          <w:szCs w:val="16"/>
        </w:rPr>
      </w:pPr>
    </w:p>
    <w:p w:rsidR="009B6D01" w:rsidRDefault="00B95DE8">
      <w:pPr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 xml:space="preserve">      </w:t>
      </w:r>
      <w:r>
        <w:rPr>
          <w:rFonts w:ascii="Segoe Fluent Icons" w:eastAsia="Segoe Fluent Icons" w:hAnsi="Segoe Fluent Icons" w:cs="Segoe Fluent Icons"/>
          <w:spacing w:val="24"/>
          <w:w w:val="46"/>
          <w:sz w:val="24"/>
          <w:szCs w:val="24"/>
        </w:rPr>
        <w:t xml:space="preserve"> </w:t>
      </w:r>
      <w:r>
        <w:rPr>
          <w:sz w:val="24"/>
          <w:szCs w:val="24"/>
        </w:rPr>
        <w:t>Ак</w:t>
      </w:r>
      <w:r>
        <w:rPr>
          <w:spacing w:val="1"/>
          <w:sz w:val="24"/>
          <w:szCs w:val="24"/>
        </w:rPr>
        <w:t>ти</w:t>
      </w:r>
      <w:r>
        <w:rPr>
          <w:sz w:val="24"/>
          <w:szCs w:val="24"/>
        </w:rPr>
        <w:t>вна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фаза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ind w:left="106" w:right="11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Током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вне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фазе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не</w:t>
      </w:r>
      <w:r>
        <w:rPr>
          <w:sz w:val="24"/>
          <w:szCs w:val="24"/>
        </w:rPr>
        <w:t xml:space="preserve">вно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врши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теоролош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аме</w:t>
      </w:r>
      <w:r>
        <w:rPr>
          <w:sz w:val="24"/>
          <w:szCs w:val="24"/>
        </w:rPr>
        <w:t>тар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: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Кол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</w:p>
    <w:p w:rsidR="009B6D01" w:rsidRDefault="00B95DE8">
      <w:pPr>
        <w:spacing w:before="6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ра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ма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  <w:r>
        <w:rPr>
          <w:spacing w:val="2"/>
          <w:sz w:val="24"/>
          <w:szCs w:val="24"/>
        </w:rPr>
        <w:t xml:space="preserve"> h</w:t>
      </w:r>
      <w:r>
        <w:rPr>
          <w:sz w:val="24"/>
          <w:szCs w:val="24"/>
        </w:rPr>
        <w:t>),</w:t>
      </w:r>
    </w:p>
    <w:p w:rsidR="009B6D01" w:rsidRDefault="00B95DE8">
      <w:pPr>
        <w:spacing w:before="5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Б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зин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сме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2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ш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3"/>
          <w:sz w:val="24"/>
          <w:szCs w:val="24"/>
        </w:rPr>
        <w:t>р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ја</w:t>
      </w:r>
      <w:r>
        <w:rPr>
          <w:spacing w:val="1"/>
          <w:sz w:val="24"/>
          <w:szCs w:val="24"/>
        </w:rPr>
        <w:t>њ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</w:p>
    <w:p w:rsidR="009B6D01" w:rsidRDefault="00B95DE8">
      <w:pPr>
        <w:spacing w:before="8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(ли</w:t>
      </w:r>
      <w:r>
        <w:rPr>
          <w:spacing w:val="1"/>
          <w:sz w:val="24"/>
          <w:szCs w:val="24"/>
        </w:rPr>
        <w:t>зи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 xml:space="preserve">тар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ли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2"/>
          <w:sz w:val="24"/>
          <w:szCs w:val="24"/>
        </w:rPr>
        <w:t>р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га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)</w:t>
      </w:r>
      <w:r>
        <w:rPr>
          <w:sz w:val="24"/>
          <w:szCs w:val="24"/>
        </w:rPr>
        <w:t>,</w:t>
      </w:r>
    </w:p>
    <w:p w:rsidR="009B6D01" w:rsidRDefault="00B95DE8">
      <w:pPr>
        <w:spacing w:before="5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Атмо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фер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т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1"/>
          <w:sz w:val="24"/>
          <w:szCs w:val="24"/>
        </w:rPr>
        <w:t>4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).</w:t>
      </w:r>
    </w:p>
    <w:p w:rsidR="009B6D01" w:rsidRDefault="009B6D01">
      <w:pPr>
        <w:spacing w:before="8" w:line="100" w:lineRule="exact"/>
        <w:rPr>
          <w:sz w:val="11"/>
          <w:szCs w:val="11"/>
        </w:rPr>
      </w:pPr>
    </w:p>
    <w:p w:rsidR="009B6D01" w:rsidRDefault="009B6D01">
      <w:pPr>
        <w:spacing w:line="200" w:lineRule="exact"/>
      </w:pPr>
    </w:p>
    <w:p w:rsidR="009B6D01" w:rsidRDefault="00B95DE8">
      <w:pPr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 xml:space="preserve">      </w:t>
      </w:r>
      <w:r>
        <w:rPr>
          <w:rFonts w:ascii="Segoe Fluent Icons" w:eastAsia="Segoe Fluent Icons" w:hAnsi="Segoe Fluent Icons" w:cs="Segoe Fluent Icons"/>
          <w:spacing w:val="24"/>
          <w:w w:val="46"/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вна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фаза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ind w:left="106" w:right="139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Током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вне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фазе ће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врш</w:t>
      </w:r>
      <w:r>
        <w:rPr>
          <w:spacing w:val="1"/>
          <w:sz w:val="24"/>
          <w:szCs w:val="24"/>
        </w:rPr>
        <w:t>ит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теоролош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 xml:space="preserve">х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аме</w:t>
      </w:r>
      <w:r>
        <w:rPr>
          <w:sz w:val="24"/>
          <w:szCs w:val="24"/>
        </w:rPr>
        <w:t>тар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:</w:t>
      </w:r>
    </w:p>
    <w:p w:rsidR="009B6D01" w:rsidRDefault="009B6D01">
      <w:pPr>
        <w:spacing w:before="9" w:line="160" w:lineRule="exact"/>
        <w:rPr>
          <w:sz w:val="16"/>
          <w:szCs w:val="16"/>
        </w:rPr>
      </w:pPr>
    </w:p>
    <w:p w:rsidR="009B6D01" w:rsidRDefault="00B95DE8">
      <w:pPr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Кол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</w:p>
    <w:p w:rsidR="009B6D01" w:rsidRDefault="00B95DE8">
      <w:pPr>
        <w:spacing w:before="5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ра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ма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14.00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ес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-1"/>
          <w:sz w:val="24"/>
          <w:szCs w:val="24"/>
        </w:rPr>
        <w:t>се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,</w:t>
      </w:r>
    </w:p>
    <w:p w:rsidR="009B6D01" w:rsidRDefault="00B95DE8">
      <w:pPr>
        <w:spacing w:before="5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(ли</w:t>
      </w:r>
      <w:r>
        <w:rPr>
          <w:spacing w:val="1"/>
          <w:sz w:val="24"/>
          <w:szCs w:val="24"/>
        </w:rPr>
        <w:t>зи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 xml:space="preserve">тар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ли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2"/>
          <w:sz w:val="24"/>
          <w:szCs w:val="24"/>
        </w:rPr>
        <w:t>р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га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)</w:t>
      </w:r>
      <w:r>
        <w:rPr>
          <w:sz w:val="24"/>
          <w:szCs w:val="24"/>
        </w:rPr>
        <w:t>,</w:t>
      </w:r>
    </w:p>
    <w:p w:rsidR="009B6D01" w:rsidRDefault="00B95DE8">
      <w:pPr>
        <w:spacing w:before="3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Атмо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фер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т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14.00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ес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п</w:t>
      </w:r>
      <w:r>
        <w:rPr>
          <w:spacing w:val="-2"/>
          <w:sz w:val="24"/>
          <w:szCs w:val="24"/>
        </w:rPr>
        <w:t>р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ек</w:t>
      </w:r>
    </w:p>
    <w:p w:rsidR="009B6D01" w:rsidRDefault="009B6D01">
      <w:pPr>
        <w:spacing w:before="7" w:line="180" w:lineRule="exact"/>
        <w:rPr>
          <w:sz w:val="18"/>
          <w:szCs w:val="18"/>
        </w:rPr>
      </w:pPr>
    </w:p>
    <w:p w:rsidR="009B6D01" w:rsidRDefault="00B95DE8">
      <w:pPr>
        <w:spacing w:line="260" w:lineRule="exact"/>
        <w:ind w:left="106" w:right="4163"/>
        <w:jc w:val="both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Таб</w:t>
      </w:r>
      <w:r>
        <w:rPr>
          <w:b/>
          <w:spacing w:val="-1"/>
          <w:position w:val="-1"/>
          <w:sz w:val="24"/>
          <w:szCs w:val="24"/>
        </w:rPr>
        <w:t>е</w:t>
      </w:r>
      <w:r>
        <w:rPr>
          <w:b/>
          <w:position w:val="-1"/>
          <w:sz w:val="24"/>
          <w:szCs w:val="24"/>
        </w:rPr>
        <w:t xml:space="preserve">ла 1. </w:t>
      </w:r>
      <w:r>
        <w:rPr>
          <w:b/>
          <w:spacing w:val="-1"/>
          <w:position w:val="-1"/>
          <w:sz w:val="24"/>
          <w:szCs w:val="24"/>
        </w:rPr>
        <w:t>М</w:t>
      </w:r>
      <w:r>
        <w:rPr>
          <w:b/>
          <w:position w:val="-1"/>
          <w:sz w:val="24"/>
          <w:szCs w:val="24"/>
        </w:rPr>
        <w:t>о</w:t>
      </w:r>
      <w:r>
        <w:rPr>
          <w:b/>
          <w:spacing w:val="1"/>
          <w:position w:val="-1"/>
          <w:sz w:val="24"/>
          <w:szCs w:val="24"/>
        </w:rPr>
        <w:t>ни</w:t>
      </w:r>
      <w:r>
        <w:rPr>
          <w:b/>
          <w:spacing w:val="2"/>
          <w:position w:val="-1"/>
          <w:sz w:val="24"/>
          <w:szCs w:val="24"/>
        </w:rPr>
        <w:t>т</w:t>
      </w:r>
      <w:r>
        <w:rPr>
          <w:b/>
          <w:position w:val="-1"/>
          <w:sz w:val="24"/>
          <w:szCs w:val="24"/>
        </w:rPr>
        <w:t>о</w:t>
      </w:r>
      <w:r>
        <w:rPr>
          <w:b/>
          <w:spacing w:val="-1"/>
          <w:position w:val="-1"/>
          <w:sz w:val="24"/>
          <w:szCs w:val="24"/>
        </w:rPr>
        <w:t>р</w:t>
      </w:r>
      <w:r>
        <w:rPr>
          <w:b/>
          <w:spacing w:val="1"/>
          <w:position w:val="-1"/>
          <w:sz w:val="24"/>
          <w:szCs w:val="24"/>
        </w:rPr>
        <w:t>ин</w:t>
      </w:r>
      <w:r>
        <w:rPr>
          <w:b/>
          <w:position w:val="-1"/>
          <w:sz w:val="24"/>
          <w:szCs w:val="24"/>
        </w:rPr>
        <w:t>г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м</w:t>
      </w:r>
      <w:r>
        <w:rPr>
          <w:b/>
          <w:spacing w:val="-1"/>
          <w:position w:val="-1"/>
          <w:sz w:val="24"/>
          <w:szCs w:val="24"/>
        </w:rPr>
        <w:t>е</w:t>
      </w:r>
      <w:r>
        <w:rPr>
          <w:b/>
          <w:spacing w:val="2"/>
          <w:position w:val="-1"/>
          <w:sz w:val="24"/>
          <w:szCs w:val="24"/>
        </w:rPr>
        <w:t>т</w:t>
      </w:r>
      <w:r>
        <w:rPr>
          <w:b/>
          <w:spacing w:val="-1"/>
          <w:position w:val="-1"/>
          <w:sz w:val="24"/>
          <w:szCs w:val="24"/>
        </w:rPr>
        <w:t>е</w:t>
      </w:r>
      <w:r>
        <w:rPr>
          <w:b/>
          <w:position w:val="-1"/>
          <w:sz w:val="24"/>
          <w:szCs w:val="24"/>
        </w:rPr>
        <w:t>о</w:t>
      </w:r>
      <w:r>
        <w:rPr>
          <w:b/>
          <w:spacing w:val="1"/>
          <w:position w:val="-1"/>
          <w:sz w:val="24"/>
          <w:szCs w:val="24"/>
        </w:rPr>
        <w:t>р</w:t>
      </w:r>
      <w:r>
        <w:rPr>
          <w:b/>
          <w:position w:val="-1"/>
          <w:sz w:val="24"/>
          <w:szCs w:val="24"/>
        </w:rPr>
        <w:t>ол</w:t>
      </w:r>
      <w:r>
        <w:rPr>
          <w:b/>
          <w:spacing w:val="2"/>
          <w:position w:val="-1"/>
          <w:sz w:val="24"/>
          <w:szCs w:val="24"/>
        </w:rPr>
        <w:t>о</w:t>
      </w:r>
      <w:r>
        <w:rPr>
          <w:b/>
          <w:spacing w:val="-6"/>
          <w:position w:val="-1"/>
          <w:sz w:val="24"/>
          <w:szCs w:val="24"/>
        </w:rPr>
        <w:t>ш</w:t>
      </w:r>
      <w:r>
        <w:rPr>
          <w:b/>
          <w:spacing w:val="1"/>
          <w:position w:val="-1"/>
          <w:sz w:val="24"/>
          <w:szCs w:val="24"/>
        </w:rPr>
        <w:t>ки</w:t>
      </w:r>
      <w:r>
        <w:rPr>
          <w:b/>
          <w:position w:val="-1"/>
          <w:sz w:val="24"/>
          <w:szCs w:val="24"/>
        </w:rPr>
        <w:t xml:space="preserve">х </w:t>
      </w:r>
      <w:r>
        <w:rPr>
          <w:b/>
          <w:spacing w:val="1"/>
          <w:position w:val="-1"/>
          <w:sz w:val="24"/>
          <w:szCs w:val="24"/>
        </w:rPr>
        <w:t>п</w:t>
      </w:r>
      <w:r>
        <w:rPr>
          <w:b/>
          <w:position w:val="-1"/>
          <w:sz w:val="24"/>
          <w:szCs w:val="24"/>
        </w:rPr>
        <w:t>а</w:t>
      </w:r>
      <w:r>
        <w:rPr>
          <w:b/>
          <w:spacing w:val="1"/>
          <w:position w:val="-1"/>
          <w:sz w:val="24"/>
          <w:szCs w:val="24"/>
        </w:rPr>
        <w:t>р</w:t>
      </w:r>
      <w:r>
        <w:rPr>
          <w:b/>
          <w:position w:val="-1"/>
          <w:sz w:val="24"/>
          <w:szCs w:val="24"/>
        </w:rPr>
        <w:t>ам</w:t>
      </w:r>
      <w:r>
        <w:rPr>
          <w:b/>
          <w:spacing w:val="-1"/>
          <w:position w:val="-1"/>
          <w:sz w:val="24"/>
          <w:szCs w:val="24"/>
        </w:rPr>
        <w:t>е</w:t>
      </w:r>
      <w:r>
        <w:rPr>
          <w:b/>
          <w:spacing w:val="2"/>
          <w:position w:val="-1"/>
          <w:sz w:val="24"/>
          <w:szCs w:val="24"/>
        </w:rPr>
        <w:t>т</w:t>
      </w:r>
      <w:r>
        <w:rPr>
          <w:b/>
          <w:position w:val="-1"/>
          <w:sz w:val="24"/>
          <w:szCs w:val="24"/>
        </w:rPr>
        <w:t>а</w:t>
      </w:r>
      <w:r>
        <w:rPr>
          <w:b/>
          <w:spacing w:val="1"/>
          <w:position w:val="-1"/>
          <w:sz w:val="24"/>
          <w:szCs w:val="24"/>
        </w:rPr>
        <w:t>р</w:t>
      </w:r>
      <w:r>
        <w:rPr>
          <w:b/>
          <w:position w:val="-1"/>
          <w:sz w:val="24"/>
          <w:szCs w:val="24"/>
        </w:rPr>
        <w:t>а</w:t>
      </w:r>
    </w:p>
    <w:p w:rsidR="009B6D01" w:rsidRDefault="009B6D01">
      <w:pPr>
        <w:spacing w:before="3" w:line="180" w:lineRule="exact"/>
        <w:rPr>
          <w:sz w:val="18"/>
          <w:szCs w:val="1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0"/>
        <w:gridCol w:w="1784"/>
        <w:gridCol w:w="3481"/>
      </w:tblGrid>
      <w:tr w:rsidR="009B6D01">
        <w:trPr>
          <w:trHeight w:hRule="exact" w:val="317"/>
        </w:trPr>
        <w:tc>
          <w:tcPr>
            <w:tcW w:w="3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9B6D01" w:rsidRDefault="00B95DE8">
            <w:pPr>
              <w:spacing w:line="260" w:lineRule="exact"/>
              <w:ind w:left="479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Ме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ол</w:t>
            </w:r>
            <w:r>
              <w:rPr>
                <w:b/>
                <w:spacing w:val="2"/>
                <w:sz w:val="24"/>
                <w:szCs w:val="24"/>
              </w:rPr>
              <w:t>о</w:t>
            </w:r>
            <w:r>
              <w:rPr>
                <w:b/>
                <w:spacing w:val="-6"/>
                <w:sz w:val="24"/>
                <w:szCs w:val="24"/>
              </w:rPr>
              <w:t>ш</w:t>
            </w:r>
            <w:r>
              <w:rPr>
                <w:b/>
                <w:spacing w:val="1"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1"/>
                <w:sz w:val="24"/>
                <w:szCs w:val="24"/>
              </w:rPr>
              <w:t xml:space="preserve"> п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ам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1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9B6D01" w:rsidRDefault="00B95DE8">
            <w:pPr>
              <w:spacing w:line="260" w:lineRule="exact"/>
              <w:ind w:left="12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Ак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pacing w:val="-2"/>
                <w:sz w:val="24"/>
                <w:szCs w:val="24"/>
              </w:rPr>
              <w:t>в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 xml:space="preserve">а </w:t>
            </w:r>
            <w:r>
              <w:rPr>
                <w:b/>
                <w:spacing w:val="-3"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аза</w:t>
            </w:r>
          </w:p>
        </w:tc>
        <w:tc>
          <w:tcPr>
            <w:tcW w:w="3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9B6D01" w:rsidRDefault="00B95DE8">
            <w:pPr>
              <w:spacing w:line="260" w:lineRule="exact"/>
              <w:ind w:left="98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Пасив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 xml:space="preserve">а </w:t>
            </w:r>
            <w:r>
              <w:rPr>
                <w:b/>
                <w:spacing w:val="-3"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аза</w:t>
            </w:r>
          </w:p>
        </w:tc>
      </w:tr>
      <w:tr w:rsidR="009B6D01">
        <w:trPr>
          <w:trHeight w:hRule="exact" w:val="648"/>
        </w:trPr>
        <w:tc>
          <w:tcPr>
            <w:tcW w:w="3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9B6D01">
            <w:pPr>
              <w:spacing w:before="7" w:line="140" w:lineRule="exact"/>
              <w:rPr>
                <w:sz w:val="15"/>
                <w:szCs w:val="15"/>
              </w:rPr>
            </w:pPr>
          </w:p>
          <w:p w:rsidR="009B6D01" w:rsidRDefault="00B95DE8">
            <w:pPr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>чи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ви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9B6D01">
            <w:pPr>
              <w:spacing w:before="7" w:line="140" w:lineRule="exact"/>
              <w:rPr>
                <w:sz w:val="15"/>
                <w:szCs w:val="15"/>
              </w:rPr>
            </w:pPr>
          </w:p>
          <w:p w:rsidR="009B6D01" w:rsidRDefault="00B95DE8">
            <w:pPr>
              <w:ind w:left="5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вно</w:t>
            </w:r>
          </w:p>
        </w:tc>
        <w:tc>
          <w:tcPr>
            <w:tcW w:w="3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вно, додаје</w:t>
            </w:r>
            <w:r>
              <w:rPr>
                <w:spacing w:val="-1"/>
                <w:sz w:val="24"/>
                <w:szCs w:val="24"/>
              </w:rPr>
              <w:t xml:space="preserve"> с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-1"/>
                <w:sz w:val="24"/>
                <w:szCs w:val="24"/>
              </w:rPr>
              <w:t xml:space="preserve"> м</w:t>
            </w:r>
            <w:r>
              <w:rPr>
                <w:spacing w:val="1"/>
                <w:sz w:val="24"/>
                <w:szCs w:val="24"/>
              </w:rPr>
              <w:t>е</w:t>
            </w:r>
            <w:r>
              <w:rPr>
                <w:spacing w:val="-1"/>
                <w:sz w:val="24"/>
                <w:szCs w:val="24"/>
              </w:rPr>
              <w:t>се</w:t>
            </w:r>
            <w:r>
              <w:rPr>
                <w:spacing w:val="1"/>
                <w:sz w:val="24"/>
                <w:szCs w:val="24"/>
              </w:rPr>
              <w:t>чн</w:t>
            </w:r>
            <w:r>
              <w:rPr>
                <w:sz w:val="24"/>
                <w:szCs w:val="24"/>
              </w:rPr>
              <w:t>ој</w:t>
            </w:r>
          </w:p>
          <w:p w:rsidR="009B6D01" w:rsidRDefault="00B95DE8">
            <w:pPr>
              <w:spacing w:before="41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ти</w:t>
            </w:r>
          </w:p>
        </w:tc>
      </w:tr>
      <w:tr w:rsidR="009B6D01">
        <w:trPr>
          <w:trHeight w:hRule="exact" w:val="329"/>
        </w:trPr>
        <w:tc>
          <w:tcPr>
            <w:tcW w:w="3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Т</w:t>
            </w:r>
            <w:r>
              <w:rPr>
                <w:spacing w:val="-1"/>
                <w:sz w:val="24"/>
                <w:szCs w:val="24"/>
              </w:rPr>
              <w:t>ем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5"/>
                <w:sz w:val="24"/>
                <w:szCs w:val="24"/>
              </w:rPr>
              <w:t>т</w:t>
            </w:r>
            <w:r>
              <w:rPr>
                <w:spacing w:val="-5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(</w:t>
            </w:r>
            <w:r>
              <w:rPr>
                <w:spacing w:val="-1"/>
                <w:sz w:val="24"/>
                <w:szCs w:val="24"/>
              </w:rPr>
              <w:t>м</w:t>
            </w:r>
            <w:r>
              <w:rPr>
                <w:spacing w:val="1"/>
                <w:sz w:val="24"/>
                <w:szCs w:val="24"/>
              </w:rPr>
              <w:t>ин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-1"/>
                <w:sz w:val="24"/>
                <w:szCs w:val="24"/>
              </w:rPr>
              <w:t>ма</w:t>
            </w:r>
            <w:r>
              <w:rPr>
                <w:spacing w:val="1"/>
                <w:sz w:val="24"/>
                <w:szCs w:val="24"/>
              </w:rPr>
              <w:t>к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>
              <w:rPr>
                <w:spacing w:val="2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h</w:t>
            </w:r>
          </w:p>
        </w:tc>
        <w:tc>
          <w:tcPr>
            <w:tcW w:w="1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5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вно</w:t>
            </w:r>
          </w:p>
        </w:tc>
        <w:tc>
          <w:tcPr>
            <w:tcW w:w="3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мес</w:t>
            </w:r>
            <w:r>
              <w:rPr>
                <w:spacing w:val="1"/>
                <w:sz w:val="24"/>
                <w:szCs w:val="24"/>
              </w:rPr>
              <w:t>е</w:t>
            </w:r>
            <w:r>
              <w:rPr>
                <w:spacing w:val="-1"/>
                <w:sz w:val="24"/>
                <w:szCs w:val="24"/>
              </w:rPr>
              <w:t>ч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п</w:t>
            </w:r>
            <w:r>
              <w:rPr>
                <w:sz w:val="24"/>
                <w:szCs w:val="24"/>
              </w:rPr>
              <w:t>ро</w:t>
            </w:r>
            <w:r>
              <w:rPr>
                <w:spacing w:val="-1"/>
                <w:sz w:val="24"/>
                <w:szCs w:val="24"/>
              </w:rPr>
              <w:t>се</w:t>
            </w:r>
            <w:r>
              <w:rPr>
                <w:sz w:val="24"/>
                <w:szCs w:val="24"/>
              </w:rPr>
              <w:t>к</w:t>
            </w:r>
          </w:p>
        </w:tc>
      </w:tr>
      <w:tr w:rsidR="009B6D01">
        <w:trPr>
          <w:trHeight w:hRule="exact" w:val="643"/>
        </w:trPr>
        <w:tc>
          <w:tcPr>
            <w:tcW w:w="3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spacing w:val="-1"/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1"/>
                <w:sz w:val="24"/>
                <w:szCs w:val="24"/>
              </w:rPr>
              <w:t>зин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сме</w:t>
            </w:r>
            <w:r>
              <w:rPr>
                <w:sz w:val="24"/>
                <w:szCs w:val="24"/>
              </w:rPr>
              <w:t>р в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pacing w:val="2"/>
                <w:sz w:val="24"/>
                <w:szCs w:val="24"/>
              </w:rPr>
              <w:t>д</w:t>
            </w:r>
            <w:r>
              <w:rPr>
                <w:spacing w:val="-2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ш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х</w:t>
            </w:r>
          </w:p>
          <w:p w:rsidR="009B6D01" w:rsidRDefault="00B95DE8">
            <w:pPr>
              <w:spacing w:before="41"/>
              <w:ind w:left="10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3"/>
                <w:sz w:val="24"/>
                <w:szCs w:val="24"/>
              </w:rPr>
              <w:t>р</w:t>
            </w:r>
            <w:r>
              <w:rPr>
                <w:spacing w:val="-5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ј</w:t>
            </w:r>
            <w:r>
              <w:rPr>
                <w:spacing w:val="2"/>
                <w:sz w:val="24"/>
                <w:szCs w:val="24"/>
              </w:rPr>
              <w:t>а</w:t>
            </w:r>
            <w:r>
              <w:rPr>
                <w:spacing w:val="-1"/>
                <w:sz w:val="24"/>
                <w:szCs w:val="24"/>
              </w:rPr>
              <w:t>њ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5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вно</w:t>
            </w:r>
          </w:p>
        </w:tc>
        <w:tc>
          <w:tcPr>
            <w:tcW w:w="3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9B6D01">
            <w:pPr>
              <w:spacing w:before="2" w:line="140" w:lineRule="exact"/>
              <w:rPr>
                <w:sz w:val="15"/>
                <w:szCs w:val="15"/>
              </w:rPr>
            </w:pPr>
          </w:p>
          <w:p w:rsidR="009B6D01" w:rsidRDefault="00B95DE8">
            <w:pPr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ни</w:t>
            </w:r>
            <w:r>
              <w:rPr>
                <w:sz w:val="24"/>
                <w:szCs w:val="24"/>
              </w:rPr>
              <w:t>је п</w:t>
            </w:r>
            <w:r>
              <w:rPr>
                <w:spacing w:val="-2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треб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</w:t>
            </w:r>
          </w:p>
        </w:tc>
      </w:tr>
      <w:tr w:rsidR="009B6D01">
        <w:trPr>
          <w:trHeight w:hRule="exact" w:val="646"/>
        </w:trPr>
        <w:tc>
          <w:tcPr>
            <w:tcW w:w="3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9B6D01">
            <w:pPr>
              <w:spacing w:before="4" w:line="140" w:lineRule="exact"/>
              <w:rPr>
                <w:sz w:val="15"/>
                <w:szCs w:val="15"/>
              </w:rPr>
            </w:pPr>
          </w:p>
          <w:p w:rsidR="009B6D01" w:rsidRDefault="00B95DE8">
            <w:pPr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И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>ањ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1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5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вно</w:t>
            </w:r>
          </w:p>
        </w:tc>
        <w:tc>
          <w:tcPr>
            <w:tcW w:w="3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вно, додаје</w:t>
            </w:r>
            <w:r>
              <w:rPr>
                <w:spacing w:val="-1"/>
                <w:sz w:val="24"/>
                <w:szCs w:val="24"/>
              </w:rPr>
              <w:t xml:space="preserve"> с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-1"/>
                <w:sz w:val="24"/>
                <w:szCs w:val="24"/>
              </w:rPr>
              <w:t xml:space="preserve"> м</w:t>
            </w:r>
            <w:r>
              <w:rPr>
                <w:spacing w:val="1"/>
                <w:sz w:val="24"/>
                <w:szCs w:val="24"/>
              </w:rPr>
              <w:t>е</w:t>
            </w:r>
            <w:r>
              <w:rPr>
                <w:spacing w:val="-1"/>
                <w:sz w:val="24"/>
                <w:szCs w:val="24"/>
              </w:rPr>
              <w:t>се</w:t>
            </w:r>
            <w:r>
              <w:rPr>
                <w:spacing w:val="1"/>
                <w:sz w:val="24"/>
                <w:szCs w:val="24"/>
              </w:rPr>
              <w:t>чн</w:t>
            </w:r>
            <w:r>
              <w:rPr>
                <w:sz w:val="24"/>
                <w:szCs w:val="24"/>
              </w:rPr>
              <w:t>ој</w:t>
            </w:r>
          </w:p>
          <w:p w:rsidR="009B6D01" w:rsidRDefault="00B95DE8">
            <w:pPr>
              <w:spacing w:before="41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ти</w:t>
            </w:r>
          </w:p>
        </w:tc>
      </w:tr>
      <w:tr w:rsidR="009B6D01">
        <w:trPr>
          <w:trHeight w:hRule="exact" w:val="329"/>
        </w:trPr>
        <w:tc>
          <w:tcPr>
            <w:tcW w:w="3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Атмо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фер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2"/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ж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т </w:t>
            </w:r>
            <w:r>
              <w:rPr>
                <w:spacing w:val="2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h)</w:t>
            </w:r>
          </w:p>
        </w:tc>
        <w:tc>
          <w:tcPr>
            <w:tcW w:w="1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5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вно</w:t>
            </w:r>
          </w:p>
        </w:tc>
        <w:tc>
          <w:tcPr>
            <w:tcW w:w="3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мес</w:t>
            </w:r>
            <w:r>
              <w:rPr>
                <w:spacing w:val="1"/>
                <w:sz w:val="24"/>
                <w:szCs w:val="24"/>
              </w:rPr>
              <w:t>е</w:t>
            </w:r>
            <w:r>
              <w:rPr>
                <w:spacing w:val="-1"/>
                <w:sz w:val="24"/>
                <w:szCs w:val="24"/>
              </w:rPr>
              <w:t>ч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п</w:t>
            </w:r>
            <w:r>
              <w:rPr>
                <w:sz w:val="24"/>
                <w:szCs w:val="24"/>
              </w:rPr>
              <w:t>ро</w:t>
            </w:r>
            <w:r>
              <w:rPr>
                <w:spacing w:val="-1"/>
                <w:sz w:val="24"/>
                <w:szCs w:val="24"/>
              </w:rPr>
              <w:t>се</w:t>
            </w:r>
            <w:r>
              <w:rPr>
                <w:sz w:val="24"/>
                <w:szCs w:val="24"/>
              </w:rPr>
              <w:t>к</w:t>
            </w:r>
          </w:p>
        </w:tc>
      </w:tr>
    </w:tbl>
    <w:p w:rsidR="009B6D01" w:rsidRDefault="009B6D01">
      <w:pPr>
        <w:spacing w:line="120" w:lineRule="exact"/>
        <w:rPr>
          <w:sz w:val="12"/>
          <w:szCs w:val="12"/>
        </w:rPr>
      </w:pP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B95DE8">
      <w:pPr>
        <w:spacing w:before="29"/>
        <w:ind w:left="106"/>
        <w:rPr>
          <w:sz w:val="24"/>
          <w:szCs w:val="24"/>
        </w:rPr>
      </w:pPr>
      <w:r>
        <w:rPr>
          <w:b/>
          <w:sz w:val="24"/>
          <w:szCs w:val="24"/>
        </w:rPr>
        <w:t xml:space="preserve">5.2 </w:t>
      </w:r>
      <w:r>
        <w:rPr>
          <w:b/>
          <w:spacing w:val="-1"/>
          <w:sz w:val="24"/>
          <w:szCs w:val="24"/>
        </w:rPr>
        <w:t>М</w:t>
      </w:r>
      <w:r>
        <w:rPr>
          <w:b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ни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рин</w:t>
      </w:r>
      <w:r>
        <w:rPr>
          <w:b/>
          <w:sz w:val="24"/>
          <w:szCs w:val="24"/>
        </w:rPr>
        <w:t>г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1"/>
          <w:sz w:val="24"/>
          <w:szCs w:val="24"/>
        </w:rPr>
        <w:t>п</w:t>
      </w:r>
      <w:r>
        <w:rPr>
          <w:b/>
          <w:spacing w:val="-2"/>
          <w:sz w:val="24"/>
          <w:szCs w:val="24"/>
        </w:rPr>
        <w:t>а</w:t>
      </w:r>
      <w:r>
        <w:rPr>
          <w:b/>
          <w:spacing w:val="-1"/>
          <w:sz w:val="24"/>
          <w:szCs w:val="24"/>
        </w:rPr>
        <w:t>д</w:t>
      </w:r>
      <w:r>
        <w:rPr>
          <w:b/>
          <w:spacing w:val="1"/>
          <w:sz w:val="24"/>
          <w:szCs w:val="24"/>
        </w:rPr>
        <w:t>ни</w:t>
      </w:r>
      <w:r>
        <w:rPr>
          <w:b/>
          <w:sz w:val="24"/>
          <w:szCs w:val="24"/>
        </w:rPr>
        <w:t>х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во</w:t>
      </w:r>
      <w:r>
        <w:rPr>
          <w:b/>
          <w:spacing w:val="1"/>
          <w:sz w:val="24"/>
          <w:szCs w:val="24"/>
        </w:rPr>
        <w:t>д</w:t>
      </w:r>
      <w:r>
        <w:rPr>
          <w:b/>
          <w:sz w:val="24"/>
          <w:szCs w:val="24"/>
        </w:rPr>
        <w:t>а</w:t>
      </w:r>
    </w:p>
    <w:p w:rsidR="009B6D01" w:rsidRDefault="009B6D01">
      <w:pPr>
        <w:spacing w:line="200" w:lineRule="exact"/>
      </w:pPr>
    </w:p>
    <w:p w:rsidR="009B6D01" w:rsidRDefault="009B6D01">
      <w:pPr>
        <w:spacing w:before="6" w:line="260" w:lineRule="exact"/>
        <w:rPr>
          <w:sz w:val="26"/>
          <w:szCs w:val="26"/>
        </w:rPr>
      </w:pPr>
    </w:p>
    <w:p w:rsidR="009B6D01" w:rsidRDefault="00B95DE8">
      <w:pPr>
        <w:spacing w:line="258" w:lineRule="auto"/>
        <w:ind w:left="106" w:right="78"/>
        <w:rPr>
          <w:sz w:val="24"/>
          <w:szCs w:val="24"/>
        </w:rPr>
        <w:sectPr w:rsidR="009B6D01">
          <w:pgSz w:w="12240" w:h="15840"/>
          <w:pgMar w:top="1360" w:right="1320" w:bottom="280" w:left="1060" w:header="0" w:footer="1015" w:gutter="0"/>
          <w:cols w:space="720"/>
        </w:sectPr>
      </w:pPr>
      <w:proofErr w:type="gramStart"/>
      <w:r>
        <w:rPr>
          <w:sz w:val="24"/>
          <w:szCs w:val="24"/>
        </w:rPr>
        <w:t>Мо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 xml:space="preserve">г </w:t>
      </w:r>
      <w:r>
        <w:rPr>
          <w:spacing w:val="4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ни</w:t>
      </w:r>
      <w:r>
        <w:rPr>
          <w:sz w:val="24"/>
          <w:szCs w:val="24"/>
        </w:rPr>
        <w:t>х</w:t>
      </w:r>
      <w:proofErr w:type="gramEnd"/>
      <w:r>
        <w:rPr>
          <w:sz w:val="24"/>
          <w:szCs w:val="24"/>
        </w:rPr>
        <w:t xml:space="preserve">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 xml:space="preserve">вода 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 xml:space="preserve">је 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та</w:t>
      </w:r>
      <w:r>
        <w:rPr>
          <w:spacing w:val="2"/>
          <w:sz w:val="24"/>
          <w:szCs w:val="24"/>
        </w:rPr>
        <w:t>ј</w:t>
      </w:r>
      <w:r>
        <w:rPr>
          <w:sz w:val="24"/>
          <w:szCs w:val="24"/>
        </w:rPr>
        <w:t xml:space="preserve">у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>
        <w:rPr>
          <w:spacing w:val="4"/>
          <w:sz w:val="24"/>
          <w:szCs w:val="24"/>
        </w:rPr>
        <w:t>к</w:t>
      </w:r>
      <w:r>
        <w:rPr>
          <w:sz w:val="24"/>
          <w:szCs w:val="24"/>
        </w:rPr>
        <w:t xml:space="preserve">у 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дов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ог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да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 xml:space="preserve">ља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јед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н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од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ача</w:t>
      </w:r>
      <w:r>
        <w:rPr>
          <w:sz w:val="24"/>
          <w:szCs w:val="24"/>
        </w:rPr>
        <w:t>ј</w:t>
      </w:r>
      <w:r>
        <w:rPr>
          <w:spacing w:val="1"/>
          <w:sz w:val="24"/>
          <w:szCs w:val="24"/>
        </w:rPr>
        <w:t>ни</w:t>
      </w:r>
      <w:r>
        <w:rPr>
          <w:spacing w:val="-2"/>
          <w:sz w:val="24"/>
          <w:szCs w:val="24"/>
        </w:rPr>
        <w:t>ј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>а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а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тета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вног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тро</w:t>
      </w:r>
      <w:r>
        <w:rPr>
          <w:spacing w:val="-1"/>
          <w:sz w:val="24"/>
          <w:szCs w:val="24"/>
        </w:rPr>
        <w:t>јења</w:t>
      </w:r>
      <w:r>
        <w:rPr>
          <w:sz w:val="24"/>
          <w:szCs w:val="24"/>
        </w:rPr>
        <w:t>.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би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таљ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</w:p>
    <w:p w:rsidR="009B6D01" w:rsidRDefault="00B95DE8">
      <w:pPr>
        <w:spacing w:before="74" w:line="258" w:lineRule="auto"/>
        <w:ind w:left="106" w:right="7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са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л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вне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 xml:space="preserve">отребе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торинга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</w:t>
      </w:r>
      <w:r>
        <w:rPr>
          <w:spacing w:val="8"/>
          <w:sz w:val="24"/>
          <w:szCs w:val="24"/>
        </w:rPr>
        <w:t>о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тор</w:t>
      </w:r>
      <w:r>
        <w:rPr>
          <w:spacing w:val="2"/>
          <w:sz w:val="24"/>
          <w:szCs w:val="24"/>
        </w:rPr>
        <w:t>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отреб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п</w:t>
      </w:r>
      <w:r>
        <w:rPr>
          <w:sz w:val="24"/>
          <w:szCs w:val="24"/>
        </w:rPr>
        <w:t>ре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ф</w:t>
      </w:r>
      <w:r>
        <w:rPr>
          <w:spacing w:val="1"/>
          <w:sz w:val="24"/>
          <w:szCs w:val="24"/>
        </w:rPr>
        <w:t>ини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ти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вода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та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ло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 xml:space="preserve">ји </w:t>
      </w:r>
      <w:proofErr w:type="gram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ј</w:t>
      </w:r>
      <w:r>
        <w:rPr>
          <w:spacing w:val="-1"/>
          <w:sz w:val="24"/>
          <w:szCs w:val="24"/>
        </w:rPr>
        <w:t>ења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</w:rPr>
        <w:t>.</w:t>
      </w:r>
      <w:proofErr w:type="gramEnd"/>
    </w:p>
    <w:p w:rsidR="009B6D01" w:rsidRDefault="009B6D01">
      <w:pPr>
        <w:spacing w:before="10" w:line="160" w:lineRule="exact"/>
        <w:rPr>
          <w:sz w:val="16"/>
          <w:szCs w:val="16"/>
        </w:rPr>
      </w:pPr>
    </w:p>
    <w:p w:rsidR="009B6D01" w:rsidRDefault="00B95DE8">
      <w:pPr>
        <w:ind w:left="106" w:right="6868"/>
        <w:jc w:val="both"/>
        <w:rPr>
          <w:sz w:val="24"/>
          <w:szCs w:val="24"/>
        </w:rPr>
      </w:pPr>
      <w:r>
        <w:rPr>
          <w:b/>
          <w:sz w:val="24"/>
          <w:szCs w:val="24"/>
        </w:rPr>
        <w:t>5.2.1. В</w:t>
      </w:r>
      <w:r>
        <w:rPr>
          <w:b/>
          <w:spacing w:val="1"/>
          <w:sz w:val="24"/>
          <w:szCs w:val="24"/>
        </w:rPr>
        <w:t>р</w:t>
      </w:r>
      <w:r>
        <w:rPr>
          <w:b/>
          <w:spacing w:val="-1"/>
          <w:sz w:val="24"/>
          <w:szCs w:val="24"/>
        </w:rPr>
        <w:t>с</w:t>
      </w:r>
      <w:r>
        <w:rPr>
          <w:b/>
          <w:spacing w:val="2"/>
          <w:sz w:val="24"/>
          <w:szCs w:val="24"/>
        </w:rPr>
        <w:t>т</w:t>
      </w:r>
      <w:r>
        <w:rPr>
          <w:b/>
          <w:sz w:val="24"/>
          <w:szCs w:val="24"/>
        </w:rPr>
        <w:t>е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1"/>
          <w:sz w:val="24"/>
          <w:szCs w:val="24"/>
        </w:rPr>
        <w:t>п</w:t>
      </w:r>
      <w:r>
        <w:rPr>
          <w:b/>
          <w:sz w:val="24"/>
          <w:szCs w:val="24"/>
        </w:rPr>
        <w:t>а</w:t>
      </w:r>
      <w:r>
        <w:rPr>
          <w:b/>
          <w:spacing w:val="-1"/>
          <w:sz w:val="24"/>
          <w:szCs w:val="24"/>
        </w:rPr>
        <w:t>д</w:t>
      </w:r>
      <w:r>
        <w:rPr>
          <w:b/>
          <w:spacing w:val="1"/>
          <w:sz w:val="24"/>
          <w:szCs w:val="24"/>
        </w:rPr>
        <w:t>ни</w:t>
      </w:r>
      <w:r>
        <w:rPr>
          <w:b/>
          <w:sz w:val="24"/>
          <w:szCs w:val="24"/>
        </w:rPr>
        <w:t>х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во</w:t>
      </w:r>
      <w:r>
        <w:rPr>
          <w:b/>
          <w:spacing w:val="1"/>
          <w:sz w:val="24"/>
          <w:szCs w:val="24"/>
        </w:rPr>
        <w:t>д</w:t>
      </w:r>
      <w:r>
        <w:rPr>
          <w:b/>
          <w:sz w:val="24"/>
          <w:szCs w:val="24"/>
        </w:rPr>
        <w:t>а</w:t>
      </w:r>
    </w:p>
    <w:p w:rsidR="009B6D01" w:rsidRDefault="00B95DE8">
      <w:pPr>
        <w:spacing w:before="14"/>
        <w:ind w:left="106" w:right="5182"/>
        <w:jc w:val="both"/>
        <w:rPr>
          <w:sz w:val="24"/>
          <w:szCs w:val="24"/>
        </w:rPr>
      </w:pPr>
      <w:r>
        <w:rPr>
          <w:sz w:val="24"/>
          <w:szCs w:val="24"/>
        </w:rPr>
        <w:t>На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кс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на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2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:</w:t>
      </w:r>
    </w:p>
    <w:p w:rsidR="009B6D01" w:rsidRDefault="009B6D01">
      <w:pPr>
        <w:spacing w:before="6" w:line="180" w:lineRule="exact"/>
        <w:rPr>
          <w:sz w:val="18"/>
          <w:szCs w:val="18"/>
        </w:rPr>
      </w:pPr>
    </w:p>
    <w:p w:rsidR="009B6D01" w:rsidRDefault="00B95DE8">
      <w:pPr>
        <w:tabs>
          <w:tab w:val="left" w:pos="820"/>
        </w:tabs>
        <w:spacing w:line="258" w:lineRule="auto"/>
        <w:ind w:left="827" w:right="75" w:hanging="360"/>
        <w:jc w:val="both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></w:t>
      </w:r>
      <w:r>
        <w:rPr>
          <w:rFonts w:ascii="Segoe Fluent Icons" w:eastAsia="Segoe Fluent Icons" w:hAnsi="Segoe Fluent Icons" w:cs="Segoe Fluent Icons"/>
          <w:sz w:val="24"/>
          <w:szCs w:val="24"/>
        </w:rPr>
        <w:tab/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тмо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фер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-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ва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третм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јер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ч</w:t>
      </w:r>
      <w:r>
        <w:rPr>
          <w:sz w:val="24"/>
          <w:szCs w:val="24"/>
        </w:rPr>
        <w:t xml:space="preserve">у 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ровн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врши</w:t>
      </w:r>
      <w:r>
        <w:rPr>
          <w:spacing w:val="1"/>
          <w:sz w:val="24"/>
          <w:szCs w:val="24"/>
        </w:rPr>
        <w:t>н</w:t>
      </w:r>
      <w:r>
        <w:rPr>
          <w:spacing w:val="2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обод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ог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ни</w:t>
      </w:r>
      <w:r>
        <w:rPr>
          <w:sz w:val="24"/>
          <w:szCs w:val="24"/>
        </w:rPr>
        <w:t>је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тог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ла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зн</w:t>
      </w:r>
      <w:r>
        <w:rPr>
          <w:spacing w:val="2"/>
          <w:sz w:val="24"/>
          <w:szCs w:val="24"/>
        </w:rPr>
        <w:t>о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зн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8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6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ш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 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кн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ој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л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тј</w:t>
      </w:r>
      <w:r>
        <w:rPr>
          <w:spacing w:val="1"/>
          <w:sz w:val="24"/>
          <w:szCs w:val="24"/>
        </w:rPr>
        <w:t xml:space="preserve"> 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ште.</w:t>
      </w:r>
    </w:p>
    <w:p w:rsidR="009B6D01" w:rsidRDefault="00B95DE8">
      <w:pPr>
        <w:tabs>
          <w:tab w:val="left" w:pos="820"/>
        </w:tabs>
        <w:spacing w:before="2" w:line="259" w:lineRule="auto"/>
        <w:ind w:left="827" w:right="76" w:hanging="360"/>
        <w:jc w:val="both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></w:t>
      </w:r>
      <w:r>
        <w:rPr>
          <w:rFonts w:ascii="Segoe Fluent Icons" w:eastAsia="Segoe Fluent Icons" w:hAnsi="Segoe Fluent Icons" w:cs="Segoe Fluent Icons"/>
          <w:sz w:val="24"/>
          <w:szCs w:val="24"/>
        </w:rPr>
        <w:tab/>
      </w:r>
      <w:r>
        <w:rPr>
          <w:sz w:val="24"/>
          <w:szCs w:val="24"/>
        </w:rPr>
        <w:t>З</w:t>
      </w:r>
      <w:r>
        <w:rPr>
          <w:spacing w:val="1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е 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е 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 xml:space="preserve">-  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</w:t>
      </w:r>
      <w:r>
        <w:rPr>
          <w:spacing w:val="6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е 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атмо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фер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е 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воде  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а 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рљ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 xml:space="preserve">х  </w:t>
      </w:r>
      <w:r>
        <w:rPr>
          <w:spacing w:val="4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</w:t>
      </w:r>
      <w:r>
        <w:rPr>
          <w:spacing w:val="4"/>
          <w:sz w:val="24"/>
          <w:szCs w:val="24"/>
        </w:rPr>
        <w:t>а</w:t>
      </w:r>
      <w:r>
        <w:rPr>
          <w:sz w:val="24"/>
          <w:szCs w:val="24"/>
        </w:rPr>
        <w:t xml:space="preserve">-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1"/>
          <w:sz w:val="24"/>
          <w:szCs w:val="24"/>
        </w:rPr>
        <w:t xml:space="preserve"> к</w:t>
      </w:r>
      <w:r>
        <w:rPr>
          <w:sz w:val="24"/>
          <w:szCs w:val="24"/>
        </w:rPr>
        <w:t>оје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</w:t>
      </w:r>
      <w:r>
        <w:rPr>
          <w:spacing w:val="5"/>
          <w:sz w:val="24"/>
          <w:szCs w:val="24"/>
        </w:rPr>
        <w:t>р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ља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тога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роводе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.</w:t>
      </w:r>
    </w:p>
    <w:p w:rsidR="009B6D01" w:rsidRDefault="00B95DE8">
      <w:pPr>
        <w:tabs>
          <w:tab w:val="left" w:pos="820"/>
        </w:tabs>
        <w:spacing w:before="6" w:line="257" w:lineRule="auto"/>
        <w:ind w:left="827" w:right="75" w:hanging="360"/>
        <w:jc w:val="both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></w:t>
      </w:r>
      <w:r>
        <w:rPr>
          <w:rFonts w:ascii="Segoe Fluent Icons" w:eastAsia="Segoe Fluent Icons" w:hAnsi="Segoe Fluent Icons" w:cs="Segoe Fluent Icons"/>
          <w:sz w:val="24"/>
          <w:szCs w:val="24"/>
        </w:rPr>
        <w:tab/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тар</w:t>
      </w:r>
      <w:r>
        <w:rPr>
          <w:spacing w:val="1"/>
          <w:sz w:val="24"/>
          <w:szCs w:val="24"/>
        </w:rPr>
        <w:t>но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фекал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тп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се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те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чк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-3"/>
          <w:sz w:val="24"/>
          <w:szCs w:val="24"/>
        </w:rPr>
        <w:t>д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тј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од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зин</w:t>
      </w:r>
      <w:r>
        <w:rPr>
          <w:sz w:val="24"/>
          <w:szCs w:val="24"/>
        </w:rPr>
        <w:t>фек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воз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ла,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а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е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и   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4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рви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 xml:space="preserve">х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оврши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тре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ђ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 и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тако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ћ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а</w:t>
      </w:r>
      <w:r>
        <w:rPr>
          <w:spacing w:val="2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н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 вод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.</w:t>
      </w:r>
    </w:p>
    <w:p w:rsidR="009B6D01" w:rsidRDefault="00B95DE8">
      <w:pPr>
        <w:spacing w:before="3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 xml:space="preserve">      </w:t>
      </w:r>
      <w:r>
        <w:rPr>
          <w:rFonts w:ascii="Segoe Fluent Icons" w:eastAsia="Segoe Fluent Icons" w:hAnsi="Segoe Fluent Icons" w:cs="Segoe Fluent Icons"/>
          <w:spacing w:val="24"/>
          <w:w w:val="46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х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олош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 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та</w:t>
      </w:r>
      <w:r>
        <w:rPr>
          <w:spacing w:val="2"/>
          <w:sz w:val="24"/>
          <w:szCs w:val="24"/>
        </w:rPr>
        <w:t>ј</w:t>
      </w:r>
      <w:r>
        <w:rPr>
          <w:sz w:val="24"/>
          <w:szCs w:val="24"/>
        </w:rPr>
        <w:t>у 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третм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одла</w:t>
      </w:r>
      <w:r>
        <w:rPr>
          <w:spacing w:val="2"/>
          <w:sz w:val="24"/>
          <w:szCs w:val="24"/>
        </w:rPr>
        <w:t>г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</w:p>
    <w:p w:rsidR="009B6D01" w:rsidRDefault="00B95DE8">
      <w:pPr>
        <w:spacing w:before="8" w:line="255" w:lineRule="auto"/>
        <w:ind w:left="827" w:right="73" w:hanging="360"/>
        <w:jc w:val="both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не</w:t>
      </w:r>
      <w:r>
        <w:rPr>
          <w:sz w:val="24"/>
          <w:szCs w:val="24"/>
        </w:rPr>
        <w:t>-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из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(компо</w:t>
      </w:r>
      <w:r>
        <w:rPr>
          <w:spacing w:val="-1"/>
          <w:sz w:val="24"/>
          <w:szCs w:val="24"/>
        </w:rPr>
        <w:t>с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>
        <w:rPr>
          <w:spacing w:val="-2"/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</w:t>
      </w:r>
      <w:r>
        <w:rPr>
          <w:spacing w:val="6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 xml:space="preserve">у </w:t>
      </w:r>
      <w:proofErr w:type="gram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е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proofErr w:type="gramEnd"/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б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 xml:space="preserve">у 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154</w:t>
      </w:r>
      <w:r>
        <w:rPr>
          <w:spacing w:val="4"/>
          <w:sz w:val="24"/>
          <w:szCs w:val="24"/>
        </w:rPr>
        <w:t>0</w:t>
      </w:r>
      <w:r>
        <w:rPr>
          <w:sz w:val="24"/>
          <w:szCs w:val="24"/>
        </w:rPr>
        <w:t>m</w:t>
      </w:r>
      <w:r>
        <w:rPr>
          <w:position w:val="9"/>
          <w:sz w:val="16"/>
          <w:szCs w:val="16"/>
        </w:rPr>
        <w:t>3</w:t>
      </w:r>
      <w:r>
        <w:rPr>
          <w:spacing w:val="24"/>
          <w:position w:val="9"/>
          <w:sz w:val="16"/>
          <w:szCs w:val="16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1"/>
          <w:sz w:val="24"/>
          <w:szCs w:val="24"/>
        </w:rPr>
        <w:t xml:space="preserve"> к</w:t>
      </w:r>
      <w:r>
        <w:rPr>
          <w:sz w:val="24"/>
          <w:szCs w:val="24"/>
        </w:rPr>
        <w:t>ога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je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виш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к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ћ</w:t>
      </w:r>
      <w:r>
        <w:rPr>
          <w:sz w:val="24"/>
          <w:szCs w:val="24"/>
        </w:rPr>
        <w:t xml:space="preserve">е </w:t>
      </w:r>
      <w:r>
        <w:rPr>
          <w:spacing w:val="3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ти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ци</w:t>
      </w:r>
      <w:r>
        <w:rPr>
          <w:spacing w:val="-2"/>
          <w:sz w:val="24"/>
          <w:szCs w:val="24"/>
        </w:rPr>
        <w:t>л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же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тело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ј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 вл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одл</w:t>
      </w:r>
      <w:r>
        <w:rPr>
          <w:spacing w:val="1"/>
          <w:sz w:val="24"/>
          <w:szCs w:val="24"/>
        </w:rPr>
        <w:t>о</w:t>
      </w:r>
      <w:r>
        <w:rPr>
          <w:sz w:val="24"/>
          <w:szCs w:val="24"/>
        </w:rPr>
        <w:t>ж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ли 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е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виш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к</w:t>
      </w:r>
      <w:r>
        <w:rPr>
          <w:spacing w:val="3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6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ћ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је на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љи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третм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1"/>
          <w:sz w:val="24"/>
          <w:szCs w:val="24"/>
        </w:rPr>
        <w:t xml:space="preserve"> 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јед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 xml:space="preserve">о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тела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је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тем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5"/>
          <w:sz w:val="24"/>
          <w:szCs w:val="24"/>
        </w:rPr>
        <w:t>в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а</w:t>
      </w:r>
      <w:r>
        <w:rPr>
          <w:spacing w:val="2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талож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 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тога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-2"/>
          <w:sz w:val="24"/>
          <w:szCs w:val="24"/>
        </w:rPr>
        <w:t>у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еђа</w:t>
      </w:r>
      <w:r>
        <w:rPr>
          <w:sz w:val="24"/>
          <w:szCs w:val="24"/>
        </w:rPr>
        <w:t xml:space="preserve">ј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pacing w:val="6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см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>з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 xml:space="preserve"> 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љи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третм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.</w:t>
      </w:r>
    </w:p>
    <w:p w:rsidR="009B6D01" w:rsidRDefault="00B95DE8">
      <w:pPr>
        <w:spacing w:line="280" w:lineRule="exact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Проц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е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gramEnd"/>
      <w:r>
        <w:rPr>
          <w:sz w:val="24"/>
          <w:szCs w:val="24"/>
        </w:rPr>
        <w:t xml:space="preserve">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>о</w:t>
      </w:r>
      <w:r>
        <w:rPr>
          <w:sz w:val="24"/>
          <w:szCs w:val="24"/>
        </w:rPr>
        <w:t xml:space="preserve">де 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з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тела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је 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е 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</w:t>
      </w:r>
      <w:r>
        <w:rPr>
          <w:spacing w:val="6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 xml:space="preserve">у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рфор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м 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</w:p>
    <w:p w:rsidR="009B6D01" w:rsidRDefault="00B95DE8">
      <w:pPr>
        <w:spacing w:before="21" w:line="258" w:lineRule="auto"/>
        <w:ind w:left="827" w:right="75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ж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ш</w:t>
      </w:r>
      <w:r>
        <w:rPr>
          <w:spacing w:val="5"/>
          <w:sz w:val="24"/>
          <w:szCs w:val="24"/>
        </w:rPr>
        <w:t>љ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нк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4"/>
          <w:sz w:val="24"/>
          <w:szCs w:val="24"/>
        </w:rPr>
        <w:t>н</w:t>
      </w:r>
      <w:r>
        <w:rPr>
          <w:sz w:val="24"/>
          <w:szCs w:val="24"/>
        </w:rPr>
        <w:t xml:space="preserve">у 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тем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сас</w:t>
      </w:r>
      <w:r>
        <w:rPr>
          <w:sz w:val="24"/>
          <w:szCs w:val="24"/>
        </w:rPr>
        <w:t>то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две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г</w:t>
      </w:r>
      <w:r>
        <w:rPr>
          <w:spacing w:val="-2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јед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талож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г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м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љ и</w:t>
      </w:r>
      <w:r>
        <w:rPr>
          <w:spacing w:val="-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ђ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pacing w:val="6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>з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.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Проц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</w:t>
      </w:r>
      <w:r>
        <w:rPr>
          <w:spacing w:val="-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с</w:t>
      </w:r>
      <w:r>
        <w:rPr>
          <w:sz w:val="24"/>
          <w:szCs w:val="24"/>
        </w:rPr>
        <w:t>у</w:t>
      </w:r>
      <w:r>
        <w:rPr>
          <w:spacing w:val="-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рошле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м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талож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3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-1"/>
          <w:sz w:val="24"/>
          <w:szCs w:val="24"/>
        </w:rPr>
        <w:t xml:space="preserve"> ње</w:t>
      </w:r>
      <w:r>
        <w:rPr>
          <w:sz w:val="24"/>
          <w:szCs w:val="24"/>
        </w:rPr>
        <w:t>га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>г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отребе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орош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р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иса</w:t>
      </w:r>
      <w:r>
        <w:rPr>
          <w:sz w:val="24"/>
          <w:szCs w:val="24"/>
        </w:rPr>
        <w:t>ти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тело 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је.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ц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р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одв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пн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ниц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ци</w:t>
      </w:r>
      <w:r>
        <w:rPr>
          <w:spacing w:val="-2"/>
          <w:sz w:val="24"/>
          <w:szCs w:val="24"/>
        </w:rPr>
        <w:t>р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л</w:t>
      </w:r>
      <w:r>
        <w:rPr>
          <w:spacing w:val="1"/>
          <w:sz w:val="24"/>
          <w:szCs w:val="24"/>
        </w:rPr>
        <w:t>аци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ј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з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ом</w:t>
      </w:r>
      <w:r>
        <w:rPr>
          <w:spacing w:val="-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ш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љ</w:t>
      </w:r>
      <w:r>
        <w:rPr>
          <w:spacing w:val="4"/>
          <w:sz w:val="24"/>
          <w:szCs w:val="24"/>
        </w:rPr>
        <w:t>е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5"/>
          <w:sz w:val="24"/>
          <w:szCs w:val="24"/>
        </w:rPr>
        <w:t>ш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је</w:t>
      </w:r>
      <w:proofErr w:type="gramEnd"/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чи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4"/>
          <w:sz w:val="24"/>
          <w:szCs w:val="24"/>
        </w:rPr>
        <w:t>н</w:t>
      </w:r>
      <w:r>
        <w:rPr>
          <w:sz w:val="24"/>
          <w:szCs w:val="24"/>
        </w:rPr>
        <w:t>у во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тело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 xml:space="preserve">е  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2"/>
          <w:szCs w:val="22"/>
        </w:rPr>
        <w:t>у</w:t>
      </w:r>
      <w:r>
        <w:rPr>
          <w:sz w:val="22"/>
          <w:szCs w:val="22"/>
        </w:rPr>
        <w:t>брза</w:t>
      </w:r>
      <w:r>
        <w:rPr>
          <w:spacing w:val="-1"/>
          <w:sz w:val="22"/>
          <w:szCs w:val="22"/>
        </w:rPr>
        <w:t>в</w:t>
      </w:r>
      <w:r>
        <w:rPr>
          <w:sz w:val="22"/>
          <w:szCs w:val="22"/>
        </w:rPr>
        <w:t>а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раз</w:t>
      </w:r>
      <w:r>
        <w:rPr>
          <w:spacing w:val="-2"/>
          <w:sz w:val="22"/>
          <w:szCs w:val="22"/>
        </w:rPr>
        <w:t>во</w:t>
      </w:r>
      <w:r>
        <w:rPr>
          <w:sz w:val="22"/>
          <w:szCs w:val="22"/>
        </w:rPr>
        <w:t>ј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м</w:t>
      </w:r>
      <w:r>
        <w:rPr>
          <w:spacing w:val="-1"/>
          <w:sz w:val="22"/>
          <w:szCs w:val="22"/>
        </w:rPr>
        <w:t>и</w:t>
      </w:r>
      <w:r>
        <w:rPr>
          <w:sz w:val="22"/>
          <w:szCs w:val="22"/>
        </w:rPr>
        <w:t>к</w:t>
      </w:r>
      <w:r>
        <w:rPr>
          <w:spacing w:val="-2"/>
          <w:sz w:val="22"/>
          <w:szCs w:val="22"/>
        </w:rPr>
        <w:t>р</w:t>
      </w:r>
      <w:r>
        <w:rPr>
          <w:sz w:val="22"/>
          <w:szCs w:val="22"/>
        </w:rPr>
        <w:t>оор</w:t>
      </w:r>
      <w:r>
        <w:rPr>
          <w:spacing w:val="-2"/>
          <w:sz w:val="22"/>
          <w:szCs w:val="22"/>
        </w:rPr>
        <w:t>г</w:t>
      </w:r>
      <w:r>
        <w:rPr>
          <w:sz w:val="22"/>
          <w:szCs w:val="22"/>
        </w:rPr>
        <w:t>ан</w:t>
      </w:r>
      <w:r>
        <w:rPr>
          <w:spacing w:val="-1"/>
          <w:sz w:val="22"/>
          <w:szCs w:val="22"/>
        </w:rPr>
        <w:t>из</w:t>
      </w:r>
      <w:r>
        <w:rPr>
          <w:sz w:val="22"/>
          <w:szCs w:val="22"/>
        </w:rPr>
        <w:t>ама и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>
        <w:rPr>
          <w:spacing w:val="1"/>
          <w:sz w:val="22"/>
          <w:szCs w:val="22"/>
        </w:rPr>
        <w:t>е</w:t>
      </w:r>
      <w:r>
        <w:rPr>
          <w:spacing w:val="-2"/>
          <w:sz w:val="22"/>
          <w:szCs w:val="22"/>
        </w:rPr>
        <w:t>к</w:t>
      </w:r>
      <w:r>
        <w:rPr>
          <w:sz w:val="22"/>
          <w:szCs w:val="22"/>
        </w:rPr>
        <w:t>ом</w:t>
      </w:r>
      <w:r>
        <w:rPr>
          <w:spacing w:val="-1"/>
          <w:sz w:val="22"/>
          <w:szCs w:val="22"/>
        </w:rPr>
        <w:t>п</w:t>
      </w:r>
      <w:r>
        <w:rPr>
          <w:sz w:val="22"/>
          <w:szCs w:val="22"/>
        </w:rPr>
        <w:t>о</w:t>
      </w:r>
      <w:r>
        <w:rPr>
          <w:spacing w:val="-1"/>
          <w:sz w:val="22"/>
          <w:szCs w:val="22"/>
        </w:rPr>
        <w:t>з</w:t>
      </w:r>
      <w:r>
        <w:rPr>
          <w:sz w:val="22"/>
          <w:szCs w:val="22"/>
        </w:rPr>
        <w:t>и</w:t>
      </w:r>
      <w:r>
        <w:rPr>
          <w:spacing w:val="-1"/>
          <w:sz w:val="22"/>
          <w:szCs w:val="22"/>
        </w:rPr>
        <w:t>ци</w:t>
      </w:r>
      <w:r>
        <w:rPr>
          <w:spacing w:val="1"/>
          <w:sz w:val="22"/>
          <w:szCs w:val="22"/>
        </w:rPr>
        <w:t>ј</w:t>
      </w:r>
      <w:r>
        <w:rPr>
          <w:sz w:val="22"/>
          <w:szCs w:val="22"/>
        </w:rPr>
        <w:t>а биод</w:t>
      </w:r>
      <w:r>
        <w:rPr>
          <w:spacing w:val="-2"/>
          <w:sz w:val="22"/>
          <w:szCs w:val="22"/>
        </w:rPr>
        <w:t>е</w:t>
      </w:r>
      <w:r>
        <w:rPr>
          <w:sz w:val="22"/>
          <w:szCs w:val="22"/>
        </w:rPr>
        <w:t>гра</w:t>
      </w:r>
      <w:r>
        <w:rPr>
          <w:spacing w:val="-2"/>
          <w:sz w:val="22"/>
          <w:szCs w:val="22"/>
        </w:rPr>
        <w:t>д</w:t>
      </w:r>
      <w:r>
        <w:rPr>
          <w:sz w:val="22"/>
          <w:szCs w:val="22"/>
        </w:rPr>
        <w:t>а</w:t>
      </w:r>
      <w:r>
        <w:rPr>
          <w:spacing w:val="1"/>
          <w:sz w:val="22"/>
          <w:szCs w:val="22"/>
        </w:rPr>
        <w:t>б</w:t>
      </w:r>
      <w:r>
        <w:rPr>
          <w:sz w:val="22"/>
          <w:szCs w:val="22"/>
        </w:rPr>
        <w:t>ил</w:t>
      </w:r>
      <w:r>
        <w:rPr>
          <w:spacing w:val="-1"/>
          <w:sz w:val="22"/>
          <w:szCs w:val="22"/>
        </w:rPr>
        <w:t>н</w:t>
      </w:r>
      <w:r>
        <w:rPr>
          <w:spacing w:val="-2"/>
          <w:sz w:val="22"/>
          <w:szCs w:val="22"/>
        </w:rPr>
        <w:t>о</w:t>
      </w:r>
      <w:r>
        <w:rPr>
          <w:sz w:val="22"/>
          <w:szCs w:val="22"/>
        </w:rPr>
        <w:t>г ма</w:t>
      </w:r>
      <w:r>
        <w:rPr>
          <w:spacing w:val="-1"/>
          <w:sz w:val="22"/>
          <w:szCs w:val="22"/>
        </w:rPr>
        <w:t>т</w:t>
      </w:r>
      <w:r>
        <w:rPr>
          <w:spacing w:val="-2"/>
          <w:sz w:val="22"/>
          <w:szCs w:val="22"/>
        </w:rPr>
        <w:t>ер</w:t>
      </w:r>
      <w:r>
        <w:rPr>
          <w:sz w:val="22"/>
          <w:szCs w:val="22"/>
        </w:rPr>
        <w:t>иј</w:t>
      </w:r>
      <w:r>
        <w:rPr>
          <w:spacing w:val="1"/>
          <w:sz w:val="22"/>
          <w:szCs w:val="22"/>
        </w:rPr>
        <w:t>а</w:t>
      </w:r>
      <w:r>
        <w:rPr>
          <w:sz w:val="22"/>
          <w:szCs w:val="22"/>
        </w:rPr>
        <w:t>л</w:t>
      </w:r>
      <w:r>
        <w:rPr>
          <w:spacing w:val="2"/>
          <w:sz w:val="22"/>
          <w:szCs w:val="22"/>
        </w:rPr>
        <w:t>а</w:t>
      </w:r>
      <w:r>
        <w:rPr>
          <w:sz w:val="24"/>
          <w:szCs w:val="24"/>
        </w:rPr>
        <w:t>. 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-2"/>
          <w:sz w:val="24"/>
          <w:szCs w:val="24"/>
        </w:rPr>
        <w:t>р</w:t>
      </w:r>
      <w:r>
        <w:rPr>
          <w:spacing w:val="-1"/>
          <w:sz w:val="24"/>
          <w:szCs w:val="24"/>
        </w:rPr>
        <w:t>еђе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ода 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р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е воде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талож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 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в</w:t>
      </w:r>
      <w:r>
        <w:rPr>
          <w:spacing w:val="3"/>
          <w:sz w:val="24"/>
          <w:szCs w:val="24"/>
        </w:rPr>
        <w:t>љ</w:t>
      </w:r>
      <w:r>
        <w:rPr>
          <w:sz w:val="24"/>
          <w:szCs w:val="24"/>
        </w:rPr>
        <w:t>а виш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к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3"/>
          <w:sz w:val="24"/>
          <w:szCs w:val="24"/>
        </w:rPr>
        <w:t>с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ф</w:t>
      </w:r>
      <w:r>
        <w:rPr>
          <w:spacing w:val="1"/>
          <w:sz w:val="24"/>
          <w:szCs w:val="24"/>
        </w:rPr>
        <w:t>иц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т)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н</w:t>
      </w:r>
      <w:r>
        <w:rPr>
          <w:spacing w:val="-4"/>
          <w:sz w:val="24"/>
          <w:szCs w:val="24"/>
        </w:rPr>
        <w:t>и</w:t>
      </w:r>
      <w:r>
        <w:rPr>
          <w:sz w:val="24"/>
          <w:szCs w:val="24"/>
        </w:rPr>
        <w:t>х вода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тело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pacing w:val="2"/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више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оже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ове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и</w:t>
      </w:r>
      <w:r>
        <w:rPr>
          <w:spacing w:val="-3"/>
          <w:sz w:val="24"/>
          <w:szCs w:val="24"/>
        </w:rPr>
        <w:t>ч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 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више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е </w:t>
      </w:r>
      <w:r>
        <w:rPr>
          <w:spacing w:val="3"/>
          <w:sz w:val="24"/>
          <w:szCs w:val="24"/>
        </w:rPr>
        <w:t>ф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нкци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ше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долази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„</w:t>
      </w:r>
      <w:r>
        <w:rPr>
          <w:spacing w:val="-1"/>
          <w:sz w:val="24"/>
          <w:szCs w:val="24"/>
        </w:rPr>
        <w:t>за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а“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тела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pacing w:val="2"/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је,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2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кци</w:t>
      </w:r>
      <w:r>
        <w:rPr>
          <w:sz w:val="24"/>
          <w:szCs w:val="24"/>
        </w:rPr>
        <w:t>ја 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ог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а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см</w:t>
      </w:r>
      <w:r>
        <w:rPr>
          <w:spacing w:val="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ј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да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бо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ип</w:t>
      </w:r>
      <w:r>
        <w:rPr>
          <w:spacing w:val="4"/>
          <w:sz w:val="24"/>
          <w:szCs w:val="24"/>
        </w:rPr>
        <w:t>а</w:t>
      </w:r>
      <w:r>
        <w:rPr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виш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к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воде 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ћ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 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љи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тр</w:t>
      </w:r>
      <w:r>
        <w:rPr>
          <w:spacing w:val="-3"/>
          <w:sz w:val="24"/>
          <w:szCs w:val="24"/>
        </w:rPr>
        <w:t>е</w:t>
      </w:r>
      <w:r>
        <w:rPr>
          <w:sz w:val="24"/>
          <w:szCs w:val="24"/>
        </w:rPr>
        <w:t>тм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 о</w:t>
      </w:r>
      <w:r>
        <w:rPr>
          <w:spacing w:val="-1"/>
          <w:sz w:val="24"/>
          <w:szCs w:val="24"/>
        </w:rPr>
        <w:t>см</w:t>
      </w:r>
      <w:r>
        <w:rPr>
          <w:spacing w:val="2"/>
          <w:sz w:val="24"/>
          <w:szCs w:val="24"/>
        </w:rPr>
        <w:t>о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м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где  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ва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ом ф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јом,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р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ф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јом,</w:t>
      </w:r>
      <w:r>
        <w:rPr>
          <w:spacing w:val="3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ф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ом (</w:t>
      </w:r>
      <w:r>
        <w:rPr>
          <w:spacing w:val="-1"/>
          <w:sz w:val="24"/>
          <w:szCs w:val="24"/>
        </w:rPr>
        <w:t>UF</w:t>
      </w:r>
      <w:r>
        <w:rPr>
          <w:sz w:val="24"/>
          <w:szCs w:val="24"/>
        </w:rPr>
        <w:t xml:space="preserve">),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оф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т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NF</w:t>
      </w:r>
      <w:r>
        <w:rPr>
          <w:sz w:val="24"/>
          <w:szCs w:val="24"/>
        </w:rPr>
        <w:t>)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и 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о</w:t>
      </w:r>
      <w:r>
        <w:rPr>
          <w:spacing w:val="-1"/>
          <w:sz w:val="24"/>
          <w:szCs w:val="24"/>
        </w:rPr>
        <w:t>см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9B6D01" w:rsidRDefault="009B6D01">
      <w:pPr>
        <w:spacing w:before="1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72"/>
        <w:jc w:val="both"/>
        <w:rPr>
          <w:sz w:val="24"/>
          <w:szCs w:val="24"/>
        </w:rPr>
        <w:sectPr w:rsidR="009B6D01">
          <w:pgSz w:w="12240" w:h="15840"/>
          <w:pgMar w:top="1360" w:right="1320" w:bottom="280" w:left="1060" w:header="0" w:footer="1015" w:gutter="0"/>
          <w:cols w:space="720"/>
        </w:sectPr>
      </w:pPr>
      <w:r>
        <w:rPr>
          <w:sz w:val="24"/>
          <w:szCs w:val="24"/>
        </w:rPr>
        <w:t>Сва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кс</w:t>
      </w:r>
      <w:r>
        <w:rPr>
          <w:sz w:val="24"/>
          <w:szCs w:val="24"/>
        </w:rPr>
        <w:t>у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11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6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ш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а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рво</w:t>
      </w:r>
      <w:r>
        <w:rPr>
          <w:spacing w:val="-1"/>
          <w:sz w:val="24"/>
          <w:szCs w:val="24"/>
        </w:rPr>
        <w:t>а</w:t>
      </w:r>
      <w:r>
        <w:rPr>
          <w:spacing w:val="10"/>
          <w:sz w:val="24"/>
          <w:szCs w:val="24"/>
        </w:rPr>
        <w:t>р</w:t>
      </w:r>
      <w:r>
        <w:rPr>
          <w:sz w:val="24"/>
          <w:szCs w:val="24"/>
        </w:rPr>
        <w:t>-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н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ље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во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одом</w:t>
      </w:r>
      <w:r>
        <w:rPr>
          <w:spacing w:val="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шта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0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О</w:t>
      </w:r>
      <w:r>
        <w:rPr>
          <w:sz w:val="24"/>
          <w:szCs w:val="24"/>
        </w:rPr>
        <w:t>ро</w:t>
      </w:r>
      <w:r>
        <w:rPr>
          <w:spacing w:val="-1"/>
          <w:sz w:val="24"/>
          <w:szCs w:val="24"/>
        </w:rPr>
        <w:t>м-</w:t>
      </w:r>
      <w:r>
        <w:rPr>
          <w:sz w:val="24"/>
          <w:szCs w:val="24"/>
        </w:rPr>
        <w:t>Ч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к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Кр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ја,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 xml:space="preserve">и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с</w:t>
      </w:r>
      <w:r>
        <w:rPr>
          <w:sz w:val="24"/>
          <w:szCs w:val="24"/>
        </w:rPr>
        <w:t>у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овр</w:t>
      </w:r>
      <w:r>
        <w:rPr>
          <w:spacing w:val="2"/>
          <w:sz w:val="24"/>
          <w:szCs w:val="24"/>
        </w:rPr>
        <w:t>ш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вода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и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2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н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1200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ло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pacing w:val="-3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тра.</w:t>
      </w:r>
    </w:p>
    <w:p w:rsidR="009B6D01" w:rsidRDefault="00B95DE8">
      <w:pPr>
        <w:spacing w:before="74" w:line="258" w:lineRule="auto"/>
        <w:ind w:left="106" w:right="7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оврши</w:t>
      </w:r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2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сн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 овл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бор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тор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врш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>
        <w:rPr>
          <w:spacing w:val="4"/>
          <w:sz w:val="24"/>
          <w:szCs w:val="24"/>
        </w:rPr>
        <w:t>к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20.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>сп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оврш</w:t>
      </w:r>
      <w:r>
        <w:rPr>
          <w:spacing w:val="-2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ск</w:t>
      </w:r>
      <w:r>
        <w:rPr>
          <w:sz w:val="24"/>
          <w:szCs w:val="24"/>
        </w:rPr>
        <w:t>е воде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л</w:t>
      </w:r>
      <w:r>
        <w:rPr>
          <w:sz w:val="24"/>
          <w:szCs w:val="24"/>
        </w:rPr>
        <w:t>у</w:t>
      </w:r>
      <w:r>
        <w:rPr>
          <w:spacing w:val="-1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с</w:t>
      </w:r>
      <w:r>
        <w:rPr>
          <w:sz w:val="24"/>
          <w:szCs w:val="24"/>
        </w:rPr>
        <w:t>у</w:t>
      </w:r>
      <w:r>
        <w:rPr>
          <w:spacing w:val="-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врш</w:t>
      </w:r>
      <w:r>
        <w:rPr>
          <w:spacing w:val="1"/>
          <w:sz w:val="24"/>
          <w:szCs w:val="24"/>
        </w:rPr>
        <w:t>ен</w:t>
      </w:r>
      <w:r>
        <w:rPr>
          <w:sz w:val="24"/>
          <w:szCs w:val="24"/>
        </w:rPr>
        <w:t>а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ло</w:t>
      </w:r>
      <w:r>
        <w:rPr>
          <w:spacing w:val="-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вог</w:t>
      </w:r>
      <w:r>
        <w:rPr>
          <w:spacing w:val="-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шта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1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о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вода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 во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„н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л</w:t>
      </w:r>
      <w:r>
        <w:rPr>
          <w:sz w:val="24"/>
          <w:szCs w:val="24"/>
        </w:rPr>
        <w:t>то с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ање</w:t>
      </w:r>
      <w:r>
        <w:rPr>
          <w:spacing w:val="1"/>
          <w:sz w:val="24"/>
          <w:szCs w:val="24"/>
        </w:rPr>
        <w:t>„</w:t>
      </w:r>
      <w:r>
        <w:rPr>
          <w:sz w:val="24"/>
          <w:szCs w:val="24"/>
        </w:rPr>
        <w:t>. У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врш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 100m</w:t>
      </w:r>
      <w:r>
        <w:rPr>
          <w:spacing w:val="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з</w:t>
      </w:r>
      <w:r>
        <w:rPr>
          <w:sz w:val="24"/>
          <w:szCs w:val="24"/>
        </w:rPr>
        <w:t>вод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100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m </w:t>
      </w:r>
      <w:r>
        <w:rPr>
          <w:spacing w:val="1"/>
          <w:sz w:val="24"/>
          <w:szCs w:val="24"/>
        </w:rPr>
        <w:t>низ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о од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мес</w:t>
      </w:r>
      <w:r>
        <w:rPr>
          <w:sz w:val="24"/>
          <w:szCs w:val="24"/>
        </w:rPr>
        <w:t>та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шт</w:t>
      </w:r>
      <w:r>
        <w:rPr>
          <w:spacing w:val="2"/>
          <w:sz w:val="24"/>
          <w:szCs w:val="24"/>
        </w:rPr>
        <w:t>а</w:t>
      </w:r>
      <w:r>
        <w:rPr>
          <w:spacing w:val="-1"/>
          <w:sz w:val="24"/>
          <w:szCs w:val="24"/>
        </w:rPr>
        <w:t>ња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>в</w:t>
      </w:r>
      <w:r>
        <w:rPr>
          <w:sz w:val="24"/>
          <w:szCs w:val="24"/>
        </w:rPr>
        <w:t xml:space="preserve">у 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з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5"/>
          <w:sz w:val="24"/>
          <w:szCs w:val="24"/>
        </w:rPr>
        <w:t>с</w:t>
      </w:r>
      <w:r>
        <w:rPr>
          <w:spacing w:val="1"/>
          <w:sz w:val="24"/>
          <w:szCs w:val="24"/>
        </w:rPr>
        <w:t>пи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pacing w:val="3"/>
          <w:sz w:val="24"/>
          <w:szCs w:val="24"/>
        </w:rPr>
        <w:t>љ</w:t>
      </w:r>
      <w:r>
        <w:rPr>
          <w:spacing w:val="-5"/>
          <w:sz w:val="24"/>
          <w:szCs w:val="24"/>
        </w:rPr>
        <w:t>у</w:t>
      </w:r>
      <w:r>
        <w:rPr>
          <w:spacing w:val="4"/>
          <w:sz w:val="24"/>
          <w:szCs w:val="24"/>
        </w:rPr>
        <w:t>ч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је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оврши</w:t>
      </w:r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 воде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л</w:t>
      </w:r>
      <w:r>
        <w:rPr>
          <w:sz w:val="24"/>
          <w:szCs w:val="24"/>
        </w:rPr>
        <w:t>у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у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оврши</w:t>
      </w:r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ода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у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3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дбе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ђ</w:t>
      </w:r>
      <w:r>
        <w:rPr>
          <w:spacing w:val="-7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оврши</w:t>
      </w:r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ск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</w:t>
      </w:r>
      <w:r>
        <w:rPr>
          <w:spacing w:val="-3"/>
          <w:sz w:val="24"/>
          <w:szCs w:val="24"/>
        </w:rPr>
        <w:t>м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њ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ово до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(„С</w:t>
      </w:r>
      <w:r>
        <w:rPr>
          <w:spacing w:val="2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ж</w:t>
      </w:r>
      <w:r>
        <w:rPr>
          <w:spacing w:val="2"/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бр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ј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5</w:t>
      </w:r>
      <w:r>
        <w:rPr>
          <w:sz w:val="24"/>
          <w:szCs w:val="24"/>
        </w:rPr>
        <w:t>0/2012),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Прилог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1, таб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1.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3.(</w:t>
      </w:r>
      <w:proofErr w:type="gramEnd"/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 xml:space="preserve">штај о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пи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оврши</w:t>
      </w:r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ски</w:t>
      </w:r>
      <w:r>
        <w:rPr>
          <w:sz w:val="24"/>
          <w:szCs w:val="24"/>
        </w:rPr>
        <w:t>х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вода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бр.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215/20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23.03.2020.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г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Ин</w:t>
      </w:r>
      <w:r>
        <w:rPr>
          <w:spacing w:val="-1"/>
          <w:sz w:val="24"/>
          <w:szCs w:val="24"/>
        </w:rPr>
        <w:t>с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МОЛ д.о.о.).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с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одгов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ра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м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олош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ом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4"/>
          <w:sz w:val="24"/>
          <w:szCs w:val="24"/>
        </w:rPr>
        <w:t>с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ф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ац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тој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пис</w:t>
      </w:r>
      <w:r>
        <w:rPr>
          <w:spacing w:val="-7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аме</w:t>
      </w:r>
      <w:r>
        <w:rPr>
          <w:sz w:val="24"/>
          <w:szCs w:val="24"/>
        </w:rPr>
        <w:t>три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олош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ог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јског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оврши</w:t>
      </w:r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 вод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. По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рш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овој</w:t>
      </w:r>
      <w:r>
        <w:rPr>
          <w:spacing w:val="1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к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и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>в</w:t>
      </w:r>
      <w:r>
        <w:rPr>
          <w:sz w:val="24"/>
          <w:szCs w:val="24"/>
        </w:rPr>
        <w:t>у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>и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еме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та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тета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>у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>и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с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ће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р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: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бде</w:t>
      </w:r>
      <w:r>
        <w:rPr>
          <w:spacing w:val="-1"/>
          <w:sz w:val="24"/>
          <w:szCs w:val="24"/>
        </w:rPr>
        <w:t>вањ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м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пи</w:t>
      </w:r>
      <w:r>
        <w:rPr>
          <w:sz w:val="24"/>
          <w:szCs w:val="24"/>
        </w:rPr>
        <w:t>ће</w:t>
      </w:r>
      <w:r>
        <w:rPr>
          <w:spacing w:val="8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з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мен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ац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је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-2"/>
          <w:sz w:val="24"/>
          <w:szCs w:val="24"/>
        </w:rPr>
        <w:t>т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од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третм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еђе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д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третм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вод</w:t>
      </w:r>
      <w:r>
        <w:rPr>
          <w:spacing w:val="1"/>
          <w:sz w:val="24"/>
          <w:szCs w:val="24"/>
        </w:rPr>
        <w:t>њ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ње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ин</w:t>
      </w:r>
      <w:r>
        <w:rPr>
          <w:spacing w:val="2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јс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 xml:space="preserve">у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отре</w:t>
      </w:r>
      <w:r>
        <w:rPr>
          <w:spacing w:val="5"/>
          <w:sz w:val="24"/>
          <w:szCs w:val="24"/>
        </w:rPr>
        <w:t>б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(про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ас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в</w:t>
      </w:r>
      <w:r>
        <w:rPr>
          <w:sz w:val="24"/>
          <w:szCs w:val="24"/>
        </w:rPr>
        <w:t>од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).</w:t>
      </w: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9B6D01">
      <w:pPr>
        <w:spacing w:before="7" w:line="220" w:lineRule="exact"/>
        <w:rPr>
          <w:sz w:val="22"/>
          <w:szCs w:val="22"/>
        </w:rPr>
      </w:pPr>
    </w:p>
    <w:p w:rsidR="009B6D01" w:rsidRDefault="00B95DE8">
      <w:pPr>
        <w:ind w:left="106" w:right="6840"/>
        <w:jc w:val="both"/>
        <w:rPr>
          <w:sz w:val="24"/>
          <w:szCs w:val="24"/>
        </w:rPr>
      </w:pPr>
      <w:r>
        <w:rPr>
          <w:b/>
          <w:sz w:val="24"/>
          <w:szCs w:val="24"/>
        </w:rPr>
        <w:t>5.2.2 И</w:t>
      </w:r>
      <w:r>
        <w:rPr>
          <w:b/>
          <w:spacing w:val="1"/>
          <w:sz w:val="24"/>
          <w:szCs w:val="24"/>
        </w:rPr>
        <w:t>н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-1"/>
          <w:sz w:val="24"/>
          <w:szCs w:val="24"/>
        </w:rPr>
        <w:t>ер</w:t>
      </w:r>
      <w:r>
        <w:rPr>
          <w:b/>
          <w:spacing w:val="1"/>
          <w:sz w:val="24"/>
          <w:szCs w:val="24"/>
        </w:rPr>
        <w:t>н</w:t>
      </w:r>
      <w:r>
        <w:rPr>
          <w:b/>
          <w:sz w:val="24"/>
          <w:szCs w:val="24"/>
        </w:rPr>
        <w:t>и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мо</w:t>
      </w:r>
      <w:r>
        <w:rPr>
          <w:b/>
          <w:spacing w:val="-2"/>
          <w:sz w:val="24"/>
          <w:szCs w:val="24"/>
        </w:rPr>
        <w:t>н</w:t>
      </w:r>
      <w:r>
        <w:rPr>
          <w:b/>
          <w:spacing w:val="-1"/>
          <w:sz w:val="24"/>
          <w:szCs w:val="24"/>
        </w:rPr>
        <w:t>и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рин</w:t>
      </w:r>
      <w:r>
        <w:rPr>
          <w:b/>
          <w:sz w:val="24"/>
          <w:szCs w:val="24"/>
        </w:rPr>
        <w:t>г</w:t>
      </w:r>
    </w:p>
    <w:p w:rsidR="009B6D01" w:rsidRDefault="009B6D01">
      <w:pPr>
        <w:spacing w:line="200" w:lineRule="exact"/>
      </w:pPr>
    </w:p>
    <w:p w:rsidR="009B6D01" w:rsidRDefault="009B6D01">
      <w:pPr>
        <w:spacing w:before="6" w:line="260" w:lineRule="exact"/>
        <w:rPr>
          <w:sz w:val="26"/>
          <w:szCs w:val="26"/>
        </w:rPr>
      </w:pPr>
    </w:p>
    <w:p w:rsidR="009B6D01" w:rsidRDefault="00B95DE8">
      <w:pPr>
        <w:spacing w:line="258" w:lineRule="auto"/>
        <w:ind w:left="106" w:right="79"/>
        <w:jc w:val="both"/>
        <w:rPr>
          <w:sz w:val="24"/>
          <w:szCs w:val="24"/>
        </w:rPr>
      </w:pP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бор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3"/>
          <w:sz w:val="24"/>
          <w:szCs w:val="24"/>
        </w:rPr>
        <w:t>о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ји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ен</w:t>
      </w:r>
      <w:r>
        <w:rPr>
          <w:sz w:val="24"/>
          <w:szCs w:val="24"/>
        </w:rPr>
        <w:t>т</w:t>
      </w:r>
      <w:r>
        <w:rPr>
          <w:spacing w:val="-2"/>
          <w:sz w:val="24"/>
          <w:szCs w:val="24"/>
        </w:rPr>
        <w:t>р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дом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Б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>в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д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отреб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 xml:space="preserve">а 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 вод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в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 до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воле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а 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дом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з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Покра</w:t>
      </w:r>
      <w:r>
        <w:rPr>
          <w:spacing w:val="-2"/>
          <w:sz w:val="24"/>
          <w:szCs w:val="24"/>
        </w:rPr>
        <w:t>ј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ог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тар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јата </w:t>
      </w:r>
      <w:r>
        <w:rPr>
          <w:spacing w:val="-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рб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м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ту 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вот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>в</w:t>
      </w:r>
      <w:r>
        <w:rPr>
          <w:sz w:val="24"/>
          <w:szCs w:val="24"/>
        </w:rPr>
        <w:t>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, в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ше</w:t>
      </w:r>
      <w:r>
        <w:rPr>
          <w:spacing w:val="-1"/>
          <w:sz w:val="24"/>
          <w:szCs w:val="24"/>
        </w:rPr>
        <w:t xml:space="preserve"> 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из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:</w:t>
      </w:r>
    </w:p>
    <w:p w:rsidR="009B6D01" w:rsidRDefault="009B6D01">
      <w:pPr>
        <w:spacing w:before="3" w:line="140" w:lineRule="exact"/>
        <w:rPr>
          <w:sz w:val="14"/>
          <w:szCs w:val="14"/>
        </w:rPr>
      </w:pPr>
    </w:p>
    <w:p w:rsidR="009B6D01" w:rsidRDefault="00B95DE8">
      <w:pPr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тела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је,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шта,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с</w:t>
      </w:r>
      <w:r>
        <w:rPr>
          <w:spacing w:val="1"/>
          <w:sz w:val="24"/>
          <w:szCs w:val="24"/>
        </w:rPr>
        <w:t>ани</w:t>
      </w:r>
      <w:r>
        <w:rPr>
          <w:sz w:val="24"/>
          <w:szCs w:val="24"/>
        </w:rPr>
        <w:t>тар</w:t>
      </w:r>
      <w:r>
        <w:rPr>
          <w:spacing w:val="1"/>
          <w:sz w:val="24"/>
          <w:szCs w:val="24"/>
        </w:rPr>
        <w:t>н</w:t>
      </w:r>
      <w:r>
        <w:rPr>
          <w:spacing w:val="3"/>
          <w:sz w:val="24"/>
          <w:szCs w:val="24"/>
        </w:rPr>
        <w:t>о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фекал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аз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1"/>
          <w:sz w:val="24"/>
          <w:szCs w:val="24"/>
        </w:rPr>
        <w:t xml:space="preserve"> S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R,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spacing w:line="257" w:lineRule="auto"/>
        <w:ind w:left="827" w:right="84" w:hanging="360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г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чи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(из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г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вода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pacing w:val="-3"/>
          <w:sz w:val="24"/>
          <w:szCs w:val="24"/>
        </w:rPr>
        <w:t>е</w:t>
      </w:r>
      <w:r>
        <w:rPr>
          <w:sz w:val="24"/>
          <w:szCs w:val="24"/>
        </w:rPr>
        <w:t>во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одом</w:t>
      </w:r>
      <w:r>
        <w:rPr>
          <w:spacing w:val="3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а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у 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ци</w:t>
      </w:r>
      <w:r>
        <w:rPr>
          <w:spacing w:val="-1"/>
          <w:sz w:val="24"/>
          <w:szCs w:val="24"/>
        </w:rPr>
        <w:t>п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јент,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 Оро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Ч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Кр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9B6D01" w:rsidRDefault="009B6D01">
      <w:pPr>
        <w:spacing w:before="3" w:line="160" w:lineRule="exact"/>
        <w:rPr>
          <w:sz w:val="16"/>
          <w:szCs w:val="16"/>
        </w:rPr>
      </w:pPr>
    </w:p>
    <w:p w:rsidR="009B6D01" w:rsidRDefault="00B95DE8">
      <w:pPr>
        <w:spacing w:line="257" w:lineRule="auto"/>
        <w:ind w:left="106" w:right="81"/>
        <w:jc w:val="both"/>
        <w:rPr>
          <w:sz w:val="24"/>
          <w:szCs w:val="24"/>
        </w:rPr>
      </w:pPr>
      <w:r>
        <w:rPr>
          <w:sz w:val="24"/>
          <w:szCs w:val="24"/>
        </w:rPr>
        <w:t>Ан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е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де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н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о,</w:t>
      </w:r>
      <w:r>
        <w:rPr>
          <w:spacing w:val="-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ље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5</w:t>
      </w:r>
      <w:r>
        <w:rPr>
          <w:spacing w:val="-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-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-13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с</w:t>
      </w:r>
      <w:r>
        <w:rPr>
          <w:spacing w:val="7"/>
          <w:sz w:val="24"/>
          <w:szCs w:val="24"/>
        </w:rPr>
        <w:t>т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,од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gramEnd"/>
      <w:r>
        <w:rPr>
          <w:spacing w:val="-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д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6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тст</w:t>
      </w:r>
      <w:r>
        <w:rPr>
          <w:spacing w:val="5"/>
          <w:sz w:val="24"/>
          <w:szCs w:val="24"/>
        </w:rPr>
        <w:t>в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во</w:t>
      </w:r>
      <w:r>
        <w:rPr>
          <w:spacing w:val="-1"/>
          <w:sz w:val="24"/>
          <w:szCs w:val="24"/>
        </w:rPr>
        <w:t>ђача</w:t>
      </w:r>
      <w:r>
        <w:rPr>
          <w:sz w:val="24"/>
          <w:szCs w:val="24"/>
        </w:rPr>
        <w:t>.</w:t>
      </w:r>
    </w:p>
    <w:p w:rsidR="009B6D01" w:rsidRDefault="009B6D01">
      <w:pPr>
        <w:spacing w:before="3" w:line="160" w:lineRule="exact"/>
        <w:rPr>
          <w:sz w:val="16"/>
          <w:szCs w:val="16"/>
        </w:rPr>
      </w:pPr>
    </w:p>
    <w:p w:rsidR="009B6D01" w:rsidRDefault="00B95DE8">
      <w:pPr>
        <w:ind w:left="106" w:right="6763"/>
        <w:jc w:val="both"/>
        <w:rPr>
          <w:sz w:val="24"/>
          <w:szCs w:val="24"/>
        </w:rPr>
      </w:pPr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те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ћи</w:t>
      </w:r>
      <w:r>
        <w:rPr>
          <w:spacing w:val="1"/>
          <w:sz w:val="24"/>
          <w:szCs w:val="24"/>
        </w:rPr>
        <w:t xml:space="preserve"> 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ам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тр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: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5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</w:p>
    <w:p w:rsidR="009B6D01" w:rsidRDefault="009B6D01">
      <w:pPr>
        <w:spacing w:before="4" w:line="160" w:lineRule="exact"/>
        <w:rPr>
          <w:sz w:val="16"/>
          <w:szCs w:val="16"/>
        </w:rPr>
      </w:pPr>
    </w:p>
    <w:p w:rsidR="009B6D01" w:rsidRDefault="00B95DE8">
      <w:pPr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 xml:space="preserve">рН 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т,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ind w:left="467"/>
        <w:rPr>
          <w:sz w:val="24"/>
          <w:szCs w:val="24"/>
        </w:rPr>
        <w:sectPr w:rsidR="009B6D01">
          <w:pgSz w:w="12240" w:h="15840"/>
          <w:pgMar w:top="1360" w:right="1320" w:bottom="280" w:left="1060" w:header="0" w:footer="1015" w:gutter="0"/>
          <w:cols w:space="720"/>
        </w:sect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јска по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рош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к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ник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НР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,</w:t>
      </w:r>
    </w:p>
    <w:p w:rsidR="009B6D01" w:rsidRDefault="00B95DE8">
      <w:pPr>
        <w:spacing w:before="56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lastRenderedPageBreak/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олош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отрош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кисе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ник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</w:t>
      </w:r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К5.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p w:rsidR="009B6D01" w:rsidRDefault="00B95DE8">
      <w:pPr>
        <w:spacing w:line="258" w:lineRule="auto"/>
        <w:ind w:left="106" w:right="77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и</w:t>
      </w:r>
      <w:r>
        <w:rPr>
          <w:spacing w:val="3"/>
          <w:sz w:val="24"/>
          <w:szCs w:val="24"/>
        </w:rPr>
        <w:t>љ</w:t>
      </w:r>
      <w:r>
        <w:rPr>
          <w:sz w:val="24"/>
          <w:szCs w:val="24"/>
        </w:rPr>
        <w:t>у што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јег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одр</w:t>
      </w:r>
      <w:r>
        <w:rPr>
          <w:spacing w:val="-1"/>
          <w:sz w:val="24"/>
          <w:szCs w:val="24"/>
        </w:rPr>
        <w:t>еђ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тета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оде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бор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тор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ји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де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ћи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тр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боја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с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је,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м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тро</w:t>
      </w:r>
      <w:r>
        <w:rPr>
          <w:spacing w:val="2"/>
          <w:sz w:val="24"/>
          <w:szCs w:val="24"/>
        </w:rPr>
        <w:t>п</w:t>
      </w:r>
      <w:r>
        <w:rPr>
          <w:sz w:val="24"/>
          <w:szCs w:val="24"/>
        </w:rPr>
        <w:t>роводљ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т, а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ј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еђ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тар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: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трата,</w:t>
      </w:r>
      <w:r>
        <w:rPr>
          <w:spacing w:val="-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јака,</w:t>
      </w:r>
      <w:r>
        <w:rPr>
          <w:spacing w:val="-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ота,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фосфор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 Т</w:t>
      </w:r>
      <w:r>
        <w:rPr>
          <w:spacing w:val="-1"/>
          <w:sz w:val="24"/>
          <w:szCs w:val="24"/>
        </w:rPr>
        <w:t>О</w:t>
      </w:r>
      <w:r>
        <w:rPr>
          <w:sz w:val="24"/>
          <w:szCs w:val="24"/>
        </w:rPr>
        <w:t xml:space="preserve">С </w:t>
      </w:r>
      <w:r>
        <w:rPr>
          <w:spacing w:val="1"/>
          <w:sz w:val="24"/>
          <w:szCs w:val="24"/>
        </w:rPr>
        <w:t>(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орг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ник</w:t>
      </w:r>
      <w:r>
        <w:rPr>
          <w:sz w:val="24"/>
          <w:szCs w:val="24"/>
        </w:rPr>
        <w:t>).</w:t>
      </w: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9B6D01">
      <w:pPr>
        <w:spacing w:before="8" w:line="220" w:lineRule="exact"/>
        <w:rPr>
          <w:sz w:val="22"/>
          <w:szCs w:val="22"/>
        </w:rPr>
      </w:pPr>
    </w:p>
    <w:p w:rsidR="009B6D01" w:rsidRDefault="00B95DE8">
      <w:pPr>
        <w:ind w:left="106" w:right="105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5.2.3. </w:t>
      </w:r>
      <w:r>
        <w:rPr>
          <w:b/>
          <w:spacing w:val="-1"/>
          <w:sz w:val="24"/>
          <w:szCs w:val="24"/>
        </w:rPr>
        <w:t>М</w:t>
      </w:r>
      <w:r>
        <w:rPr>
          <w:b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ни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рин</w:t>
      </w:r>
      <w:r>
        <w:rPr>
          <w:b/>
          <w:sz w:val="24"/>
          <w:szCs w:val="24"/>
        </w:rPr>
        <w:t>г</w:t>
      </w:r>
      <w:r>
        <w:rPr>
          <w:b/>
          <w:spacing w:val="-1"/>
          <w:sz w:val="24"/>
          <w:szCs w:val="24"/>
        </w:rPr>
        <w:t xml:space="preserve"> с</w:t>
      </w:r>
      <w:r>
        <w:rPr>
          <w:b/>
          <w:sz w:val="24"/>
          <w:szCs w:val="24"/>
        </w:rPr>
        <w:t>а</w:t>
      </w:r>
      <w:r>
        <w:rPr>
          <w:b/>
          <w:spacing w:val="-1"/>
          <w:sz w:val="24"/>
          <w:szCs w:val="24"/>
        </w:rPr>
        <w:t>н</w:t>
      </w:r>
      <w:r>
        <w:rPr>
          <w:b/>
          <w:spacing w:val="1"/>
          <w:sz w:val="24"/>
          <w:szCs w:val="24"/>
        </w:rPr>
        <w:t>и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-2"/>
          <w:sz w:val="24"/>
          <w:szCs w:val="24"/>
        </w:rPr>
        <w:t>а</w:t>
      </w:r>
      <w:r>
        <w:rPr>
          <w:b/>
          <w:spacing w:val="1"/>
          <w:sz w:val="24"/>
          <w:szCs w:val="24"/>
        </w:rPr>
        <w:t>рн</w:t>
      </w:r>
      <w:r>
        <w:rPr>
          <w:b/>
          <w:spacing w:val="3"/>
          <w:sz w:val="24"/>
          <w:szCs w:val="24"/>
        </w:rPr>
        <w:t>о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ф</w:t>
      </w:r>
      <w:r>
        <w:rPr>
          <w:b/>
          <w:spacing w:val="-1"/>
          <w:sz w:val="24"/>
          <w:szCs w:val="24"/>
        </w:rPr>
        <w:t>е</w:t>
      </w:r>
      <w:r>
        <w:rPr>
          <w:b/>
          <w:spacing w:val="1"/>
          <w:sz w:val="24"/>
          <w:szCs w:val="24"/>
        </w:rPr>
        <w:t>к</w:t>
      </w:r>
      <w:r>
        <w:rPr>
          <w:b/>
          <w:sz w:val="24"/>
          <w:szCs w:val="24"/>
        </w:rPr>
        <w:t>алне о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1"/>
          <w:sz w:val="24"/>
          <w:szCs w:val="24"/>
        </w:rPr>
        <w:t>п</w:t>
      </w:r>
      <w:r>
        <w:rPr>
          <w:b/>
          <w:sz w:val="24"/>
          <w:szCs w:val="24"/>
        </w:rPr>
        <w:t>а</w:t>
      </w:r>
      <w:r>
        <w:rPr>
          <w:b/>
          <w:spacing w:val="-1"/>
          <w:sz w:val="24"/>
          <w:szCs w:val="24"/>
        </w:rPr>
        <w:t>д</w:t>
      </w:r>
      <w:r>
        <w:rPr>
          <w:b/>
          <w:spacing w:val="1"/>
          <w:sz w:val="24"/>
          <w:szCs w:val="24"/>
        </w:rPr>
        <w:t>н</w:t>
      </w:r>
      <w:r>
        <w:rPr>
          <w:b/>
          <w:sz w:val="24"/>
          <w:szCs w:val="24"/>
        </w:rPr>
        <w:t>е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во</w:t>
      </w:r>
      <w:r>
        <w:rPr>
          <w:b/>
          <w:spacing w:val="1"/>
          <w:sz w:val="24"/>
          <w:szCs w:val="24"/>
        </w:rPr>
        <w:t>д</w:t>
      </w:r>
      <w:r>
        <w:rPr>
          <w:b/>
          <w:sz w:val="24"/>
          <w:szCs w:val="24"/>
        </w:rPr>
        <w:t>е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-1"/>
          <w:sz w:val="24"/>
          <w:szCs w:val="24"/>
        </w:rPr>
        <w:t>е</w:t>
      </w:r>
      <w:r>
        <w:rPr>
          <w:b/>
          <w:sz w:val="24"/>
          <w:szCs w:val="24"/>
        </w:rPr>
        <w:t>х</w:t>
      </w:r>
      <w:r>
        <w:rPr>
          <w:b/>
          <w:spacing w:val="-1"/>
          <w:sz w:val="24"/>
          <w:szCs w:val="24"/>
        </w:rPr>
        <w:t>н</w:t>
      </w:r>
      <w:r>
        <w:rPr>
          <w:b/>
          <w:spacing w:val="1"/>
          <w:sz w:val="24"/>
          <w:szCs w:val="24"/>
        </w:rPr>
        <w:t>и</w:t>
      </w:r>
      <w:r>
        <w:rPr>
          <w:b/>
          <w:spacing w:val="-1"/>
          <w:sz w:val="24"/>
          <w:szCs w:val="24"/>
        </w:rPr>
        <w:t>ч</w:t>
      </w:r>
      <w:r>
        <w:rPr>
          <w:b/>
          <w:spacing w:val="1"/>
          <w:sz w:val="24"/>
          <w:szCs w:val="24"/>
        </w:rPr>
        <w:t>ки</w:t>
      </w:r>
      <w:r>
        <w:rPr>
          <w:b/>
          <w:sz w:val="24"/>
          <w:szCs w:val="24"/>
        </w:rPr>
        <w:t xml:space="preserve">х 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1"/>
          <w:sz w:val="24"/>
          <w:szCs w:val="24"/>
        </w:rPr>
        <w:t>п</w:t>
      </w:r>
      <w:r>
        <w:rPr>
          <w:b/>
          <w:spacing w:val="-2"/>
          <w:sz w:val="24"/>
          <w:szCs w:val="24"/>
        </w:rPr>
        <w:t>а</w:t>
      </w:r>
      <w:r>
        <w:rPr>
          <w:b/>
          <w:spacing w:val="1"/>
          <w:sz w:val="24"/>
          <w:szCs w:val="24"/>
        </w:rPr>
        <w:t>дни</w:t>
      </w:r>
      <w:r>
        <w:rPr>
          <w:b/>
          <w:sz w:val="24"/>
          <w:szCs w:val="24"/>
        </w:rPr>
        <w:t>х в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д</w:t>
      </w:r>
      <w:r>
        <w:rPr>
          <w:b/>
          <w:sz w:val="24"/>
          <w:szCs w:val="24"/>
        </w:rPr>
        <w:t>а</w:t>
      </w:r>
    </w:p>
    <w:p w:rsidR="009B6D01" w:rsidRDefault="009B6D01">
      <w:pPr>
        <w:spacing w:line="200" w:lineRule="exact"/>
      </w:pPr>
    </w:p>
    <w:p w:rsidR="009B6D01" w:rsidRDefault="009B6D01">
      <w:pPr>
        <w:spacing w:before="6" w:line="260" w:lineRule="exact"/>
        <w:rPr>
          <w:sz w:val="26"/>
          <w:szCs w:val="26"/>
        </w:rPr>
      </w:pPr>
    </w:p>
    <w:p w:rsidR="009B6D01" w:rsidRDefault="00B95DE8">
      <w:pPr>
        <w:spacing w:line="258" w:lineRule="auto"/>
        <w:ind w:left="106" w:right="73"/>
        <w:jc w:val="both"/>
        <w:rPr>
          <w:sz w:val="24"/>
          <w:szCs w:val="24"/>
        </w:rPr>
      </w:pPr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ових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врши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еђа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ј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>-</w:t>
      </w:r>
      <w:proofErr w:type="gramStart"/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ђа</w:t>
      </w:r>
      <w:r>
        <w:rPr>
          <w:sz w:val="24"/>
          <w:szCs w:val="24"/>
        </w:rPr>
        <w:t xml:space="preserve">ј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gram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вода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tch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 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hnolo</w:t>
      </w:r>
      <w:r>
        <w:rPr>
          <w:spacing w:val="3"/>
          <w:sz w:val="24"/>
          <w:szCs w:val="24"/>
        </w:rPr>
        <w:t>g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ј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твор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еа</w:t>
      </w:r>
      <w:r>
        <w:rPr>
          <w:spacing w:val="1"/>
          <w:sz w:val="24"/>
          <w:szCs w:val="24"/>
        </w:rPr>
        <w:t>к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>ора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олош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трет</w:t>
      </w:r>
      <w:r>
        <w:rPr>
          <w:spacing w:val="-3"/>
          <w:sz w:val="24"/>
          <w:szCs w:val="24"/>
        </w:rPr>
        <w:t>м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)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 xml:space="preserve">е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2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вне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орт</w:t>
      </w:r>
      <w:r>
        <w:rPr>
          <w:spacing w:val="2"/>
          <w:sz w:val="24"/>
          <w:szCs w:val="24"/>
        </w:rPr>
        <w:t>и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ниц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х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 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ен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г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сме</w:t>
      </w:r>
      <w:r>
        <w:rPr>
          <w:sz w:val="24"/>
          <w:szCs w:val="24"/>
        </w:rPr>
        <w:t>ћа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те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чк</w:t>
      </w:r>
      <w:r>
        <w:rPr>
          <w:sz w:val="24"/>
          <w:szCs w:val="24"/>
        </w:rPr>
        <w:t>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-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воз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3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воде од дез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ф</w:t>
      </w:r>
      <w:r>
        <w:rPr>
          <w:spacing w:val="-3"/>
          <w:sz w:val="24"/>
          <w:szCs w:val="24"/>
        </w:rPr>
        <w:t>е</w:t>
      </w:r>
      <w:r>
        <w:rPr>
          <w:spacing w:val="1"/>
          <w:sz w:val="24"/>
          <w:szCs w:val="24"/>
        </w:rPr>
        <w:t>кц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 xml:space="preserve">је 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зи</w:t>
      </w:r>
      <w:r>
        <w:rPr>
          <w:sz w:val="24"/>
          <w:szCs w:val="24"/>
        </w:rPr>
        <w:t>ла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оје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одводе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VC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овод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третм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9B6D01" w:rsidRDefault="009B6D01">
      <w:pPr>
        <w:spacing w:before="1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74"/>
        <w:jc w:val="both"/>
        <w:rPr>
          <w:sz w:val="24"/>
          <w:szCs w:val="24"/>
        </w:rPr>
      </w:pPr>
      <w:r>
        <w:rPr>
          <w:sz w:val="24"/>
          <w:szCs w:val="24"/>
        </w:rPr>
        <w:t>Уредбом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ђ</w:t>
      </w:r>
      <w:r>
        <w:rPr>
          <w:spacing w:val="-7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њ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ово до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(„Сл.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бр.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67/</w:t>
      </w:r>
      <w:r>
        <w:rPr>
          <w:spacing w:val="5"/>
          <w:sz w:val="24"/>
          <w:szCs w:val="24"/>
        </w:rPr>
        <w:t>2</w:t>
      </w:r>
      <w:r>
        <w:rPr>
          <w:sz w:val="24"/>
          <w:szCs w:val="24"/>
        </w:rPr>
        <w:t>011,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48/2012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1/216)</w:t>
      </w:r>
      <w:r>
        <w:rPr>
          <w:spacing w:val="7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тв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ђе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с</w:t>
      </w:r>
      <w:r>
        <w:rPr>
          <w:sz w:val="24"/>
          <w:szCs w:val="24"/>
        </w:rPr>
        <w:t>у 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ти 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м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вода Прило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>у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Гла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а</w:t>
      </w:r>
      <w:r>
        <w:rPr>
          <w:spacing w:val="1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II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>м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ла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2. Гран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ми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м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6"/>
          <w:sz w:val="24"/>
          <w:szCs w:val="24"/>
        </w:rPr>
        <w:t>п</w:t>
      </w:r>
      <w:r>
        <w:rPr>
          <w:spacing w:val="-2"/>
          <w:sz w:val="24"/>
          <w:szCs w:val="24"/>
        </w:rPr>
        <w:t>у</w:t>
      </w:r>
      <w:r>
        <w:rPr>
          <w:sz w:val="24"/>
          <w:szCs w:val="24"/>
        </w:rPr>
        <w:t>шта</w:t>
      </w:r>
      <w:r>
        <w:rPr>
          <w:spacing w:val="2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proofErr w:type="gram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ципи</w:t>
      </w:r>
      <w:r>
        <w:rPr>
          <w:sz w:val="24"/>
          <w:szCs w:val="24"/>
        </w:rPr>
        <w:t xml:space="preserve">јент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proofErr w:type="gramEnd"/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вода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пк</w:t>
      </w:r>
      <w:r>
        <w:rPr>
          <w:sz w:val="24"/>
          <w:szCs w:val="24"/>
        </w:rPr>
        <w:t xml:space="preserve">ом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r>
        <w:rPr>
          <w:spacing w:val="2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7"/>
          <w:sz w:val="24"/>
          <w:szCs w:val="24"/>
        </w:rPr>
        <w:t>к</w:t>
      </w:r>
      <w:r>
        <w:rPr>
          <w:spacing w:val="5"/>
          <w:sz w:val="24"/>
          <w:szCs w:val="24"/>
        </w:rPr>
        <w:t>љ</w:t>
      </w:r>
      <w:r>
        <w:rPr>
          <w:spacing w:val="-5"/>
          <w:sz w:val="24"/>
          <w:szCs w:val="24"/>
        </w:rPr>
        <w:t>у</w:t>
      </w:r>
      <w:r>
        <w:rPr>
          <w:spacing w:val="4"/>
          <w:sz w:val="24"/>
          <w:szCs w:val="24"/>
        </w:rPr>
        <w:t>ч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је 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олош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pacing w:val="6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талож</w:t>
      </w:r>
      <w:r>
        <w:rPr>
          <w:spacing w:val="-1"/>
          <w:sz w:val="24"/>
          <w:szCs w:val="24"/>
        </w:rPr>
        <w:t>ење</w:t>
      </w:r>
      <w:r>
        <w:rPr>
          <w:sz w:val="24"/>
          <w:szCs w:val="24"/>
        </w:rPr>
        <w:t>м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2"/>
          <w:sz w:val="24"/>
          <w:szCs w:val="24"/>
        </w:rPr>
        <w:t>р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ги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к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8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70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9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%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K5 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зни</w:t>
      </w:r>
      <w:r>
        <w:rPr>
          <w:sz w:val="24"/>
          <w:szCs w:val="24"/>
        </w:rPr>
        <w:t>х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вода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75%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НРК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зни</w:t>
      </w:r>
      <w:r>
        <w:rPr>
          <w:sz w:val="24"/>
          <w:szCs w:val="24"/>
        </w:rPr>
        <w:t>х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Проп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с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 вр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дн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етре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2.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spacing w:line="260" w:lineRule="exact"/>
        <w:ind w:left="106" w:right="86"/>
        <w:jc w:val="both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Таб</w:t>
      </w:r>
      <w:r>
        <w:rPr>
          <w:b/>
          <w:spacing w:val="-1"/>
          <w:position w:val="-1"/>
          <w:sz w:val="24"/>
          <w:szCs w:val="24"/>
        </w:rPr>
        <w:t>е</w:t>
      </w:r>
      <w:r>
        <w:rPr>
          <w:b/>
          <w:position w:val="-1"/>
          <w:sz w:val="24"/>
          <w:szCs w:val="24"/>
        </w:rPr>
        <w:t>ла</w:t>
      </w:r>
      <w:r>
        <w:rPr>
          <w:b/>
          <w:spacing w:val="-7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2.</w:t>
      </w:r>
      <w:r>
        <w:rPr>
          <w:b/>
          <w:spacing w:val="-7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Гр</w:t>
      </w:r>
      <w:r>
        <w:rPr>
          <w:b/>
          <w:spacing w:val="-2"/>
          <w:position w:val="-1"/>
          <w:sz w:val="24"/>
          <w:szCs w:val="24"/>
        </w:rPr>
        <w:t>а</w:t>
      </w:r>
      <w:r>
        <w:rPr>
          <w:b/>
          <w:spacing w:val="1"/>
          <w:position w:val="-1"/>
          <w:sz w:val="24"/>
          <w:szCs w:val="24"/>
        </w:rPr>
        <w:t>ни</w:t>
      </w:r>
      <w:r>
        <w:rPr>
          <w:b/>
          <w:spacing w:val="-1"/>
          <w:position w:val="-1"/>
          <w:sz w:val="24"/>
          <w:szCs w:val="24"/>
        </w:rPr>
        <w:t>ч</w:t>
      </w:r>
      <w:r>
        <w:rPr>
          <w:b/>
          <w:spacing w:val="1"/>
          <w:position w:val="-1"/>
          <w:sz w:val="24"/>
          <w:szCs w:val="24"/>
        </w:rPr>
        <w:t>н</w:t>
      </w:r>
      <w:r>
        <w:rPr>
          <w:b/>
          <w:position w:val="-1"/>
          <w:sz w:val="24"/>
          <w:szCs w:val="24"/>
        </w:rPr>
        <w:t>е</w:t>
      </w:r>
      <w:r>
        <w:rPr>
          <w:b/>
          <w:spacing w:val="-8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в</w:t>
      </w:r>
      <w:r>
        <w:rPr>
          <w:b/>
          <w:spacing w:val="-1"/>
          <w:position w:val="-1"/>
          <w:sz w:val="24"/>
          <w:szCs w:val="24"/>
        </w:rPr>
        <w:t>ре</w:t>
      </w:r>
      <w:r>
        <w:rPr>
          <w:b/>
          <w:spacing w:val="3"/>
          <w:position w:val="-1"/>
          <w:sz w:val="24"/>
          <w:szCs w:val="24"/>
        </w:rPr>
        <w:t>д</w:t>
      </w:r>
      <w:r>
        <w:rPr>
          <w:b/>
          <w:spacing w:val="1"/>
          <w:position w:val="-1"/>
          <w:sz w:val="24"/>
          <w:szCs w:val="24"/>
        </w:rPr>
        <w:t>н</w:t>
      </w:r>
      <w:r>
        <w:rPr>
          <w:b/>
          <w:position w:val="-1"/>
          <w:sz w:val="24"/>
          <w:szCs w:val="24"/>
        </w:rPr>
        <w:t>о</w:t>
      </w:r>
      <w:r>
        <w:rPr>
          <w:b/>
          <w:spacing w:val="-1"/>
          <w:position w:val="-1"/>
          <w:sz w:val="24"/>
          <w:szCs w:val="24"/>
        </w:rPr>
        <w:t>с</w:t>
      </w:r>
      <w:r>
        <w:rPr>
          <w:b/>
          <w:spacing w:val="2"/>
          <w:position w:val="-1"/>
          <w:sz w:val="24"/>
          <w:szCs w:val="24"/>
        </w:rPr>
        <w:t>т</w:t>
      </w:r>
      <w:r>
        <w:rPr>
          <w:b/>
          <w:position w:val="-1"/>
          <w:sz w:val="24"/>
          <w:szCs w:val="24"/>
        </w:rPr>
        <w:t>и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за</w:t>
      </w:r>
      <w:r>
        <w:rPr>
          <w:b/>
          <w:spacing w:val="-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к</w:t>
      </w:r>
      <w:r>
        <w:rPr>
          <w:b/>
          <w:position w:val="-1"/>
          <w:sz w:val="24"/>
          <w:szCs w:val="24"/>
        </w:rPr>
        <w:t>омуна</w:t>
      </w:r>
      <w:r>
        <w:rPr>
          <w:b/>
          <w:spacing w:val="-3"/>
          <w:position w:val="-1"/>
          <w:sz w:val="24"/>
          <w:szCs w:val="24"/>
        </w:rPr>
        <w:t>л</w:t>
      </w:r>
      <w:r>
        <w:rPr>
          <w:b/>
          <w:spacing w:val="1"/>
          <w:position w:val="-1"/>
          <w:sz w:val="24"/>
          <w:szCs w:val="24"/>
        </w:rPr>
        <w:t>н</w:t>
      </w:r>
      <w:r>
        <w:rPr>
          <w:b/>
          <w:position w:val="-1"/>
          <w:sz w:val="24"/>
          <w:szCs w:val="24"/>
        </w:rPr>
        <w:t>е</w:t>
      </w:r>
      <w:r>
        <w:rPr>
          <w:b/>
          <w:spacing w:val="-8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о</w:t>
      </w:r>
      <w:r>
        <w:rPr>
          <w:b/>
          <w:spacing w:val="2"/>
          <w:position w:val="-1"/>
          <w:sz w:val="24"/>
          <w:szCs w:val="24"/>
        </w:rPr>
        <w:t>т</w:t>
      </w:r>
      <w:r>
        <w:rPr>
          <w:b/>
          <w:spacing w:val="1"/>
          <w:position w:val="-1"/>
          <w:sz w:val="24"/>
          <w:szCs w:val="24"/>
        </w:rPr>
        <w:t>п</w:t>
      </w:r>
      <w:r>
        <w:rPr>
          <w:b/>
          <w:spacing w:val="-2"/>
          <w:position w:val="-1"/>
          <w:sz w:val="24"/>
          <w:szCs w:val="24"/>
        </w:rPr>
        <w:t>а</w:t>
      </w:r>
      <w:r>
        <w:rPr>
          <w:b/>
          <w:spacing w:val="1"/>
          <w:position w:val="-1"/>
          <w:sz w:val="24"/>
          <w:szCs w:val="24"/>
        </w:rPr>
        <w:t>дн</w:t>
      </w:r>
      <w:r>
        <w:rPr>
          <w:b/>
          <w:position w:val="-1"/>
          <w:sz w:val="24"/>
          <w:szCs w:val="24"/>
        </w:rPr>
        <w:t>е</w:t>
      </w:r>
      <w:r>
        <w:rPr>
          <w:b/>
          <w:spacing w:val="-8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во</w:t>
      </w:r>
      <w:r>
        <w:rPr>
          <w:b/>
          <w:spacing w:val="1"/>
          <w:position w:val="-1"/>
          <w:sz w:val="24"/>
          <w:szCs w:val="24"/>
        </w:rPr>
        <w:t>д</w:t>
      </w:r>
      <w:r>
        <w:rPr>
          <w:b/>
          <w:position w:val="-1"/>
          <w:sz w:val="24"/>
          <w:szCs w:val="24"/>
        </w:rPr>
        <w:t>е</w:t>
      </w:r>
      <w:r>
        <w:rPr>
          <w:b/>
          <w:spacing w:val="-1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к</w:t>
      </w:r>
      <w:r>
        <w:rPr>
          <w:b/>
          <w:position w:val="-1"/>
          <w:sz w:val="24"/>
          <w:szCs w:val="24"/>
        </w:rPr>
        <w:t>оје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spacing w:val="-1"/>
          <w:position w:val="-1"/>
          <w:sz w:val="24"/>
          <w:szCs w:val="24"/>
        </w:rPr>
        <w:t>с</w:t>
      </w:r>
      <w:r>
        <w:rPr>
          <w:b/>
          <w:position w:val="-1"/>
          <w:sz w:val="24"/>
          <w:szCs w:val="24"/>
        </w:rPr>
        <w:t>е</w:t>
      </w:r>
      <w:r>
        <w:rPr>
          <w:b/>
          <w:spacing w:val="-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и</w:t>
      </w:r>
      <w:r>
        <w:rPr>
          <w:b/>
          <w:spacing w:val="-1"/>
          <w:position w:val="-1"/>
          <w:sz w:val="24"/>
          <w:szCs w:val="24"/>
        </w:rPr>
        <w:t>с</w:t>
      </w:r>
      <w:r>
        <w:rPr>
          <w:b/>
          <w:spacing w:val="1"/>
          <w:position w:val="-1"/>
          <w:sz w:val="24"/>
          <w:szCs w:val="24"/>
        </w:rPr>
        <w:t>п</w:t>
      </w:r>
      <w:r>
        <w:rPr>
          <w:b/>
          <w:spacing w:val="2"/>
          <w:position w:val="-1"/>
          <w:sz w:val="24"/>
          <w:szCs w:val="24"/>
        </w:rPr>
        <w:t>у</w:t>
      </w:r>
      <w:r>
        <w:rPr>
          <w:b/>
          <w:spacing w:val="-6"/>
          <w:position w:val="-1"/>
          <w:sz w:val="24"/>
          <w:szCs w:val="24"/>
        </w:rPr>
        <w:t>ш</w:t>
      </w:r>
      <w:r>
        <w:rPr>
          <w:b/>
          <w:spacing w:val="2"/>
          <w:position w:val="-1"/>
          <w:sz w:val="24"/>
          <w:szCs w:val="24"/>
        </w:rPr>
        <w:t>т</w:t>
      </w:r>
      <w:r>
        <w:rPr>
          <w:b/>
          <w:position w:val="-1"/>
          <w:sz w:val="24"/>
          <w:szCs w:val="24"/>
        </w:rPr>
        <w:t>ају</w:t>
      </w:r>
      <w:r>
        <w:rPr>
          <w:b/>
          <w:spacing w:val="-8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у</w:t>
      </w:r>
      <w:r>
        <w:rPr>
          <w:b/>
          <w:spacing w:val="-7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р</w:t>
      </w:r>
      <w:r>
        <w:rPr>
          <w:b/>
          <w:spacing w:val="-1"/>
          <w:position w:val="-1"/>
          <w:sz w:val="24"/>
          <w:szCs w:val="24"/>
        </w:rPr>
        <w:t>е</w:t>
      </w:r>
      <w:r>
        <w:rPr>
          <w:b/>
          <w:spacing w:val="1"/>
          <w:position w:val="-1"/>
          <w:sz w:val="24"/>
          <w:szCs w:val="24"/>
        </w:rPr>
        <w:t>ци</w:t>
      </w:r>
      <w:r>
        <w:rPr>
          <w:b/>
          <w:spacing w:val="-1"/>
          <w:position w:val="-1"/>
          <w:sz w:val="24"/>
          <w:szCs w:val="24"/>
        </w:rPr>
        <w:t>п</w:t>
      </w:r>
      <w:r>
        <w:rPr>
          <w:b/>
          <w:spacing w:val="1"/>
          <w:position w:val="-1"/>
          <w:sz w:val="24"/>
          <w:szCs w:val="24"/>
        </w:rPr>
        <w:t>и</w:t>
      </w:r>
      <w:r>
        <w:rPr>
          <w:b/>
          <w:position w:val="-1"/>
          <w:sz w:val="24"/>
          <w:szCs w:val="24"/>
        </w:rPr>
        <w:t>ј</w:t>
      </w:r>
      <w:r>
        <w:rPr>
          <w:b/>
          <w:spacing w:val="-2"/>
          <w:position w:val="-1"/>
          <w:sz w:val="24"/>
          <w:szCs w:val="24"/>
        </w:rPr>
        <w:t>е</w:t>
      </w:r>
      <w:r>
        <w:rPr>
          <w:b/>
          <w:spacing w:val="1"/>
          <w:position w:val="-1"/>
          <w:sz w:val="24"/>
          <w:szCs w:val="24"/>
        </w:rPr>
        <w:t>н</w:t>
      </w:r>
      <w:r>
        <w:rPr>
          <w:b/>
          <w:position w:val="-1"/>
          <w:sz w:val="24"/>
          <w:szCs w:val="24"/>
        </w:rPr>
        <w:t>т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5"/>
        <w:gridCol w:w="2626"/>
        <w:gridCol w:w="2696"/>
      </w:tblGrid>
      <w:tr w:rsidR="009B6D01">
        <w:trPr>
          <w:trHeight w:hRule="exact" w:val="702"/>
        </w:trPr>
        <w:tc>
          <w:tcPr>
            <w:tcW w:w="4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9B6D01" w:rsidRDefault="009B6D01">
            <w:pPr>
              <w:spacing w:before="3" w:line="200" w:lineRule="exact"/>
            </w:pPr>
          </w:p>
          <w:p w:rsidR="009B6D01" w:rsidRDefault="00B95DE8">
            <w:pPr>
              <w:ind w:left="1500" w:right="1504"/>
              <w:jc w:val="center"/>
              <w:rPr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Па</w:t>
            </w:r>
            <w:r>
              <w:rPr>
                <w:b/>
                <w:color w:val="333333"/>
                <w:spacing w:val="1"/>
                <w:sz w:val="24"/>
                <w:szCs w:val="24"/>
              </w:rPr>
              <w:t>р</w:t>
            </w:r>
            <w:r>
              <w:rPr>
                <w:b/>
                <w:color w:val="333333"/>
                <w:sz w:val="24"/>
                <w:szCs w:val="24"/>
              </w:rPr>
              <w:t>ам</w:t>
            </w:r>
            <w:r>
              <w:rPr>
                <w:b/>
                <w:color w:val="333333"/>
                <w:spacing w:val="-1"/>
                <w:sz w:val="24"/>
                <w:szCs w:val="24"/>
              </w:rPr>
              <w:t>е</w:t>
            </w:r>
            <w:r>
              <w:rPr>
                <w:b/>
                <w:color w:val="333333"/>
                <w:spacing w:val="2"/>
                <w:sz w:val="24"/>
                <w:szCs w:val="24"/>
              </w:rPr>
              <w:t>т</w:t>
            </w:r>
            <w:r>
              <w:rPr>
                <w:b/>
                <w:color w:val="333333"/>
                <w:sz w:val="24"/>
                <w:szCs w:val="24"/>
              </w:rPr>
              <w:t>ар</w:t>
            </w:r>
          </w:p>
        </w:tc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9B6D01" w:rsidRDefault="00B95DE8">
            <w:pPr>
              <w:spacing w:before="66"/>
              <w:ind w:left="885" w:right="216" w:hanging="636"/>
              <w:rPr>
                <w:sz w:val="24"/>
                <w:szCs w:val="24"/>
              </w:rPr>
            </w:pPr>
            <w:r>
              <w:rPr>
                <w:b/>
                <w:color w:val="333333"/>
                <w:spacing w:val="1"/>
                <w:sz w:val="24"/>
                <w:szCs w:val="24"/>
              </w:rPr>
              <w:t>Гр</w:t>
            </w:r>
            <w:r>
              <w:rPr>
                <w:b/>
                <w:color w:val="333333"/>
                <w:sz w:val="24"/>
                <w:szCs w:val="24"/>
              </w:rPr>
              <w:t>а</w:t>
            </w:r>
            <w:r>
              <w:rPr>
                <w:b/>
                <w:color w:val="333333"/>
                <w:spacing w:val="-1"/>
                <w:sz w:val="24"/>
                <w:szCs w:val="24"/>
              </w:rPr>
              <w:t>н</w:t>
            </w:r>
            <w:r>
              <w:rPr>
                <w:b/>
                <w:color w:val="333333"/>
                <w:spacing w:val="1"/>
                <w:sz w:val="24"/>
                <w:szCs w:val="24"/>
              </w:rPr>
              <w:t>и</w:t>
            </w:r>
            <w:r>
              <w:rPr>
                <w:b/>
                <w:color w:val="333333"/>
                <w:spacing w:val="-1"/>
                <w:sz w:val="24"/>
                <w:szCs w:val="24"/>
              </w:rPr>
              <w:t>ч</w:t>
            </w:r>
            <w:r>
              <w:rPr>
                <w:b/>
                <w:color w:val="333333"/>
                <w:spacing w:val="1"/>
                <w:sz w:val="24"/>
                <w:szCs w:val="24"/>
              </w:rPr>
              <w:t>н</w:t>
            </w:r>
            <w:r>
              <w:rPr>
                <w:b/>
                <w:color w:val="333333"/>
                <w:sz w:val="24"/>
                <w:szCs w:val="24"/>
              </w:rPr>
              <w:t>а в</w:t>
            </w:r>
            <w:r>
              <w:rPr>
                <w:b/>
                <w:color w:val="333333"/>
                <w:spacing w:val="1"/>
                <w:sz w:val="24"/>
                <w:szCs w:val="24"/>
              </w:rPr>
              <w:t>р</w:t>
            </w:r>
            <w:r>
              <w:rPr>
                <w:b/>
                <w:color w:val="333333"/>
                <w:spacing w:val="-1"/>
                <w:sz w:val="24"/>
                <w:szCs w:val="24"/>
              </w:rPr>
              <w:t>е</w:t>
            </w:r>
            <w:r>
              <w:rPr>
                <w:b/>
                <w:color w:val="333333"/>
                <w:spacing w:val="1"/>
                <w:sz w:val="24"/>
                <w:szCs w:val="24"/>
              </w:rPr>
              <w:t>дн</w:t>
            </w:r>
            <w:r>
              <w:rPr>
                <w:b/>
                <w:color w:val="333333"/>
                <w:sz w:val="24"/>
                <w:szCs w:val="24"/>
              </w:rPr>
              <w:t>о</w:t>
            </w:r>
            <w:r>
              <w:rPr>
                <w:b/>
                <w:color w:val="333333"/>
                <w:spacing w:val="-3"/>
                <w:sz w:val="24"/>
                <w:szCs w:val="24"/>
              </w:rPr>
              <w:t>с</w:t>
            </w:r>
            <w:r>
              <w:rPr>
                <w:b/>
                <w:color w:val="333333"/>
                <w:sz w:val="24"/>
                <w:szCs w:val="24"/>
              </w:rPr>
              <w:t xml:space="preserve">т </w:t>
            </w:r>
            <w:r>
              <w:rPr>
                <w:b/>
                <w:color w:val="333333"/>
                <w:spacing w:val="-1"/>
                <w:sz w:val="24"/>
                <w:szCs w:val="24"/>
              </w:rPr>
              <w:t>е</w:t>
            </w:r>
            <w:r>
              <w:rPr>
                <w:b/>
                <w:color w:val="333333"/>
                <w:sz w:val="24"/>
                <w:szCs w:val="24"/>
              </w:rPr>
              <w:t>ми</w:t>
            </w:r>
            <w:r>
              <w:rPr>
                <w:b/>
                <w:color w:val="333333"/>
                <w:spacing w:val="-1"/>
                <w:sz w:val="24"/>
                <w:szCs w:val="24"/>
              </w:rPr>
              <w:t>с</w:t>
            </w:r>
            <w:r>
              <w:rPr>
                <w:b/>
                <w:color w:val="333333"/>
                <w:spacing w:val="1"/>
                <w:sz w:val="24"/>
                <w:szCs w:val="24"/>
              </w:rPr>
              <w:t>и</w:t>
            </w:r>
            <w:r>
              <w:rPr>
                <w:b/>
                <w:color w:val="333333"/>
                <w:sz w:val="24"/>
                <w:szCs w:val="24"/>
              </w:rPr>
              <w:t>је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9B6D01" w:rsidRDefault="00B95DE8">
            <w:pPr>
              <w:spacing w:before="66"/>
              <w:ind w:left="841" w:right="254" w:hanging="540"/>
              <w:rPr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Најмањи</w:t>
            </w:r>
            <w:r>
              <w:rPr>
                <w:b/>
                <w:color w:val="333333"/>
                <w:spacing w:val="1"/>
                <w:sz w:val="24"/>
                <w:szCs w:val="24"/>
              </w:rPr>
              <w:t xml:space="preserve"> пр</w:t>
            </w:r>
            <w:r>
              <w:rPr>
                <w:b/>
                <w:color w:val="333333"/>
                <w:spacing w:val="-2"/>
                <w:sz w:val="24"/>
                <w:szCs w:val="24"/>
              </w:rPr>
              <w:t>о</w:t>
            </w:r>
            <w:r>
              <w:rPr>
                <w:b/>
                <w:color w:val="333333"/>
                <w:spacing w:val="1"/>
                <w:sz w:val="24"/>
                <w:szCs w:val="24"/>
              </w:rPr>
              <w:t>ц</w:t>
            </w:r>
            <w:r>
              <w:rPr>
                <w:b/>
                <w:color w:val="333333"/>
                <w:spacing w:val="-1"/>
                <w:sz w:val="24"/>
                <w:szCs w:val="24"/>
              </w:rPr>
              <w:t>е</w:t>
            </w:r>
            <w:r>
              <w:rPr>
                <w:b/>
                <w:color w:val="333333"/>
                <w:spacing w:val="1"/>
                <w:sz w:val="24"/>
                <w:szCs w:val="24"/>
              </w:rPr>
              <w:t>н</w:t>
            </w:r>
            <w:r>
              <w:rPr>
                <w:b/>
                <w:color w:val="333333"/>
                <w:sz w:val="24"/>
                <w:szCs w:val="24"/>
              </w:rPr>
              <w:t xml:space="preserve">ат </w:t>
            </w:r>
            <w:r>
              <w:rPr>
                <w:b/>
                <w:color w:val="333333"/>
                <w:spacing w:val="-1"/>
                <w:sz w:val="24"/>
                <w:szCs w:val="24"/>
              </w:rPr>
              <w:t>с</w:t>
            </w:r>
            <w:r>
              <w:rPr>
                <w:b/>
                <w:color w:val="333333"/>
                <w:sz w:val="24"/>
                <w:szCs w:val="24"/>
              </w:rPr>
              <w:t>мањења</w:t>
            </w:r>
          </w:p>
        </w:tc>
      </w:tr>
      <w:tr w:rsidR="009B6D01">
        <w:trPr>
          <w:trHeight w:hRule="exact" w:val="718"/>
        </w:trPr>
        <w:tc>
          <w:tcPr>
            <w:tcW w:w="4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72"/>
              <w:ind w:left="69"/>
              <w:rPr>
                <w:sz w:val="24"/>
                <w:szCs w:val="24"/>
              </w:rPr>
            </w:pPr>
            <w:r>
              <w:rPr>
                <w:color w:val="333333"/>
                <w:spacing w:val="-1"/>
                <w:sz w:val="24"/>
                <w:szCs w:val="24"/>
              </w:rPr>
              <w:t>Б</w:t>
            </w:r>
            <w:r>
              <w:rPr>
                <w:color w:val="333333"/>
                <w:spacing w:val="1"/>
                <w:sz w:val="24"/>
                <w:szCs w:val="24"/>
              </w:rPr>
              <w:t>и</w:t>
            </w:r>
            <w:r>
              <w:rPr>
                <w:color w:val="333333"/>
                <w:sz w:val="24"/>
                <w:szCs w:val="24"/>
              </w:rPr>
              <w:t>о</w:t>
            </w:r>
            <w:r>
              <w:rPr>
                <w:color w:val="333333"/>
                <w:spacing w:val="2"/>
                <w:sz w:val="24"/>
                <w:szCs w:val="24"/>
              </w:rPr>
              <w:t>х</w:t>
            </w:r>
            <w:r>
              <w:rPr>
                <w:color w:val="333333"/>
                <w:spacing w:val="-1"/>
                <w:sz w:val="24"/>
                <w:szCs w:val="24"/>
              </w:rPr>
              <w:t>ем</w:t>
            </w:r>
            <w:r>
              <w:rPr>
                <w:color w:val="333333"/>
                <w:spacing w:val="1"/>
                <w:sz w:val="24"/>
                <w:szCs w:val="24"/>
              </w:rPr>
              <w:t>и</w:t>
            </w:r>
            <w:r>
              <w:rPr>
                <w:color w:val="333333"/>
                <w:sz w:val="24"/>
                <w:szCs w:val="24"/>
              </w:rPr>
              <w:t>јска по</w:t>
            </w:r>
            <w:r>
              <w:rPr>
                <w:color w:val="333333"/>
                <w:spacing w:val="1"/>
                <w:sz w:val="24"/>
                <w:szCs w:val="24"/>
              </w:rPr>
              <w:t>т</w:t>
            </w:r>
            <w:r>
              <w:rPr>
                <w:color w:val="333333"/>
                <w:sz w:val="24"/>
                <w:szCs w:val="24"/>
              </w:rPr>
              <w:t>рош</w:t>
            </w:r>
            <w:r>
              <w:rPr>
                <w:color w:val="333333"/>
                <w:spacing w:val="-1"/>
                <w:sz w:val="24"/>
                <w:szCs w:val="24"/>
              </w:rPr>
              <w:t>њ</w:t>
            </w:r>
            <w:r>
              <w:rPr>
                <w:color w:val="333333"/>
                <w:sz w:val="24"/>
                <w:szCs w:val="24"/>
              </w:rPr>
              <w:t>а</w:t>
            </w:r>
            <w:r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>
              <w:rPr>
                <w:color w:val="333333"/>
                <w:spacing w:val="1"/>
                <w:sz w:val="24"/>
                <w:szCs w:val="24"/>
              </w:rPr>
              <w:t>ки</w:t>
            </w:r>
            <w:r>
              <w:rPr>
                <w:color w:val="333333"/>
                <w:spacing w:val="-1"/>
                <w:sz w:val="24"/>
                <w:szCs w:val="24"/>
              </w:rPr>
              <w:t>се</w:t>
            </w:r>
            <w:r>
              <w:rPr>
                <w:color w:val="333333"/>
                <w:sz w:val="24"/>
                <w:szCs w:val="24"/>
              </w:rPr>
              <w:t>о</w:t>
            </w:r>
            <w:r>
              <w:rPr>
                <w:color w:val="333333"/>
                <w:spacing w:val="1"/>
                <w:sz w:val="24"/>
                <w:szCs w:val="24"/>
              </w:rPr>
              <w:t>ник</w:t>
            </w:r>
            <w:r>
              <w:rPr>
                <w:color w:val="333333"/>
                <w:sz w:val="24"/>
                <w:szCs w:val="24"/>
              </w:rPr>
              <w:t>а</w:t>
            </w:r>
          </w:p>
          <w:p w:rsidR="009B6D01" w:rsidRDefault="00B95DE8">
            <w:pPr>
              <w:spacing w:line="260" w:lineRule="exact"/>
              <w:ind w:left="69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(</w:t>
            </w:r>
            <w:r>
              <w:rPr>
                <w:color w:val="333333"/>
                <w:spacing w:val="-2"/>
                <w:sz w:val="24"/>
                <w:szCs w:val="24"/>
              </w:rPr>
              <w:t>B</w:t>
            </w:r>
            <w:r>
              <w:rPr>
                <w:color w:val="333333"/>
                <w:spacing w:val="1"/>
                <w:sz w:val="24"/>
                <w:szCs w:val="24"/>
              </w:rPr>
              <w:t>P</w:t>
            </w:r>
            <w:r>
              <w:rPr>
                <w:color w:val="333333"/>
                <w:sz w:val="24"/>
                <w:szCs w:val="24"/>
              </w:rPr>
              <w:t>K</w:t>
            </w:r>
            <w:r>
              <w:rPr>
                <w:color w:val="333333"/>
                <w:position w:val="-2"/>
                <w:sz w:val="16"/>
                <w:szCs w:val="16"/>
              </w:rPr>
              <w:t>5</w:t>
            </w:r>
            <w:r>
              <w:rPr>
                <w:color w:val="333333"/>
                <w:spacing w:val="21"/>
                <w:position w:val="-2"/>
                <w:sz w:val="16"/>
                <w:szCs w:val="16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na</w:t>
            </w:r>
            <w:r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20°C)</w:t>
            </w:r>
          </w:p>
        </w:tc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71"/>
              <w:ind w:left="69"/>
              <w:rPr>
                <w:sz w:val="24"/>
                <w:szCs w:val="24"/>
              </w:rPr>
            </w:pPr>
            <w:r>
              <w:rPr>
                <w:color w:val="333333"/>
                <w:position w:val="2"/>
                <w:sz w:val="24"/>
                <w:szCs w:val="24"/>
              </w:rPr>
              <w:t>40 mg</w:t>
            </w:r>
            <w:r>
              <w:rPr>
                <w:color w:val="333333"/>
                <w:spacing w:val="-2"/>
                <w:position w:val="2"/>
                <w:sz w:val="24"/>
                <w:szCs w:val="24"/>
              </w:rPr>
              <w:t xml:space="preserve"> </w:t>
            </w:r>
            <w:r>
              <w:rPr>
                <w:color w:val="333333"/>
                <w:position w:val="2"/>
                <w:sz w:val="24"/>
                <w:szCs w:val="24"/>
              </w:rPr>
              <w:t>O</w:t>
            </w:r>
            <w:r>
              <w:rPr>
                <w:color w:val="333333"/>
                <w:spacing w:val="1"/>
                <w:sz w:val="16"/>
                <w:szCs w:val="16"/>
              </w:rPr>
              <w:t>2</w:t>
            </w:r>
            <w:r>
              <w:rPr>
                <w:color w:val="333333"/>
                <w:position w:val="2"/>
                <w:sz w:val="24"/>
                <w:szCs w:val="24"/>
              </w:rPr>
              <w:t>/l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72"/>
              <w:ind w:left="1022" w:right="1026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70</w:t>
            </w:r>
            <w:r>
              <w:rPr>
                <w:color w:val="333333"/>
                <w:spacing w:val="-1"/>
                <w:sz w:val="24"/>
                <w:szCs w:val="24"/>
              </w:rPr>
              <w:t>-</w:t>
            </w:r>
            <w:r>
              <w:rPr>
                <w:color w:val="333333"/>
                <w:sz w:val="24"/>
                <w:szCs w:val="24"/>
              </w:rPr>
              <w:t>90</w:t>
            </w:r>
          </w:p>
        </w:tc>
      </w:tr>
      <w:tr w:rsidR="009B6D01">
        <w:trPr>
          <w:trHeight w:hRule="exact" w:val="434"/>
        </w:trPr>
        <w:tc>
          <w:tcPr>
            <w:tcW w:w="4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5"/>
              <w:ind w:left="69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Х</w:t>
            </w:r>
            <w:r>
              <w:rPr>
                <w:color w:val="333333"/>
                <w:spacing w:val="-1"/>
                <w:sz w:val="24"/>
                <w:szCs w:val="24"/>
              </w:rPr>
              <w:t>ем</w:t>
            </w:r>
            <w:r>
              <w:rPr>
                <w:color w:val="333333"/>
                <w:spacing w:val="1"/>
                <w:sz w:val="24"/>
                <w:szCs w:val="24"/>
              </w:rPr>
              <w:t>и</w:t>
            </w:r>
            <w:r>
              <w:rPr>
                <w:color w:val="333333"/>
                <w:sz w:val="24"/>
                <w:szCs w:val="24"/>
              </w:rPr>
              <w:t>јска по</w:t>
            </w:r>
            <w:r>
              <w:rPr>
                <w:color w:val="333333"/>
                <w:spacing w:val="1"/>
                <w:sz w:val="24"/>
                <w:szCs w:val="24"/>
              </w:rPr>
              <w:t>т</w:t>
            </w:r>
            <w:r>
              <w:rPr>
                <w:color w:val="333333"/>
                <w:sz w:val="24"/>
                <w:szCs w:val="24"/>
              </w:rPr>
              <w:t>рош</w:t>
            </w:r>
            <w:r>
              <w:rPr>
                <w:color w:val="333333"/>
                <w:spacing w:val="-1"/>
                <w:sz w:val="24"/>
                <w:szCs w:val="24"/>
              </w:rPr>
              <w:t>њ</w:t>
            </w:r>
            <w:r>
              <w:rPr>
                <w:color w:val="333333"/>
                <w:sz w:val="24"/>
                <w:szCs w:val="24"/>
              </w:rPr>
              <w:t>а</w:t>
            </w:r>
            <w:r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r>
              <w:rPr>
                <w:color w:val="333333"/>
                <w:spacing w:val="1"/>
                <w:sz w:val="24"/>
                <w:szCs w:val="24"/>
              </w:rPr>
              <w:t>ки</w:t>
            </w:r>
            <w:r>
              <w:rPr>
                <w:color w:val="333333"/>
                <w:spacing w:val="-1"/>
                <w:sz w:val="24"/>
                <w:szCs w:val="24"/>
              </w:rPr>
              <w:t>се</w:t>
            </w:r>
            <w:r>
              <w:rPr>
                <w:color w:val="333333"/>
                <w:sz w:val="24"/>
                <w:szCs w:val="24"/>
              </w:rPr>
              <w:t>о</w:t>
            </w:r>
            <w:r>
              <w:rPr>
                <w:color w:val="333333"/>
                <w:spacing w:val="1"/>
                <w:sz w:val="24"/>
                <w:szCs w:val="24"/>
              </w:rPr>
              <w:t>ник</w:t>
            </w:r>
            <w:r>
              <w:rPr>
                <w:color w:val="333333"/>
                <w:sz w:val="24"/>
                <w:szCs w:val="24"/>
              </w:rPr>
              <w:t>а</w:t>
            </w:r>
            <w:r>
              <w:rPr>
                <w:color w:val="333333"/>
                <w:spacing w:val="2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(</w:t>
            </w:r>
            <w:r>
              <w:rPr>
                <w:color w:val="333333"/>
                <w:spacing w:val="-1"/>
                <w:sz w:val="24"/>
                <w:szCs w:val="24"/>
              </w:rPr>
              <w:t>H</w:t>
            </w:r>
            <w:r>
              <w:rPr>
                <w:color w:val="333333"/>
                <w:spacing w:val="1"/>
                <w:sz w:val="24"/>
                <w:szCs w:val="24"/>
              </w:rPr>
              <w:t>P</w:t>
            </w:r>
            <w:r>
              <w:rPr>
                <w:color w:val="333333"/>
                <w:sz w:val="24"/>
                <w:szCs w:val="24"/>
              </w:rPr>
              <w:t>K)</w:t>
            </w:r>
          </w:p>
        </w:tc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4"/>
              <w:ind w:left="69"/>
              <w:rPr>
                <w:sz w:val="24"/>
                <w:szCs w:val="24"/>
              </w:rPr>
            </w:pPr>
            <w:r>
              <w:rPr>
                <w:color w:val="333333"/>
                <w:position w:val="2"/>
                <w:sz w:val="24"/>
                <w:szCs w:val="24"/>
              </w:rPr>
              <w:t>125 mg</w:t>
            </w:r>
            <w:r>
              <w:rPr>
                <w:color w:val="333333"/>
                <w:spacing w:val="-2"/>
                <w:position w:val="2"/>
                <w:sz w:val="24"/>
                <w:szCs w:val="24"/>
              </w:rPr>
              <w:t xml:space="preserve"> </w:t>
            </w:r>
            <w:r>
              <w:rPr>
                <w:color w:val="333333"/>
                <w:position w:val="2"/>
                <w:sz w:val="24"/>
                <w:szCs w:val="24"/>
              </w:rPr>
              <w:t>O</w:t>
            </w:r>
            <w:r>
              <w:rPr>
                <w:color w:val="333333"/>
                <w:spacing w:val="1"/>
                <w:sz w:val="16"/>
                <w:szCs w:val="16"/>
              </w:rPr>
              <w:t>2</w:t>
            </w:r>
            <w:r>
              <w:rPr>
                <w:color w:val="333333"/>
                <w:position w:val="2"/>
                <w:sz w:val="24"/>
                <w:szCs w:val="24"/>
              </w:rPr>
              <w:t>/l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5"/>
              <w:ind w:left="1183" w:right="1185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75</w:t>
            </w:r>
          </w:p>
        </w:tc>
      </w:tr>
      <w:tr w:rsidR="009B6D01">
        <w:trPr>
          <w:trHeight w:hRule="exact" w:val="713"/>
        </w:trPr>
        <w:tc>
          <w:tcPr>
            <w:tcW w:w="4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7"/>
              <w:ind w:left="69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У</w:t>
            </w:r>
            <w:r>
              <w:rPr>
                <w:color w:val="333333"/>
                <w:spacing w:val="4"/>
                <w:sz w:val="24"/>
                <w:szCs w:val="24"/>
              </w:rPr>
              <w:t>к</w:t>
            </w:r>
            <w:r>
              <w:rPr>
                <w:color w:val="333333"/>
                <w:spacing w:val="-7"/>
                <w:sz w:val="24"/>
                <w:szCs w:val="24"/>
              </w:rPr>
              <w:t>у</w:t>
            </w:r>
            <w:r>
              <w:rPr>
                <w:color w:val="333333"/>
                <w:spacing w:val="1"/>
                <w:sz w:val="24"/>
                <w:szCs w:val="24"/>
              </w:rPr>
              <w:t>пн</w:t>
            </w:r>
            <w:r>
              <w:rPr>
                <w:color w:val="333333"/>
                <w:sz w:val="24"/>
                <w:szCs w:val="24"/>
              </w:rPr>
              <w:t xml:space="preserve">е </w:t>
            </w:r>
            <w:r>
              <w:rPr>
                <w:color w:val="333333"/>
                <w:spacing w:val="4"/>
                <w:sz w:val="24"/>
                <w:szCs w:val="24"/>
              </w:rPr>
              <w:t>с</w:t>
            </w:r>
            <w:r>
              <w:rPr>
                <w:color w:val="333333"/>
                <w:spacing w:val="-5"/>
                <w:sz w:val="24"/>
                <w:szCs w:val="24"/>
              </w:rPr>
              <w:t>у</w:t>
            </w:r>
            <w:r>
              <w:rPr>
                <w:color w:val="333333"/>
                <w:spacing w:val="-1"/>
                <w:sz w:val="24"/>
                <w:szCs w:val="24"/>
              </w:rPr>
              <w:t>с</w:t>
            </w:r>
            <w:r>
              <w:rPr>
                <w:color w:val="333333"/>
                <w:spacing w:val="3"/>
                <w:sz w:val="24"/>
                <w:szCs w:val="24"/>
              </w:rPr>
              <w:t>п</w:t>
            </w:r>
            <w:r>
              <w:rPr>
                <w:color w:val="333333"/>
                <w:spacing w:val="-1"/>
                <w:sz w:val="24"/>
                <w:szCs w:val="24"/>
              </w:rPr>
              <w:t>е</w:t>
            </w:r>
            <w:r>
              <w:rPr>
                <w:color w:val="333333"/>
                <w:spacing w:val="1"/>
                <w:sz w:val="24"/>
                <w:szCs w:val="24"/>
              </w:rPr>
              <w:t>н</w:t>
            </w:r>
            <w:r>
              <w:rPr>
                <w:color w:val="333333"/>
                <w:sz w:val="24"/>
                <w:szCs w:val="24"/>
              </w:rPr>
              <w:t>дов</w:t>
            </w:r>
            <w:r>
              <w:rPr>
                <w:color w:val="333333"/>
                <w:spacing w:val="-1"/>
                <w:sz w:val="24"/>
                <w:szCs w:val="24"/>
              </w:rPr>
              <w:t>а</w:t>
            </w:r>
            <w:r>
              <w:rPr>
                <w:color w:val="333333"/>
                <w:spacing w:val="1"/>
                <w:sz w:val="24"/>
                <w:szCs w:val="24"/>
              </w:rPr>
              <w:t>н</w:t>
            </w:r>
            <w:r>
              <w:rPr>
                <w:color w:val="333333"/>
                <w:sz w:val="24"/>
                <w:szCs w:val="24"/>
              </w:rPr>
              <w:t>е</w:t>
            </w:r>
            <w:r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r>
              <w:rPr>
                <w:color w:val="333333"/>
                <w:spacing w:val="1"/>
                <w:sz w:val="24"/>
                <w:szCs w:val="24"/>
              </w:rPr>
              <w:t>м</w:t>
            </w:r>
            <w:r>
              <w:rPr>
                <w:color w:val="333333"/>
                <w:spacing w:val="-1"/>
                <w:sz w:val="24"/>
                <w:szCs w:val="24"/>
              </w:rPr>
              <w:t>а</w:t>
            </w:r>
            <w:r>
              <w:rPr>
                <w:color w:val="333333"/>
                <w:sz w:val="24"/>
                <w:szCs w:val="24"/>
              </w:rPr>
              <w:t>тер</w:t>
            </w:r>
            <w:r>
              <w:rPr>
                <w:color w:val="333333"/>
                <w:spacing w:val="1"/>
                <w:sz w:val="24"/>
                <w:szCs w:val="24"/>
              </w:rPr>
              <w:t>и</w:t>
            </w:r>
            <w:r>
              <w:rPr>
                <w:color w:val="333333"/>
                <w:sz w:val="24"/>
                <w:szCs w:val="24"/>
              </w:rPr>
              <w:t>је</w:t>
            </w:r>
          </w:p>
        </w:tc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7"/>
              <w:ind w:left="69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60 m</w:t>
            </w:r>
            <w:r>
              <w:rPr>
                <w:color w:val="333333"/>
                <w:spacing w:val="-2"/>
                <w:sz w:val="24"/>
                <w:szCs w:val="24"/>
              </w:rPr>
              <w:t>g</w:t>
            </w:r>
            <w:r>
              <w:rPr>
                <w:color w:val="333333"/>
                <w:sz w:val="24"/>
                <w:szCs w:val="24"/>
              </w:rPr>
              <w:t>/l</w:t>
            </w:r>
            <w:r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(20</w:t>
            </w:r>
            <w:r>
              <w:rPr>
                <w:color w:val="333333"/>
                <w:spacing w:val="-1"/>
                <w:sz w:val="24"/>
                <w:szCs w:val="24"/>
              </w:rPr>
              <w:t>0</w:t>
            </w:r>
            <w:r>
              <w:rPr>
                <w:color w:val="333333"/>
                <w:sz w:val="24"/>
                <w:szCs w:val="24"/>
              </w:rPr>
              <w:t>0 do 10 000</w:t>
            </w:r>
          </w:p>
          <w:p w:rsidR="009B6D01" w:rsidRDefault="00B95DE8">
            <w:pPr>
              <w:ind w:left="69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ES)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7"/>
              <w:ind w:left="1183" w:right="1185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70</w:t>
            </w:r>
          </w:p>
        </w:tc>
      </w:tr>
    </w:tbl>
    <w:p w:rsidR="009B6D01" w:rsidRDefault="009B6D01">
      <w:pPr>
        <w:spacing w:line="200" w:lineRule="exact"/>
      </w:pPr>
    </w:p>
    <w:p w:rsidR="009B6D01" w:rsidRDefault="009B6D01">
      <w:pPr>
        <w:spacing w:before="18" w:line="200" w:lineRule="exact"/>
      </w:pPr>
    </w:p>
    <w:p w:rsidR="009B6D01" w:rsidRDefault="00B95DE8">
      <w:pPr>
        <w:spacing w:before="29" w:line="258" w:lineRule="auto"/>
        <w:ind w:left="106" w:right="79"/>
        <w:jc w:val="both"/>
        <w:rPr>
          <w:sz w:val="24"/>
          <w:szCs w:val="24"/>
        </w:rPr>
        <w:sectPr w:rsidR="009B6D01">
          <w:pgSz w:w="12240" w:h="15840"/>
          <w:pgMar w:top="1360" w:right="1320" w:bottom="280" w:left="1060" w:header="0" w:footer="1015" w:gutter="0"/>
          <w:cols w:space="720"/>
        </w:sectPr>
      </w:pPr>
      <w:r>
        <w:rPr>
          <w:sz w:val="24"/>
          <w:szCs w:val="24"/>
        </w:rPr>
        <w:t>Пор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тога,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тер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рши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додат</w:t>
      </w:r>
      <w:r>
        <w:rPr>
          <w:spacing w:val="4"/>
          <w:sz w:val="24"/>
          <w:szCs w:val="24"/>
        </w:rPr>
        <w:t>н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з</w:t>
      </w:r>
      <w:r>
        <w:rPr>
          <w:sz w:val="24"/>
          <w:szCs w:val="24"/>
        </w:rPr>
        <w:t>у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аме</w:t>
      </w:r>
      <w:r>
        <w:rPr>
          <w:sz w:val="24"/>
          <w:szCs w:val="24"/>
        </w:rPr>
        <w:t>тара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третм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3"/>
          <w:sz w:val="24"/>
          <w:szCs w:val="24"/>
        </w:rPr>
        <w:t xml:space="preserve"> S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од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бор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тор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-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би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-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тра</w:t>
      </w:r>
      <w:r>
        <w:rPr>
          <w:spacing w:val="-1"/>
          <w:sz w:val="24"/>
          <w:szCs w:val="24"/>
        </w:rPr>
        <w:t>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одр</w:t>
      </w:r>
      <w:r>
        <w:rPr>
          <w:spacing w:val="-1"/>
          <w:sz w:val="24"/>
          <w:szCs w:val="24"/>
        </w:rPr>
        <w:t>еђе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-1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н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тр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јен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</w:t>
      </w:r>
      <w:r>
        <w:rPr>
          <w:spacing w:val="-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нис</w:t>
      </w:r>
      <w:r>
        <w:rPr>
          <w:sz w:val="24"/>
          <w:szCs w:val="24"/>
        </w:rPr>
        <w:t>у</w:t>
      </w:r>
      <w:r>
        <w:rPr>
          <w:spacing w:val="5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пи</w:t>
      </w:r>
      <w:r>
        <w:rPr>
          <w:spacing w:val="-1"/>
          <w:sz w:val="24"/>
          <w:szCs w:val="24"/>
        </w:rPr>
        <w:t>са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Уредбо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 xml:space="preserve">, 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з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лога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што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ове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он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</w:t>
      </w:r>
      <w:r>
        <w:rPr>
          <w:spacing w:val="-2"/>
          <w:sz w:val="24"/>
          <w:szCs w:val="24"/>
        </w:rPr>
        <w:t>т</w:t>
      </w:r>
      <w:r>
        <w:rPr>
          <w:spacing w:val="-1"/>
          <w:sz w:val="24"/>
          <w:szCs w:val="24"/>
        </w:rPr>
        <w:t>ма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ћ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г</w:t>
      </w:r>
      <w:r>
        <w:rPr>
          <w:spacing w:val="-7"/>
          <w:sz w:val="24"/>
          <w:szCs w:val="24"/>
        </w:rPr>
        <w:t>у</w:t>
      </w:r>
      <w:r>
        <w:rPr>
          <w:spacing w:val="6"/>
          <w:sz w:val="24"/>
          <w:szCs w:val="24"/>
        </w:rPr>
        <w:t>н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воде:</w:t>
      </w:r>
    </w:p>
    <w:p w:rsidR="009B6D01" w:rsidRDefault="009B6D01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6"/>
      </w:tblGrid>
      <w:tr w:rsidR="009B6D01">
        <w:trPr>
          <w:trHeight w:hRule="exact" w:val="288"/>
        </w:trPr>
        <w:tc>
          <w:tcPr>
            <w:tcW w:w="5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</w:t>
            </w:r>
            <w:r>
              <w:rPr>
                <w:b/>
                <w:spacing w:val="1"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атни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pacing w:val="2"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ам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три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оји се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пр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 xml:space="preserve"> н</w:t>
            </w:r>
            <w:r>
              <w:rPr>
                <w:b/>
                <w:sz w:val="24"/>
                <w:szCs w:val="24"/>
              </w:rPr>
              <w:t xml:space="preserve">а 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зл</w:t>
            </w:r>
            <w:r>
              <w:rPr>
                <w:b/>
                <w:spacing w:val="-1"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зу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з</w:t>
            </w:r>
            <w:r>
              <w:rPr>
                <w:b/>
                <w:spacing w:val="51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BR</w:t>
            </w:r>
          </w:p>
        </w:tc>
      </w:tr>
      <w:tr w:rsidR="009B6D01">
        <w:trPr>
          <w:trHeight w:hRule="exact" w:val="286"/>
        </w:trPr>
        <w:tc>
          <w:tcPr>
            <w:tcW w:w="5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>
              <w:rPr>
                <w:spacing w:val="4"/>
                <w:sz w:val="24"/>
                <w:szCs w:val="24"/>
              </w:rPr>
              <w:t>к</w:t>
            </w:r>
            <w:r>
              <w:rPr>
                <w:spacing w:val="-7"/>
                <w:sz w:val="24"/>
                <w:szCs w:val="24"/>
              </w:rPr>
              <w:t>у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mg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N/l</w:t>
            </w:r>
          </w:p>
        </w:tc>
      </w:tr>
      <w:tr w:rsidR="009B6D01">
        <w:trPr>
          <w:trHeight w:hRule="exact" w:val="286"/>
        </w:trPr>
        <w:tc>
          <w:tcPr>
            <w:tcW w:w="5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>
              <w:rPr>
                <w:spacing w:val="4"/>
                <w:sz w:val="24"/>
                <w:szCs w:val="24"/>
              </w:rPr>
              <w:t>к</w:t>
            </w:r>
            <w:r>
              <w:rPr>
                <w:spacing w:val="-7"/>
                <w:sz w:val="24"/>
                <w:szCs w:val="24"/>
              </w:rPr>
              <w:t>у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mg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N/l /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3"/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от </w:t>
            </w:r>
            <w:r>
              <w:rPr>
                <w:spacing w:val="2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Kj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ldalu</w:t>
            </w:r>
          </w:p>
        </w:tc>
      </w:tr>
      <w:tr w:rsidR="009B6D01">
        <w:trPr>
          <w:trHeight w:hRule="exact" w:val="286"/>
        </w:trPr>
        <w:tc>
          <w:tcPr>
            <w:tcW w:w="5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Нитр</w:t>
            </w:r>
            <w:r>
              <w:rPr>
                <w:spacing w:val="2"/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mg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O</w:t>
            </w:r>
            <w:r>
              <w:rPr>
                <w:spacing w:val="1"/>
                <w:position w:val="-2"/>
                <w:sz w:val="16"/>
                <w:szCs w:val="16"/>
              </w:rPr>
              <w:t>2</w:t>
            </w:r>
            <w:r>
              <w:rPr>
                <w:spacing w:val="-1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N/l</w:t>
            </w:r>
          </w:p>
        </w:tc>
      </w:tr>
      <w:tr w:rsidR="009B6D01">
        <w:trPr>
          <w:trHeight w:hRule="exact" w:val="286"/>
        </w:trPr>
        <w:tc>
          <w:tcPr>
            <w:tcW w:w="5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Нитрати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mg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O</w:t>
            </w:r>
            <w:r>
              <w:rPr>
                <w:spacing w:val="1"/>
                <w:position w:val="-2"/>
                <w:sz w:val="16"/>
                <w:szCs w:val="16"/>
              </w:rPr>
              <w:t>3</w:t>
            </w:r>
            <w:r>
              <w:rPr>
                <w:spacing w:val="-1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N/l</w:t>
            </w:r>
          </w:p>
        </w:tc>
      </w:tr>
      <w:tr w:rsidR="009B6D01">
        <w:trPr>
          <w:trHeight w:hRule="exact" w:val="288"/>
        </w:trPr>
        <w:tc>
          <w:tcPr>
            <w:tcW w:w="5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>
              <w:rPr>
                <w:spacing w:val="4"/>
                <w:sz w:val="24"/>
                <w:szCs w:val="24"/>
              </w:rPr>
              <w:t>к</w:t>
            </w:r>
            <w:r>
              <w:rPr>
                <w:spacing w:val="-7"/>
                <w:sz w:val="24"/>
                <w:szCs w:val="24"/>
              </w:rPr>
              <w:t>у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фосфор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/l</w:t>
            </w:r>
          </w:p>
        </w:tc>
      </w:tr>
    </w:tbl>
    <w:p w:rsidR="009B6D01" w:rsidRDefault="009B6D01">
      <w:pPr>
        <w:spacing w:line="200" w:lineRule="exact"/>
      </w:pPr>
    </w:p>
    <w:p w:rsidR="009B6D01" w:rsidRDefault="009B6D01">
      <w:pPr>
        <w:spacing w:before="15" w:line="200" w:lineRule="exact"/>
      </w:pPr>
    </w:p>
    <w:p w:rsidR="009B6D01" w:rsidRDefault="00B95DE8">
      <w:pPr>
        <w:spacing w:before="29" w:line="258" w:lineRule="auto"/>
        <w:ind w:left="106" w:right="78"/>
        <w:jc w:val="both"/>
        <w:rPr>
          <w:sz w:val="24"/>
          <w:szCs w:val="24"/>
        </w:rPr>
      </w:pPr>
      <w:r>
        <w:rPr>
          <w:sz w:val="24"/>
          <w:szCs w:val="24"/>
        </w:rPr>
        <w:t>Уредбом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ђ</w:t>
      </w:r>
      <w:r>
        <w:rPr>
          <w:spacing w:val="-7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њ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ово до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(„Сл.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бр.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67/2011,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48/2012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1/216)</w:t>
      </w:r>
      <w:r>
        <w:rPr>
          <w:spacing w:val="10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тв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ђе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с</w:t>
      </w:r>
      <w:r>
        <w:rPr>
          <w:sz w:val="24"/>
          <w:szCs w:val="24"/>
        </w:rPr>
        <w:t>у 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ти 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м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вода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Прило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 xml:space="preserve">у 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Гла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а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Ко</w:t>
      </w:r>
      <w:r>
        <w:rPr>
          <w:spacing w:val="4"/>
          <w:sz w:val="24"/>
          <w:szCs w:val="24"/>
        </w:rPr>
        <w:t>м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4. Гран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м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в</w:t>
      </w:r>
      <w:r>
        <w:rPr>
          <w:sz w:val="24"/>
          <w:szCs w:val="24"/>
        </w:rPr>
        <w:t>ода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шта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 xml:space="preserve">у 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оврши</w:t>
      </w:r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је</w:t>
      </w:r>
      <w:r>
        <w:rPr>
          <w:spacing w:val="-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5"/>
          <w:sz w:val="24"/>
          <w:szCs w:val="24"/>
        </w:rPr>
        <w:t>д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бде</w:t>
      </w:r>
      <w:r>
        <w:rPr>
          <w:spacing w:val="1"/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ња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ње</w:t>
      </w:r>
      <w:r>
        <w:rPr>
          <w:sz w:val="24"/>
          <w:szCs w:val="24"/>
        </w:rPr>
        <w:t>,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оје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3.</w:t>
      </w:r>
    </w:p>
    <w:p w:rsidR="009B6D01" w:rsidRDefault="009B6D01">
      <w:pPr>
        <w:spacing w:before="9" w:line="160" w:lineRule="exact"/>
        <w:rPr>
          <w:sz w:val="16"/>
          <w:szCs w:val="16"/>
        </w:rPr>
      </w:pPr>
    </w:p>
    <w:p w:rsidR="009B6D01" w:rsidRDefault="00B95DE8">
      <w:pPr>
        <w:spacing w:line="257" w:lineRule="auto"/>
        <w:ind w:left="106" w:right="80"/>
        <w:jc w:val="both"/>
        <w:rPr>
          <w:sz w:val="24"/>
          <w:szCs w:val="24"/>
        </w:rPr>
      </w:pPr>
      <w:r>
        <w:rPr>
          <w:b/>
          <w:sz w:val="24"/>
          <w:szCs w:val="24"/>
        </w:rPr>
        <w:t>Таб</w:t>
      </w:r>
      <w:r>
        <w:rPr>
          <w:b/>
          <w:spacing w:val="-1"/>
          <w:sz w:val="24"/>
          <w:szCs w:val="24"/>
        </w:rPr>
        <w:t>е</w:t>
      </w:r>
      <w:r>
        <w:rPr>
          <w:b/>
          <w:sz w:val="24"/>
          <w:szCs w:val="24"/>
        </w:rPr>
        <w:t>ла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3.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Гр</w:t>
      </w:r>
      <w:r>
        <w:rPr>
          <w:b/>
          <w:sz w:val="24"/>
          <w:szCs w:val="24"/>
        </w:rPr>
        <w:t>а</w:t>
      </w:r>
      <w:r>
        <w:rPr>
          <w:b/>
          <w:spacing w:val="-1"/>
          <w:sz w:val="24"/>
          <w:szCs w:val="24"/>
        </w:rPr>
        <w:t>н</w:t>
      </w:r>
      <w:r>
        <w:rPr>
          <w:b/>
          <w:spacing w:val="1"/>
          <w:sz w:val="24"/>
          <w:szCs w:val="24"/>
        </w:rPr>
        <w:t>и</w:t>
      </w:r>
      <w:r>
        <w:rPr>
          <w:b/>
          <w:spacing w:val="-1"/>
          <w:sz w:val="24"/>
          <w:szCs w:val="24"/>
        </w:rPr>
        <w:t>ч</w:t>
      </w:r>
      <w:r>
        <w:rPr>
          <w:b/>
          <w:spacing w:val="1"/>
          <w:sz w:val="24"/>
          <w:szCs w:val="24"/>
        </w:rPr>
        <w:t>н</w:t>
      </w:r>
      <w:r>
        <w:rPr>
          <w:b/>
          <w:sz w:val="24"/>
          <w:szCs w:val="24"/>
        </w:rPr>
        <w:t>е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1"/>
          <w:sz w:val="24"/>
          <w:szCs w:val="24"/>
        </w:rPr>
        <w:t>р</w:t>
      </w:r>
      <w:r>
        <w:rPr>
          <w:b/>
          <w:spacing w:val="-1"/>
          <w:sz w:val="24"/>
          <w:szCs w:val="24"/>
        </w:rPr>
        <w:t>е</w:t>
      </w:r>
      <w:r>
        <w:rPr>
          <w:b/>
          <w:spacing w:val="1"/>
          <w:sz w:val="24"/>
          <w:szCs w:val="24"/>
        </w:rPr>
        <w:t>дн</w:t>
      </w:r>
      <w:r>
        <w:rPr>
          <w:b/>
          <w:sz w:val="24"/>
          <w:szCs w:val="24"/>
        </w:rPr>
        <w:t>о</w:t>
      </w:r>
      <w:r>
        <w:rPr>
          <w:b/>
          <w:spacing w:val="-1"/>
          <w:sz w:val="24"/>
          <w:szCs w:val="24"/>
        </w:rPr>
        <w:t>с</w:t>
      </w:r>
      <w:r>
        <w:rPr>
          <w:b/>
          <w:sz w:val="24"/>
          <w:szCs w:val="24"/>
        </w:rPr>
        <w:t>ти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е</w:t>
      </w:r>
      <w:r>
        <w:rPr>
          <w:b/>
          <w:sz w:val="24"/>
          <w:szCs w:val="24"/>
        </w:rPr>
        <w:t>ми</w:t>
      </w:r>
      <w:r>
        <w:rPr>
          <w:b/>
          <w:spacing w:val="-1"/>
          <w:sz w:val="24"/>
          <w:szCs w:val="24"/>
        </w:rPr>
        <w:t>с</w:t>
      </w:r>
      <w:r>
        <w:rPr>
          <w:b/>
          <w:spacing w:val="1"/>
          <w:sz w:val="24"/>
          <w:szCs w:val="24"/>
        </w:rPr>
        <w:t>и</w:t>
      </w:r>
      <w:r>
        <w:rPr>
          <w:b/>
          <w:sz w:val="24"/>
          <w:szCs w:val="24"/>
        </w:rPr>
        <w:t>је</w:t>
      </w:r>
      <w:r>
        <w:rPr>
          <w:b/>
          <w:spacing w:val="1"/>
          <w:sz w:val="24"/>
          <w:szCs w:val="24"/>
        </w:rPr>
        <w:t xml:space="preserve"> пр</w:t>
      </w:r>
      <w:r>
        <w:rPr>
          <w:b/>
          <w:spacing w:val="-1"/>
          <w:sz w:val="24"/>
          <w:szCs w:val="24"/>
        </w:rPr>
        <w:t>еч</w:t>
      </w:r>
      <w:r>
        <w:rPr>
          <w:b/>
          <w:spacing w:val="3"/>
          <w:sz w:val="24"/>
          <w:szCs w:val="24"/>
        </w:rPr>
        <w:t>и</w:t>
      </w:r>
      <w:r>
        <w:rPr>
          <w:b/>
          <w:spacing w:val="-6"/>
          <w:sz w:val="24"/>
          <w:szCs w:val="24"/>
        </w:rPr>
        <w:t>ш</w:t>
      </w:r>
      <w:r>
        <w:rPr>
          <w:b/>
          <w:spacing w:val="7"/>
          <w:sz w:val="24"/>
          <w:szCs w:val="24"/>
        </w:rPr>
        <w:t>ћ</w:t>
      </w:r>
      <w:r>
        <w:rPr>
          <w:b/>
          <w:spacing w:val="-1"/>
          <w:sz w:val="24"/>
          <w:szCs w:val="24"/>
        </w:rPr>
        <w:t>е</w:t>
      </w:r>
      <w:r>
        <w:rPr>
          <w:b/>
          <w:spacing w:val="1"/>
          <w:sz w:val="24"/>
          <w:szCs w:val="24"/>
        </w:rPr>
        <w:t>ни</w:t>
      </w:r>
      <w:r>
        <w:rPr>
          <w:b/>
          <w:sz w:val="24"/>
          <w:szCs w:val="24"/>
        </w:rPr>
        <w:t>х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к</w:t>
      </w:r>
      <w:r>
        <w:rPr>
          <w:b/>
          <w:sz w:val="24"/>
          <w:szCs w:val="24"/>
        </w:rPr>
        <w:t>омуналн</w:t>
      </w:r>
      <w:r>
        <w:rPr>
          <w:b/>
          <w:spacing w:val="-1"/>
          <w:sz w:val="24"/>
          <w:szCs w:val="24"/>
        </w:rPr>
        <w:t>и</w:t>
      </w:r>
      <w:r>
        <w:rPr>
          <w:b/>
          <w:sz w:val="24"/>
          <w:szCs w:val="24"/>
        </w:rPr>
        <w:t>х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о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1"/>
          <w:sz w:val="24"/>
          <w:szCs w:val="24"/>
        </w:rPr>
        <w:t>п</w:t>
      </w:r>
      <w:r>
        <w:rPr>
          <w:b/>
          <w:spacing w:val="-2"/>
          <w:sz w:val="24"/>
          <w:szCs w:val="24"/>
        </w:rPr>
        <w:t>а</w:t>
      </w:r>
      <w:r>
        <w:rPr>
          <w:b/>
          <w:spacing w:val="1"/>
          <w:sz w:val="24"/>
          <w:szCs w:val="24"/>
        </w:rPr>
        <w:t>д</w:t>
      </w:r>
      <w:r>
        <w:rPr>
          <w:b/>
          <w:spacing w:val="-1"/>
          <w:sz w:val="24"/>
          <w:szCs w:val="24"/>
        </w:rPr>
        <w:t>н</w:t>
      </w:r>
      <w:r>
        <w:rPr>
          <w:b/>
          <w:spacing w:val="1"/>
          <w:sz w:val="24"/>
          <w:szCs w:val="24"/>
        </w:rPr>
        <w:t>и</w:t>
      </w:r>
      <w:r>
        <w:rPr>
          <w:b/>
          <w:sz w:val="24"/>
          <w:szCs w:val="24"/>
        </w:rPr>
        <w:t>х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во</w:t>
      </w:r>
      <w:r>
        <w:rPr>
          <w:b/>
          <w:spacing w:val="1"/>
          <w:sz w:val="24"/>
          <w:szCs w:val="24"/>
        </w:rPr>
        <w:t>д</w:t>
      </w:r>
      <w:r>
        <w:rPr>
          <w:b/>
          <w:sz w:val="24"/>
          <w:szCs w:val="24"/>
        </w:rPr>
        <w:t xml:space="preserve">а </w:t>
      </w:r>
      <w:r>
        <w:rPr>
          <w:b/>
          <w:spacing w:val="1"/>
          <w:sz w:val="24"/>
          <w:szCs w:val="24"/>
        </w:rPr>
        <w:t>к</w:t>
      </w:r>
      <w:r>
        <w:rPr>
          <w:b/>
          <w:sz w:val="24"/>
          <w:szCs w:val="24"/>
        </w:rPr>
        <w:t>оје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с</w:t>
      </w:r>
      <w:r>
        <w:rPr>
          <w:b/>
          <w:sz w:val="24"/>
          <w:szCs w:val="24"/>
        </w:rPr>
        <w:t xml:space="preserve">е </w:t>
      </w:r>
      <w:r>
        <w:rPr>
          <w:b/>
          <w:spacing w:val="1"/>
          <w:sz w:val="24"/>
          <w:szCs w:val="24"/>
        </w:rPr>
        <w:t>и</w:t>
      </w:r>
      <w:r>
        <w:rPr>
          <w:b/>
          <w:spacing w:val="-1"/>
          <w:sz w:val="24"/>
          <w:szCs w:val="24"/>
        </w:rPr>
        <w:t>с</w:t>
      </w:r>
      <w:r>
        <w:rPr>
          <w:b/>
          <w:spacing w:val="1"/>
          <w:sz w:val="24"/>
          <w:szCs w:val="24"/>
        </w:rPr>
        <w:t>п</w:t>
      </w:r>
      <w:r>
        <w:rPr>
          <w:b/>
          <w:spacing w:val="2"/>
          <w:sz w:val="24"/>
          <w:szCs w:val="24"/>
        </w:rPr>
        <w:t>у</w:t>
      </w:r>
      <w:r>
        <w:rPr>
          <w:b/>
          <w:spacing w:val="-6"/>
          <w:sz w:val="24"/>
          <w:szCs w:val="24"/>
        </w:rPr>
        <w:t>ш</w:t>
      </w:r>
      <w:r>
        <w:rPr>
          <w:b/>
          <w:spacing w:val="2"/>
          <w:sz w:val="24"/>
          <w:szCs w:val="24"/>
        </w:rPr>
        <w:t>т</w:t>
      </w:r>
      <w:r>
        <w:rPr>
          <w:b/>
          <w:sz w:val="24"/>
          <w:szCs w:val="24"/>
        </w:rPr>
        <w:t>ају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у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п</w:t>
      </w:r>
      <w:r>
        <w:rPr>
          <w:b/>
          <w:sz w:val="24"/>
          <w:szCs w:val="24"/>
        </w:rPr>
        <w:t>ов</w:t>
      </w:r>
      <w:r>
        <w:rPr>
          <w:b/>
          <w:spacing w:val="3"/>
          <w:sz w:val="24"/>
          <w:szCs w:val="24"/>
        </w:rPr>
        <w:t>р</w:t>
      </w:r>
      <w:r>
        <w:rPr>
          <w:b/>
          <w:spacing w:val="-6"/>
          <w:sz w:val="24"/>
          <w:szCs w:val="24"/>
        </w:rPr>
        <w:t>ш</w:t>
      </w:r>
      <w:r>
        <w:rPr>
          <w:b/>
          <w:spacing w:val="1"/>
          <w:sz w:val="24"/>
          <w:szCs w:val="24"/>
        </w:rPr>
        <w:t>ин</w:t>
      </w:r>
      <w:r>
        <w:rPr>
          <w:b/>
          <w:spacing w:val="-1"/>
          <w:sz w:val="24"/>
          <w:szCs w:val="24"/>
        </w:rPr>
        <w:t>с</w:t>
      </w:r>
      <w:r>
        <w:rPr>
          <w:b/>
          <w:spacing w:val="1"/>
          <w:sz w:val="24"/>
          <w:szCs w:val="24"/>
        </w:rPr>
        <w:t>к</w:t>
      </w:r>
      <w:r>
        <w:rPr>
          <w:b/>
          <w:sz w:val="24"/>
          <w:szCs w:val="24"/>
        </w:rPr>
        <w:t>е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во</w:t>
      </w:r>
      <w:r>
        <w:rPr>
          <w:b/>
          <w:spacing w:val="1"/>
          <w:sz w:val="24"/>
          <w:szCs w:val="24"/>
        </w:rPr>
        <w:t>д</w:t>
      </w:r>
      <w:r>
        <w:rPr>
          <w:b/>
          <w:sz w:val="24"/>
          <w:szCs w:val="24"/>
        </w:rPr>
        <w:t>е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к</w:t>
      </w:r>
      <w:r>
        <w:rPr>
          <w:b/>
          <w:sz w:val="24"/>
          <w:szCs w:val="24"/>
        </w:rPr>
        <w:t>оје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с</w:t>
      </w:r>
      <w:r>
        <w:rPr>
          <w:b/>
          <w:sz w:val="24"/>
          <w:szCs w:val="24"/>
        </w:rPr>
        <w:t>е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к</w:t>
      </w:r>
      <w:r>
        <w:rPr>
          <w:b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ри</w:t>
      </w:r>
      <w:r>
        <w:rPr>
          <w:b/>
          <w:spacing w:val="-1"/>
          <w:sz w:val="24"/>
          <w:szCs w:val="24"/>
        </w:rPr>
        <w:t>с</w:t>
      </w:r>
      <w:r>
        <w:rPr>
          <w:b/>
          <w:spacing w:val="2"/>
          <w:sz w:val="24"/>
          <w:szCs w:val="24"/>
        </w:rPr>
        <w:t>т</w:t>
      </w:r>
      <w:r>
        <w:rPr>
          <w:b/>
          <w:sz w:val="24"/>
          <w:szCs w:val="24"/>
        </w:rPr>
        <w:t>е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за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к</w:t>
      </w:r>
      <w:r>
        <w:rPr>
          <w:b/>
          <w:sz w:val="24"/>
          <w:szCs w:val="24"/>
        </w:rPr>
        <w:t>у</w:t>
      </w:r>
      <w:r>
        <w:rPr>
          <w:b/>
          <w:spacing w:val="1"/>
          <w:sz w:val="24"/>
          <w:szCs w:val="24"/>
        </w:rPr>
        <w:t>п</w:t>
      </w:r>
      <w:r>
        <w:rPr>
          <w:b/>
          <w:sz w:val="24"/>
          <w:szCs w:val="24"/>
        </w:rPr>
        <w:t>ање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р</w:t>
      </w:r>
      <w:r>
        <w:rPr>
          <w:b/>
          <w:spacing w:val="-1"/>
          <w:sz w:val="24"/>
          <w:szCs w:val="24"/>
        </w:rPr>
        <w:t>е</w:t>
      </w:r>
      <w:r>
        <w:rPr>
          <w:b/>
          <w:spacing w:val="1"/>
          <w:sz w:val="24"/>
          <w:szCs w:val="24"/>
        </w:rPr>
        <w:t>кр</w:t>
      </w:r>
      <w:r>
        <w:rPr>
          <w:b/>
          <w:spacing w:val="-1"/>
          <w:sz w:val="24"/>
          <w:szCs w:val="24"/>
        </w:rPr>
        <w:t>е</w:t>
      </w:r>
      <w:r>
        <w:rPr>
          <w:b/>
          <w:spacing w:val="-2"/>
          <w:sz w:val="24"/>
          <w:szCs w:val="24"/>
        </w:rPr>
        <w:t>а</w:t>
      </w:r>
      <w:r>
        <w:rPr>
          <w:b/>
          <w:spacing w:val="1"/>
          <w:sz w:val="24"/>
          <w:szCs w:val="24"/>
        </w:rPr>
        <w:t>ци</w:t>
      </w:r>
      <w:r>
        <w:rPr>
          <w:b/>
          <w:sz w:val="24"/>
          <w:szCs w:val="24"/>
        </w:rPr>
        <w:t>ју,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во</w:t>
      </w:r>
      <w:r>
        <w:rPr>
          <w:b/>
          <w:spacing w:val="1"/>
          <w:sz w:val="24"/>
          <w:szCs w:val="24"/>
        </w:rPr>
        <w:t>д</w:t>
      </w:r>
      <w:r>
        <w:rPr>
          <w:b/>
          <w:sz w:val="24"/>
          <w:szCs w:val="24"/>
        </w:rPr>
        <w:t>о</w:t>
      </w:r>
      <w:r>
        <w:rPr>
          <w:b/>
          <w:spacing w:val="-1"/>
          <w:sz w:val="24"/>
          <w:szCs w:val="24"/>
        </w:rPr>
        <w:t>с</w:t>
      </w:r>
      <w:r>
        <w:rPr>
          <w:b/>
          <w:spacing w:val="1"/>
          <w:sz w:val="24"/>
          <w:szCs w:val="24"/>
        </w:rPr>
        <w:t>н</w:t>
      </w:r>
      <w:r>
        <w:rPr>
          <w:b/>
          <w:sz w:val="24"/>
          <w:szCs w:val="24"/>
        </w:rPr>
        <w:t>аб</w:t>
      </w:r>
      <w:r>
        <w:rPr>
          <w:b/>
          <w:spacing w:val="1"/>
          <w:sz w:val="24"/>
          <w:szCs w:val="24"/>
        </w:rPr>
        <w:t>д</w:t>
      </w:r>
      <w:r>
        <w:rPr>
          <w:b/>
          <w:spacing w:val="-1"/>
          <w:sz w:val="24"/>
          <w:szCs w:val="24"/>
        </w:rPr>
        <w:t>е</w:t>
      </w:r>
      <w:r>
        <w:rPr>
          <w:b/>
          <w:sz w:val="24"/>
          <w:szCs w:val="24"/>
        </w:rPr>
        <w:t>вање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и </w:t>
      </w:r>
      <w:r>
        <w:rPr>
          <w:b/>
          <w:spacing w:val="1"/>
          <w:sz w:val="24"/>
          <w:szCs w:val="24"/>
        </w:rPr>
        <w:t>н</w:t>
      </w:r>
      <w:r>
        <w:rPr>
          <w:b/>
          <w:sz w:val="24"/>
          <w:szCs w:val="24"/>
        </w:rPr>
        <w:t>аво</w:t>
      </w:r>
      <w:r>
        <w:rPr>
          <w:b/>
          <w:spacing w:val="1"/>
          <w:sz w:val="24"/>
          <w:szCs w:val="24"/>
        </w:rPr>
        <w:t>д</w:t>
      </w:r>
      <w:r>
        <w:rPr>
          <w:b/>
          <w:sz w:val="24"/>
          <w:szCs w:val="24"/>
        </w:rPr>
        <w:t>њавање</w:t>
      </w:r>
    </w:p>
    <w:p w:rsidR="009B6D01" w:rsidRDefault="009B6D01">
      <w:pPr>
        <w:spacing w:before="8" w:line="140" w:lineRule="exact"/>
        <w:rPr>
          <w:sz w:val="15"/>
          <w:szCs w:val="15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0"/>
        <w:gridCol w:w="3207"/>
        <w:gridCol w:w="3209"/>
      </w:tblGrid>
      <w:tr w:rsidR="009B6D01">
        <w:trPr>
          <w:trHeight w:hRule="exact" w:val="276"/>
        </w:trPr>
        <w:tc>
          <w:tcPr>
            <w:tcW w:w="3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ам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ар</w:t>
            </w:r>
          </w:p>
        </w:tc>
        <w:tc>
          <w:tcPr>
            <w:tcW w:w="3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Ј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дин</w:t>
            </w:r>
            <w:r>
              <w:rPr>
                <w:b/>
                <w:spacing w:val="-1"/>
                <w:sz w:val="24"/>
                <w:szCs w:val="24"/>
              </w:rPr>
              <w:t>и</w:t>
            </w:r>
            <w:r>
              <w:rPr>
                <w:b/>
                <w:spacing w:val="1"/>
                <w:sz w:val="24"/>
                <w:szCs w:val="24"/>
              </w:rPr>
              <w:t>ц</w:t>
            </w:r>
            <w:r>
              <w:rPr>
                <w:b/>
                <w:sz w:val="24"/>
                <w:szCs w:val="24"/>
              </w:rPr>
              <w:t>а м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3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Гр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-1"/>
                <w:sz w:val="24"/>
                <w:szCs w:val="24"/>
              </w:rPr>
              <w:t>н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pacing w:val="-1"/>
                <w:sz w:val="24"/>
                <w:szCs w:val="24"/>
              </w:rPr>
              <w:t>ч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дн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-1"/>
                <w:sz w:val="24"/>
                <w:szCs w:val="24"/>
              </w:rPr>
              <w:t>с</w:t>
            </w:r>
            <w:r>
              <w:rPr>
                <w:b/>
                <w:sz w:val="24"/>
                <w:szCs w:val="24"/>
              </w:rPr>
              <w:t>т</w:t>
            </w:r>
            <w:r>
              <w:rPr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-3"/>
                <w:sz w:val="24"/>
                <w:szCs w:val="24"/>
              </w:rPr>
              <w:t>м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pacing w:val="-1"/>
                <w:sz w:val="24"/>
                <w:szCs w:val="24"/>
              </w:rPr>
              <w:t>с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је</w:t>
            </w:r>
          </w:p>
        </w:tc>
      </w:tr>
      <w:tr w:rsidR="009B6D01">
        <w:trPr>
          <w:trHeight w:hRule="exact" w:val="566"/>
        </w:trPr>
        <w:tc>
          <w:tcPr>
            <w:tcW w:w="3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форм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тер</w:t>
            </w:r>
            <w:r>
              <w:rPr>
                <w:spacing w:val="-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је</w:t>
            </w:r>
          </w:p>
        </w:tc>
        <w:tc>
          <w:tcPr>
            <w:tcW w:w="3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9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број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100ml</w:t>
            </w:r>
          </w:p>
        </w:tc>
        <w:tc>
          <w:tcPr>
            <w:tcW w:w="3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259" w:right="12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</w:tr>
      <w:tr w:rsidR="009B6D01">
        <w:trPr>
          <w:trHeight w:hRule="exact" w:val="562"/>
        </w:trPr>
        <w:tc>
          <w:tcPr>
            <w:tcW w:w="3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форм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е          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>
              <w:rPr>
                <w:spacing w:val="-1"/>
                <w:sz w:val="24"/>
                <w:szCs w:val="24"/>
              </w:rPr>
              <w:t>ак</w:t>
            </w:r>
            <w:r>
              <w:rPr>
                <w:sz w:val="24"/>
                <w:szCs w:val="24"/>
              </w:rPr>
              <w:t>тер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је</w:t>
            </w:r>
          </w:p>
          <w:p w:rsidR="009B6D01" w:rsidRDefault="00B95DE8">
            <w:pPr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фекал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ог 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ор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ла</w:t>
            </w:r>
          </w:p>
        </w:tc>
        <w:tc>
          <w:tcPr>
            <w:tcW w:w="3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9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број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100ml</w:t>
            </w:r>
          </w:p>
        </w:tc>
        <w:tc>
          <w:tcPr>
            <w:tcW w:w="3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319" w:right="13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9B6D01">
        <w:trPr>
          <w:trHeight w:hRule="exact" w:val="562"/>
        </w:trPr>
        <w:tc>
          <w:tcPr>
            <w:tcW w:w="3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Стре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то</w:t>
            </w:r>
            <w:r>
              <w:rPr>
                <w:spacing w:val="1"/>
                <w:sz w:val="24"/>
                <w:szCs w:val="24"/>
              </w:rPr>
              <w:t>к</w:t>
            </w:r>
            <w:r>
              <w:rPr>
                <w:spacing w:val="-2"/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е           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</w:t>
            </w:r>
            <w:r>
              <w:rPr>
                <w:spacing w:val="-2"/>
                <w:sz w:val="24"/>
                <w:szCs w:val="24"/>
              </w:rPr>
              <w:t>к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ог</w:t>
            </w:r>
          </w:p>
          <w:p w:rsidR="009B6D01" w:rsidRDefault="00B95DE8">
            <w:pPr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ор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ла</w:t>
            </w:r>
          </w:p>
        </w:tc>
        <w:tc>
          <w:tcPr>
            <w:tcW w:w="3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9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број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100ml</w:t>
            </w:r>
          </w:p>
        </w:tc>
        <w:tc>
          <w:tcPr>
            <w:tcW w:w="3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379" w:right="13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</w:tr>
    </w:tbl>
    <w:p w:rsidR="009B6D01" w:rsidRDefault="009B6D01">
      <w:pPr>
        <w:spacing w:line="180" w:lineRule="exact"/>
        <w:rPr>
          <w:sz w:val="19"/>
          <w:szCs w:val="19"/>
        </w:rPr>
      </w:pPr>
    </w:p>
    <w:p w:rsidR="009B6D01" w:rsidRDefault="009B6D01">
      <w:pPr>
        <w:spacing w:line="200" w:lineRule="exact"/>
      </w:pPr>
    </w:p>
    <w:p w:rsidR="009B6D01" w:rsidRDefault="00B95DE8">
      <w:pPr>
        <w:spacing w:before="41" w:line="258" w:lineRule="auto"/>
        <w:ind w:left="106" w:right="78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ројек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ов</w:t>
      </w:r>
      <w:r>
        <w:rPr>
          <w:spacing w:val="1"/>
          <w:sz w:val="24"/>
          <w:szCs w:val="24"/>
        </w:rPr>
        <w:t>ани</w:t>
      </w:r>
      <w:r>
        <w:rPr>
          <w:sz w:val="24"/>
          <w:szCs w:val="24"/>
        </w:rPr>
        <w:t>м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тетом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30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position w:val="9"/>
          <w:sz w:val="16"/>
          <w:szCs w:val="16"/>
        </w:rPr>
        <w:t>3</w:t>
      </w:r>
      <w:r>
        <w:rPr>
          <w:sz w:val="24"/>
          <w:szCs w:val="24"/>
        </w:rPr>
        <w:t>/да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одгов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бро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200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вив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т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овн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а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)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у П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ник</w:t>
      </w:r>
      <w:r>
        <w:rPr>
          <w:sz w:val="24"/>
          <w:szCs w:val="24"/>
        </w:rPr>
        <w:t>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 и</w:t>
      </w:r>
      <w:r>
        <w:rPr>
          <w:spacing w:val="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лов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пи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вода и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држ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штаја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врш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ењ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3. 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број</w:t>
      </w:r>
      <w:r>
        <w:rPr>
          <w:spacing w:val="-6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к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од</w:t>
      </w:r>
      <w:r>
        <w:rPr>
          <w:spacing w:val="-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њ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-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ла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2.1.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2"/>
          <w:sz w:val="24"/>
          <w:szCs w:val="24"/>
        </w:rPr>
        <w:t>ч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тало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 xml:space="preserve">е 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з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>м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4"/>
          <w:sz w:val="24"/>
          <w:szCs w:val="24"/>
        </w:rPr>
        <w:t>е</w:t>
      </w:r>
      <w:r>
        <w:rPr>
          <w:spacing w:val="2"/>
          <w:sz w:val="24"/>
          <w:szCs w:val="24"/>
        </w:rPr>
        <w:t>х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олош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доми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орг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м 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тер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ењем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г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ћ</w:t>
      </w:r>
      <w:r>
        <w:rPr>
          <w:sz w:val="24"/>
          <w:szCs w:val="24"/>
        </w:rPr>
        <w:t>е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BR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ђ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вршиће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 xml:space="preserve">а 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а год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е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 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</w:t>
      </w:r>
      <w:r>
        <w:rPr>
          <w:spacing w:val="3"/>
          <w:sz w:val="24"/>
          <w:szCs w:val="24"/>
        </w:rPr>
        <w:t>е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к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е воде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5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ва у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ђа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 xml:space="preserve">у 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зим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ре</w:t>
      </w:r>
      <w:r>
        <w:rPr>
          <w:spacing w:val="1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6"/>
          <w:sz w:val="24"/>
          <w:szCs w:val="24"/>
        </w:rPr>
        <w:t>п</w:t>
      </w:r>
      <w:r>
        <w:rPr>
          <w:sz w:val="24"/>
          <w:szCs w:val="24"/>
        </w:rPr>
        <w:t>уш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еђа</w:t>
      </w:r>
      <w:r>
        <w:rPr>
          <w:sz w:val="24"/>
          <w:szCs w:val="24"/>
        </w:rPr>
        <w:t>ј и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третм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з</w:t>
      </w:r>
      <w:r>
        <w:rPr>
          <w:sz w:val="24"/>
          <w:szCs w:val="24"/>
        </w:rPr>
        <w:t xml:space="preserve">у 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еђа</w:t>
      </w:r>
      <w:r>
        <w:rPr>
          <w:sz w:val="24"/>
          <w:szCs w:val="24"/>
        </w:rPr>
        <w:t>ја.</w:t>
      </w:r>
    </w:p>
    <w:p w:rsidR="009B6D01" w:rsidRDefault="009B6D01">
      <w:pPr>
        <w:spacing w:before="7" w:line="160" w:lineRule="exact"/>
        <w:rPr>
          <w:sz w:val="16"/>
          <w:szCs w:val="16"/>
        </w:rPr>
      </w:pPr>
    </w:p>
    <w:p w:rsidR="009B6D01" w:rsidRDefault="00B95DE8">
      <w:pPr>
        <w:ind w:left="106" w:right="508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5.2.4 </w:t>
      </w:r>
      <w:r>
        <w:rPr>
          <w:b/>
          <w:spacing w:val="-1"/>
          <w:sz w:val="24"/>
          <w:szCs w:val="24"/>
        </w:rPr>
        <w:t>М</w:t>
      </w:r>
      <w:r>
        <w:rPr>
          <w:b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ни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рин</w:t>
      </w:r>
      <w:r>
        <w:rPr>
          <w:b/>
          <w:sz w:val="24"/>
          <w:szCs w:val="24"/>
        </w:rPr>
        <w:t>г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за</w:t>
      </w:r>
      <w:r>
        <w:rPr>
          <w:b/>
          <w:spacing w:val="-3"/>
          <w:sz w:val="24"/>
          <w:szCs w:val="24"/>
        </w:rPr>
        <w:t>у</w:t>
      </w:r>
      <w:r>
        <w:rPr>
          <w:b/>
          <w:sz w:val="24"/>
          <w:szCs w:val="24"/>
        </w:rPr>
        <w:t>љ</w:t>
      </w:r>
      <w:r>
        <w:rPr>
          <w:b/>
          <w:spacing w:val="-1"/>
          <w:sz w:val="24"/>
          <w:szCs w:val="24"/>
        </w:rPr>
        <w:t>е</w:t>
      </w:r>
      <w:r>
        <w:rPr>
          <w:b/>
          <w:spacing w:val="1"/>
          <w:sz w:val="24"/>
          <w:szCs w:val="24"/>
        </w:rPr>
        <w:t>ни</w:t>
      </w:r>
      <w:r>
        <w:rPr>
          <w:b/>
          <w:sz w:val="24"/>
          <w:szCs w:val="24"/>
        </w:rPr>
        <w:t>х отпа</w:t>
      </w:r>
      <w:r>
        <w:rPr>
          <w:b/>
          <w:spacing w:val="1"/>
          <w:sz w:val="24"/>
          <w:szCs w:val="24"/>
        </w:rPr>
        <w:t>д</w:t>
      </w:r>
      <w:r>
        <w:rPr>
          <w:b/>
          <w:spacing w:val="-1"/>
          <w:sz w:val="24"/>
          <w:szCs w:val="24"/>
        </w:rPr>
        <w:t>н</w:t>
      </w:r>
      <w:r>
        <w:rPr>
          <w:b/>
          <w:spacing w:val="1"/>
          <w:sz w:val="24"/>
          <w:szCs w:val="24"/>
        </w:rPr>
        <w:t>и</w:t>
      </w:r>
      <w:r>
        <w:rPr>
          <w:b/>
          <w:sz w:val="24"/>
          <w:szCs w:val="24"/>
        </w:rPr>
        <w:t>х во</w:t>
      </w:r>
      <w:r>
        <w:rPr>
          <w:b/>
          <w:spacing w:val="1"/>
          <w:sz w:val="24"/>
          <w:szCs w:val="24"/>
        </w:rPr>
        <w:t>д</w:t>
      </w:r>
      <w:r>
        <w:rPr>
          <w:b/>
          <w:sz w:val="24"/>
          <w:szCs w:val="24"/>
        </w:rPr>
        <w:t>а</w:t>
      </w:r>
    </w:p>
    <w:p w:rsidR="009B6D01" w:rsidRDefault="009B6D01">
      <w:pPr>
        <w:spacing w:line="200" w:lineRule="exact"/>
      </w:pPr>
    </w:p>
    <w:p w:rsidR="009B6D01" w:rsidRDefault="009B6D01">
      <w:pPr>
        <w:spacing w:before="8" w:line="260" w:lineRule="exact"/>
        <w:rPr>
          <w:sz w:val="26"/>
          <w:szCs w:val="26"/>
        </w:rPr>
      </w:pPr>
    </w:p>
    <w:p w:rsidR="009B6D01" w:rsidRDefault="00B95DE8">
      <w:pPr>
        <w:spacing w:line="257" w:lineRule="auto"/>
        <w:ind w:left="106" w:right="79"/>
        <w:jc w:val="both"/>
        <w:rPr>
          <w:sz w:val="24"/>
          <w:szCs w:val="24"/>
        </w:rPr>
      </w:pPr>
      <w:r>
        <w:rPr>
          <w:sz w:val="24"/>
          <w:szCs w:val="24"/>
        </w:rPr>
        <w:t>За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тм</w:t>
      </w:r>
      <w:r>
        <w:rPr>
          <w:spacing w:val="2"/>
          <w:sz w:val="24"/>
          <w:szCs w:val="24"/>
        </w:rPr>
        <w:t>о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фер</w:t>
      </w:r>
      <w:r>
        <w:rPr>
          <w:spacing w:val="1"/>
          <w:sz w:val="24"/>
          <w:szCs w:val="24"/>
        </w:rPr>
        <w:t>ски</w:t>
      </w:r>
      <w:r>
        <w:rPr>
          <w:sz w:val="24"/>
          <w:szCs w:val="24"/>
        </w:rPr>
        <w:t>х вода</w:t>
      </w:r>
      <w:r>
        <w:rPr>
          <w:spacing w:val="-1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зно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зн</w:t>
      </w:r>
      <w:r>
        <w:rPr>
          <w:sz w:val="24"/>
          <w:szCs w:val="24"/>
        </w:rPr>
        <w:t>е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тмо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фер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 вода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рљ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4"/>
          <w:sz w:val="24"/>
          <w:szCs w:val="24"/>
        </w:rPr>
        <w:t>и</w:t>
      </w:r>
      <w:r>
        <w:rPr>
          <w:sz w:val="24"/>
          <w:szCs w:val="24"/>
        </w:rPr>
        <w:t xml:space="preserve">х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дв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ђе</w:t>
      </w:r>
      <w:r>
        <w:rPr>
          <w:sz w:val="24"/>
          <w:szCs w:val="24"/>
        </w:rPr>
        <w:t>н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тор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ф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3"/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тегр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са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талож</w:t>
      </w:r>
      <w:r>
        <w:rPr>
          <w:spacing w:val="1"/>
          <w:sz w:val="24"/>
          <w:szCs w:val="24"/>
        </w:rPr>
        <w:t>ник</w:t>
      </w:r>
      <w:r>
        <w:rPr>
          <w:sz w:val="24"/>
          <w:szCs w:val="24"/>
        </w:rPr>
        <w:t>ом и</w:t>
      </w:r>
      <w:r>
        <w:rPr>
          <w:spacing w:val="6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г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ађе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м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ес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ф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-2"/>
          <w:sz w:val="24"/>
          <w:szCs w:val="24"/>
        </w:rPr>
        <w:t>р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.</w:t>
      </w:r>
    </w:p>
    <w:p w:rsidR="009B6D01" w:rsidRDefault="009B6D01">
      <w:pPr>
        <w:spacing w:before="5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77"/>
        <w:jc w:val="both"/>
        <w:rPr>
          <w:sz w:val="24"/>
          <w:szCs w:val="24"/>
        </w:rPr>
        <w:sectPr w:rsidR="009B6D01">
          <w:pgSz w:w="12240" w:h="15840"/>
          <w:pgMar w:top="1340" w:right="1320" w:bottom="280" w:left="1060" w:header="0" w:footer="1015" w:gutter="0"/>
          <w:cols w:space="720"/>
        </w:sectPr>
      </w:pP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тп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тора</w:t>
      </w:r>
      <w:r>
        <w:rPr>
          <w:spacing w:val="-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-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шта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ек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оврши</w:t>
      </w:r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воде 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роводе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г</w:t>
      </w:r>
      <w:r>
        <w:rPr>
          <w:spacing w:val="-2"/>
          <w:sz w:val="24"/>
          <w:szCs w:val="24"/>
        </w:rPr>
        <w:t>у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4"/>
          <w:sz w:val="24"/>
          <w:szCs w:val="24"/>
        </w:rPr>
        <w:t>д</w:t>
      </w:r>
      <w:r>
        <w:rPr>
          <w:spacing w:val="-2"/>
          <w:sz w:val="24"/>
          <w:szCs w:val="24"/>
        </w:rPr>
        <w:t>у</w:t>
      </w:r>
      <w:r>
        <w:rPr>
          <w:sz w:val="24"/>
          <w:szCs w:val="24"/>
        </w:rPr>
        <w:t>.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Ип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п</w:t>
      </w:r>
      <w:r>
        <w:rPr>
          <w:sz w:val="24"/>
          <w:szCs w:val="24"/>
        </w:rPr>
        <w:t>отреб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ш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ти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тета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е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воде 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 xml:space="preserve">з 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тора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pacing w:val="4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д</w:t>
      </w:r>
      <w:r>
        <w:rPr>
          <w:sz w:val="24"/>
          <w:szCs w:val="24"/>
        </w:rPr>
        <w:t xml:space="preserve">у 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а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Уредбом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чни</w:t>
      </w:r>
      <w:r>
        <w:rPr>
          <w:sz w:val="24"/>
          <w:szCs w:val="24"/>
        </w:rPr>
        <w:t xml:space="preserve">м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 xml:space="preserve">а 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</w:p>
    <w:p w:rsidR="009B6D01" w:rsidRDefault="00B95DE8">
      <w:pPr>
        <w:spacing w:before="74"/>
        <w:ind w:left="106"/>
        <w:rPr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ђ</w:t>
      </w:r>
      <w:r>
        <w:rPr>
          <w:spacing w:val="-7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њ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ово</w:t>
      </w:r>
      <w:r>
        <w:rPr>
          <w:spacing w:val="1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тиза</w:t>
      </w:r>
      <w:r>
        <w:rPr>
          <w:spacing w:val="-1"/>
          <w:sz w:val="24"/>
          <w:szCs w:val="24"/>
        </w:rPr>
        <w:t>ње</w:t>
      </w:r>
      <w:r>
        <w:rPr>
          <w:spacing w:val="1"/>
          <w:sz w:val="24"/>
          <w:szCs w:val="24"/>
        </w:rPr>
        <w:t>(</w:t>
      </w:r>
      <w:proofErr w:type="gramEnd"/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>Сл.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бр.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67/2011,</w:t>
      </w:r>
    </w:p>
    <w:p w:rsidR="009B6D01" w:rsidRDefault="00B95DE8">
      <w:pPr>
        <w:spacing w:before="22" w:line="256" w:lineRule="auto"/>
        <w:ind w:left="106" w:right="79"/>
        <w:rPr>
          <w:sz w:val="24"/>
          <w:szCs w:val="24"/>
        </w:rPr>
      </w:pPr>
      <w:r>
        <w:rPr>
          <w:sz w:val="24"/>
          <w:szCs w:val="24"/>
        </w:rPr>
        <w:t>48/2012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1/2016)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држе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мин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2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ља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Гла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а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,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4"/>
          <w:sz w:val="24"/>
          <w:szCs w:val="24"/>
        </w:rPr>
        <w:t>р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>е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 Од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4. Гран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 от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вода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 xml:space="preserve">ја 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држе</w:t>
      </w:r>
      <w:r>
        <w:rPr>
          <w:spacing w:val="-1"/>
          <w:sz w:val="24"/>
          <w:szCs w:val="24"/>
        </w:rPr>
        <w:t xml:space="preserve"> м</w:t>
      </w:r>
      <w:r>
        <w:rPr>
          <w:spacing w:val="3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ља</w:t>
      </w:r>
    </w:p>
    <w:p w:rsidR="009B6D01" w:rsidRDefault="009B6D01">
      <w:pPr>
        <w:spacing w:before="9" w:line="160" w:lineRule="exact"/>
        <w:rPr>
          <w:sz w:val="16"/>
          <w:szCs w:val="16"/>
        </w:rPr>
      </w:pPr>
    </w:p>
    <w:p w:rsidR="009B6D01" w:rsidRDefault="00B95DE8">
      <w:pPr>
        <w:spacing w:line="260" w:lineRule="exact"/>
        <w:ind w:left="10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Таб</w:t>
      </w:r>
      <w:r>
        <w:rPr>
          <w:b/>
          <w:spacing w:val="-1"/>
          <w:position w:val="-1"/>
          <w:sz w:val="24"/>
          <w:szCs w:val="24"/>
        </w:rPr>
        <w:t>е</w:t>
      </w:r>
      <w:r>
        <w:rPr>
          <w:b/>
          <w:position w:val="-1"/>
          <w:sz w:val="24"/>
          <w:szCs w:val="24"/>
        </w:rPr>
        <w:t xml:space="preserve">ла 4. </w:t>
      </w:r>
      <w:r>
        <w:rPr>
          <w:b/>
          <w:spacing w:val="1"/>
          <w:position w:val="-1"/>
          <w:sz w:val="24"/>
          <w:szCs w:val="24"/>
        </w:rPr>
        <w:t>Гр</w:t>
      </w:r>
      <w:r>
        <w:rPr>
          <w:b/>
          <w:position w:val="-1"/>
          <w:sz w:val="24"/>
          <w:szCs w:val="24"/>
        </w:rPr>
        <w:t>а</w:t>
      </w:r>
      <w:r>
        <w:rPr>
          <w:b/>
          <w:spacing w:val="1"/>
          <w:position w:val="-1"/>
          <w:sz w:val="24"/>
          <w:szCs w:val="24"/>
        </w:rPr>
        <w:t>ни</w:t>
      </w:r>
      <w:r>
        <w:rPr>
          <w:b/>
          <w:spacing w:val="-1"/>
          <w:position w:val="-1"/>
          <w:sz w:val="24"/>
          <w:szCs w:val="24"/>
        </w:rPr>
        <w:t>ч</w:t>
      </w:r>
      <w:r>
        <w:rPr>
          <w:b/>
          <w:spacing w:val="1"/>
          <w:position w:val="-1"/>
          <w:sz w:val="24"/>
          <w:szCs w:val="24"/>
        </w:rPr>
        <w:t>н</w:t>
      </w:r>
      <w:r>
        <w:rPr>
          <w:b/>
          <w:position w:val="-1"/>
          <w:sz w:val="24"/>
          <w:szCs w:val="24"/>
        </w:rPr>
        <w:t>е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в</w:t>
      </w:r>
      <w:r>
        <w:rPr>
          <w:b/>
          <w:spacing w:val="-1"/>
          <w:position w:val="-1"/>
          <w:sz w:val="24"/>
          <w:szCs w:val="24"/>
        </w:rPr>
        <w:t>ре</w:t>
      </w:r>
      <w:r>
        <w:rPr>
          <w:b/>
          <w:spacing w:val="1"/>
          <w:position w:val="-1"/>
          <w:sz w:val="24"/>
          <w:szCs w:val="24"/>
        </w:rPr>
        <w:t>дн</w:t>
      </w:r>
      <w:r>
        <w:rPr>
          <w:b/>
          <w:position w:val="-1"/>
          <w:sz w:val="24"/>
          <w:szCs w:val="24"/>
        </w:rPr>
        <w:t>о</w:t>
      </w:r>
      <w:r>
        <w:rPr>
          <w:b/>
          <w:spacing w:val="-1"/>
          <w:position w:val="-1"/>
          <w:sz w:val="24"/>
          <w:szCs w:val="24"/>
        </w:rPr>
        <w:t>с</w:t>
      </w:r>
      <w:r>
        <w:rPr>
          <w:b/>
          <w:spacing w:val="2"/>
          <w:position w:val="-1"/>
          <w:sz w:val="24"/>
          <w:szCs w:val="24"/>
        </w:rPr>
        <w:t>т</w:t>
      </w:r>
      <w:r>
        <w:rPr>
          <w:b/>
          <w:position w:val="-1"/>
          <w:sz w:val="24"/>
          <w:szCs w:val="24"/>
        </w:rPr>
        <w:t>и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spacing w:val="-1"/>
          <w:position w:val="-1"/>
          <w:sz w:val="24"/>
          <w:szCs w:val="24"/>
        </w:rPr>
        <w:t>е</w:t>
      </w:r>
      <w:r>
        <w:rPr>
          <w:b/>
          <w:position w:val="-1"/>
          <w:sz w:val="24"/>
          <w:szCs w:val="24"/>
        </w:rPr>
        <w:t>ми</w:t>
      </w:r>
      <w:r>
        <w:rPr>
          <w:b/>
          <w:spacing w:val="-1"/>
          <w:position w:val="-1"/>
          <w:sz w:val="24"/>
          <w:szCs w:val="24"/>
        </w:rPr>
        <w:t>с</w:t>
      </w:r>
      <w:r>
        <w:rPr>
          <w:b/>
          <w:spacing w:val="1"/>
          <w:position w:val="-1"/>
          <w:sz w:val="24"/>
          <w:szCs w:val="24"/>
        </w:rPr>
        <w:t>и</w:t>
      </w:r>
      <w:r>
        <w:rPr>
          <w:b/>
          <w:position w:val="-1"/>
          <w:sz w:val="24"/>
          <w:szCs w:val="24"/>
        </w:rPr>
        <w:t>је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н</w:t>
      </w:r>
      <w:r>
        <w:rPr>
          <w:b/>
          <w:position w:val="-1"/>
          <w:sz w:val="24"/>
          <w:szCs w:val="24"/>
        </w:rPr>
        <w:t>а м</w:t>
      </w:r>
      <w:r>
        <w:rPr>
          <w:b/>
          <w:spacing w:val="-1"/>
          <w:position w:val="-1"/>
          <w:sz w:val="24"/>
          <w:szCs w:val="24"/>
        </w:rPr>
        <w:t>ес</w:t>
      </w:r>
      <w:r>
        <w:rPr>
          <w:b/>
          <w:spacing w:val="2"/>
          <w:position w:val="-1"/>
          <w:sz w:val="24"/>
          <w:szCs w:val="24"/>
        </w:rPr>
        <w:t>т</w:t>
      </w:r>
      <w:r>
        <w:rPr>
          <w:b/>
          <w:position w:val="-1"/>
          <w:sz w:val="24"/>
          <w:szCs w:val="24"/>
        </w:rPr>
        <w:t xml:space="preserve">у </w:t>
      </w:r>
      <w:r>
        <w:rPr>
          <w:b/>
          <w:spacing w:val="1"/>
          <w:position w:val="-1"/>
          <w:sz w:val="24"/>
          <w:szCs w:val="24"/>
        </w:rPr>
        <w:t>и</w:t>
      </w:r>
      <w:r>
        <w:rPr>
          <w:b/>
          <w:spacing w:val="-1"/>
          <w:position w:val="-1"/>
          <w:sz w:val="24"/>
          <w:szCs w:val="24"/>
        </w:rPr>
        <w:t>с</w:t>
      </w:r>
      <w:r>
        <w:rPr>
          <w:b/>
          <w:spacing w:val="1"/>
          <w:position w:val="-1"/>
          <w:sz w:val="24"/>
          <w:szCs w:val="24"/>
        </w:rPr>
        <w:t>п</w:t>
      </w:r>
      <w:r>
        <w:rPr>
          <w:b/>
          <w:spacing w:val="2"/>
          <w:position w:val="-1"/>
          <w:sz w:val="24"/>
          <w:szCs w:val="24"/>
        </w:rPr>
        <w:t>у</w:t>
      </w:r>
      <w:r>
        <w:rPr>
          <w:b/>
          <w:spacing w:val="-6"/>
          <w:position w:val="-1"/>
          <w:sz w:val="24"/>
          <w:szCs w:val="24"/>
        </w:rPr>
        <w:t>ш</w:t>
      </w:r>
      <w:r>
        <w:rPr>
          <w:b/>
          <w:spacing w:val="2"/>
          <w:position w:val="-1"/>
          <w:sz w:val="24"/>
          <w:szCs w:val="24"/>
        </w:rPr>
        <w:t>т</w:t>
      </w:r>
      <w:r>
        <w:rPr>
          <w:b/>
          <w:position w:val="-1"/>
          <w:sz w:val="24"/>
          <w:szCs w:val="24"/>
        </w:rPr>
        <w:t xml:space="preserve">ања у </w:t>
      </w:r>
      <w:r>
        <w:rPr>
          <w:b/>
          <w:spacing w:val="1"/>
          <w:position w:val="-1"/>
          <w:sz w:val="24"/>
          <w:szCs w:val="24"/>
        </w:rPr>
        <w:t>п</w:t>
      </w:r>
      <w:r>
        <w:rPr>
          <w:b/>
          <w:position w:val="-1"/>
          <w:sz w:val="24"/>
          <w:szCs w:val="24"/>
        </w:rPr>
        <w:t>ов</w:t>
      </w:r>
      <w:r>
        <w:rPr>
          <w:b/>
          <w:spacing w:val="-1"/>
          <w:position w:val="-1"/>
          <w:sz w:val="24"/>
          <w:szCs w:val="24"/>
        </w:rPr>
        <w:t>р</w:t>
      </w:r>
      <w:r>
        <w:rPr>
          <w:b/>
          <w:spacing w:val="-3"/>
          <w:position w:val="-1"/>
          <w:sz w:val="24"/>
          <w:szCs w:val="24"/>
        </w:rPr>
        <w:t>ш</w:t>
      </w:r>
      <w:r>
        <w:rPr>
          <w:b/>
          <w:spacing w:val="1"/>
          <w:position w:val="-1"/>
          <w:sz w:val="24"/>
          <w:szCs w:val="24"/>
        </w:rPr>
        <w:t>ин</w:t>
      </w:r>
      <w:r>
        <w:rPr>
          <w:b/>
          <w:spacing w:val="-1"/>
          <w:position w:val="-1"/>
          <w:sz w:val="24"/>
          <w:szCs w:val="24"/>
        </w:rPr>
        <w:t>с</w:t>
      </w:r>
      <w:r>
        <w:rPr>
          <w:b/>
          <w:spacing w:val="1"/>
          <w:position w:val="-1"/>
          <w:sz w:val="24"/>
          <w:szCs w:val="24"/>
        </w:rPr>
        <w:t>к</w:t>
      </w:r>
      <w:r>
        <w:rPr>
          <w:b/>
          <w:position w:val="-1"/>
          <w:sz w:val="24"/>
          <w:szCs w:val="24"/>
        </w:rPr>
        <w:t>е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во</w:t>
      </w:r>
      <w:r>
        <w:rPr>
          <w:b/>
          <w:spacing w:val="1"/>
          <w:position w:val="-1"/>
          <w:sz w:val="24"/>
          <w:szCs w:val="24"/>
        </w:rPr>
        <w:t>д</w:t>
      </w:r>
      <w:r>
        <w:rPr>
          <w:b/>
          <w:position w:val="-1"/>
          <w:sz w:val="24"/>
          <w:szCs w:val="24"/>
        </w:rPr>
        <w:t>е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0"/>
        <w:gridCol w:w="3207"/>
        <w:gridCol w:w="3209"/>
      </w:tblGrid>
      <w:tr w:rsidR="009B6D01">
        <w:trPr>
          <w:trHeight w:hRule="exact" w:val="276"/>
        </w:trPr>
        <w:tc>
          <w:tcPr>
            <w:tcW w:w="3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тар</w:t>
            </w:r>
          </w:p>
        </w:tc>
        <w:tc>
          <w:tcPr>
            <w:tcW w:w="3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Ј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</w:t>
            </w:r>
            <w:r>
              <w:rPr>
                <w:spacing w:val="-1"/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>ц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1"/>
                <w:sz w:val="24"/>
                <w:szCs w:val="24"/>
              </w:rPr>
              <w:t xml:space="preserve"> ме</w:t>
            </w:r>
            <w:r>
              <w:rPr>
                <w:sz w:val="24"/>
                <w:szCs w:val="24"/>
              </w:rPr>
              <w:t>ре</w:t>
            </w:r>
          </w:p>
        </w:tc>
        <w:tc>
          <w:tcPr>
            <w:tcW w:w="3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</w:t>
            </w:r>
            <w:r>
              <w:rPr>
                <w:spacing w:val="2"/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>ч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вр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</w:p>
        </w:tc>
      </w:tr>
      <w:tr w:rsidR="009B6D01">
        <w:trPr>
          <w:trHeight w:hRule="exact" w:val="290"/>
        </w:trPr>
        <w:tc>
          <w:tcPr>
            <w:tcW w:w="3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spacing w:val="-1"/>
                <w:sz w:val="24"/>
                <w:szCs w:val="24"/>
              </w:rPr>
              <w:t>ем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5"/>
                <w:sz w:val="24"/>
                <w:szCs w:val="24"/>
              </w:rPr>
              <w:t>т</w:t>
            </w:r>
            <w:r>
              <w:rPr>
                <w:spacing w:val="-5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ра</w:t>
            </w:r>
          </w:p>
        </w:tc>
        <w:tc>
          <w:tcPr>
            <w:tcW w:w="3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°C</w:t>
            </w:r>
          </w:p>
        </w:tc>
        <w:tc>
          <w:tcPr>
            <w:tcW w:w="3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30</w:t>
            </w:r>
          </w:p>
        </w:tc>
      </w:tr>
      <w:tr w:rsidR="009B6D01">
        <w:trPr>
          <w:trHeight w:hRule="exact" w:val="286"/>
        </w:trPr>
        <w:tc>
          <w:tcPr>
            <w:tcW w:w="3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pH</w:t>
            </w:r>
          </w:p>
        </w:tc>
        <w:tc>
          <w:tcPr>
            <w:tcW w:w="3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9B6D01"/>
        </w:tc>
        <w:tc>
          <w:tcPr>
            <w:tcW w:w="3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6,5</w:t>
            </w:r>
            <w:r>
              <w:rPr>
                <w:color w:val="333333"/>
                <w:spacing w:val="-1"/>
                <w:sz w:val="24"/>
                <w:szCs w:val="24"/>
              </w:rPr>
              <w:t>-</w:t>
            </w:r>
            <w:r>
              <w:rPr>
                <w:color w:val="333333"/>
                <w:sz w:val="24"/>
                <w:szCs w:val="24"/>
              </w:rPr>
              <w:t>9</w:t>
            </w:r>
          </w:p>
        </w:tc>
      </w:tr>
      <w:tr w:rsidR="009B6D01">
        <w:trPr>
          <w:trHeight w:hRule="exact" w:val="562"/>
        </w:trPr>
        <w:tc>
          <w:tcPr>
            <w:tcW w:w="3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color w:val="333333"/>
                <w:spacing w:val="-1"/>
                <w:sz w:val="24"/>
                <w:szCs w:val="24"/>
              </w:rPr>
              <w:t>Б</w:t>
            </w:r>
            <w:r>
              <w:rPr>
                <w:color w:val="333333"/>
                <w:spacing w:val="1"/>
                <w:sz w:val="24"/>
                <w:szCs w:val="24"/>
              </w:rPr>
              <w:t>и</w:t>
            </w:r>
            <w:r>
              <w:rPr>
                <w:color w:val="333333"/>
                <w:sz w:val="24"/>
                <w:szCs w:val="24"/>
              </w:rPr>
              <w:t>о</w:t>
            </w:r>
            <w:r>
              <w:rPr>
                <w:color w:val="333333"/>
                <w:spacing w:val="2"/>
                <w:sz w:val="24"/>
                <w:szCs w:val="24"/>
              </w:rPr>
              <w:t>х</w:t>
            </w:r>
            <w:r>
              <w:rPr>
                <w:color w:val="333333"/>
                <w:spacing w:val="-1"/>
                <w:sz w:val="24"/>
                <w:szCs w:val="24"/>
              </w:rPr>
              <w:t>ем</w:t>
            </w:r>
            <w:r>
              <w:rPr>
                <w:color w:val="333333"/>
                <w:spacing w:val="1"/>
                <w:sz w:val="24"/>
                <w:szCs w:val="24"/>
              </w:rPr>
              <w:t>и</w:t>
            </w:r>
            <w:r>
              <w:rPr>
                <w:color w:val="333333"/>
                <w:sz w:val="24"/>
                <w:szCs w:val="24"/>
              </w:rPr>
              <w:t xml:space="preserve">јска         </w:t>
            </w:r>
            <w:r>
              <w:rPr>
                <w:color w:val="333333"/>
                <w:spacing w:val="42"/>
                <w:sz w:val="24"/>
                <w:szCs w:val="24"/>
              </w:rPr>
              <w:t xml:space="preserve"> </w:t>
            </w:r>
            <w:r>
              <w:rPr>
                <w:color w:val="333333"/>
                <w:spacing w:val="1"/>
                <w:sz w:val="24"/>
                <w:szCs w:val="24"/>
              </w:rPr>
              <w:t>п</w:t>
            </w:r>
            <w:r>
              <w:rPr>
                <w:color w:val="333333"/>
                <w:sz w:val="24"/>
                <w:szCs w:val="24"/>
              </w:rPr>
              <w:t>от</w:t>
            </w:r>
            <w:r>
              <w:rPr>
                <w:color w:val="333333"/>
                <w:spacing w:val="-2"/>
                <w:sz w:val="24"/>
                <w:szCs w:val="24"/>
              </w:rPr>
              <w:t>р</w:t>
            </w:r>
            <w:r>
              <w:rPr>
                <w:color w:val="333333"/>
                <w:sz w:val="24"/>
                <w:szCs w:val="24"/>
              </w:rPr>
              <w:t>ош</w:t>
            </w:r>
            <w:r>
              <w:rPr>
                <w:color w:val="333333"/>
                <w:spacing w:val="-1"/>
                <w:sz w:val="24"/>
                <w:szCs w:val="24"/>
              </w:rPr>
              <w:t>њ</w:t>
            </w:r>
            <w:r>
              <w:rPr>
                <w:color w:val="333333"/>
                <w:sz w:val="24"/>
                <w:szCs w:val="24"/>
              </w:rPr>
              <w:t>а</w:t>
            </w:r>
          </w:p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color w:val="333333"/>
                <w:spacing w:val="1"/>
                <w:sz w:val="24"/>
                <w:szCs w:val="24"/>
              </w:rPr>
              <w:t>ки</w:t>
            </w:r>
            <w:r>
              <w:rPr>
                <w:color w:val="333333"/>
                <w:spacing w:val="-1"/>
                <w:sz w:val="24"/>
                <w:szCs w:val="24"/>
              </w:rPr>
              <w:t>се</w:t>
            </w:r>
            <w:r>
              <w:rPr>
                <w:color w:val="333333"/>
                <w:sz w:val="24"/>
                <w:szCs w:val="24"/>
              </w:rPr>
              <w:t>о</w:t>
            </w:r>
            <w:r>
              <w:rPr>
                <w:color w:val="333333"/>
                <w:spacing w:val="1"/>
                <w:sz w:val="24"/>
                <w:szCs w:val="24"/>
              </w:rPr>
              <w:t>ник</w:t>
            </w:r>
            <w:r>
              <w:rPr>
                <w:color w:val="333333"/>
                <w:sz w:val="24"/>
                <w:szCs w:val="24"/>
              </w:rPr>
              <w:t>а</w:t>
            </w:r>
            <w:r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(</w:t>
            </w:r>
            <w:r>
              <w:rPr>
                <w:color w:val="333333"/>
                <w:spacing w:val="-2"/>
                <w:sz w:val="24"/>
                <w:szCs w:val="24"/>
              </w:rPr>
              <w:t>B</w:t>
            </w:r>
            <w:r>
              <w:rPr>
                <w:color w:val="333333"/>
                <w:spacing w:val="1"/>
                <w:sz w:val="24"/>
                <w:szCs w:val="24"/>
              </w:rPr>
              <w:t>P</w:t>
            </w:r>
            <w:r>
              <w:rPr>
                <w:color w:val="333333"/>
                <w:sz w:val="24"/>
                <w:szCs w:val="24"/>
              </w:rPr>
              <w:t>K</w:t>
            </w:r>
            <w:r>
              <w:rPr>
                <w:color w:val="333333"/>
                <w:spacing w:val="1"/>
                <w:position w:val="-2"/>
                <w:sz w:val="16"/>
                <w:szCs w:val="16"/>
              </w:rPr>
              <w:t>5</w:t>
            </w:r>
            <w:r>
              <w:rPr>
                <w:color w:val="333333"/>
                <w:sz w:val="24"/>
                <w:szCs w:val="24"/>
              </w:rPr>
              <w:t>)</w:t>
            </w:r>
          </w:p>
        </w:tc>
        <w:tc>
          <w:tcPr>
            <w:tcW w:w="3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m</w:t>
            </w:r>
            <w:r>
              <w:rPr>
                <w:color w:val="333333"/>
                <w:spacing w:val="-2"/>
                <w:sz w:val="24"/>
                <w:szCs w:val="24"/>
              </w:rPr>
              <w:t>g</w:t>
            </w:r>
            <w:r>
              <w:rPr>
                <w:color w:val="333333"/>
                <w:sz w:val="24"/>
                <w:szCs w:val="24"/>
              </w:rPr>
              <w:t>O</w:t>
            </w:r>
            <w:r>
              <w:rPr>
                <w:color w:val="333333"/>
                <w:spacing w:val="1"/>
                <w:position w:val="-2"/>
                <w:sz w:val="16"/>
                <w:szCs w:val="16"/>
              </w:rPr>
              <w:t>2</w:t>
            </w:r>
            <w:r>
              <w:rPr>
                <w:color w:val="333333"/>
                <w:sz w:val="24"/>
                <w:szCs w:val="24"/>
              </w:rPr>
              <w:t>/l</w:t>
            </w:r>
          </w:p>
        </w:tc>
        <w:tc>
          <w:tcPr>
            <w:tcW w:w="3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40</w:t>
            </w:r>
          </w:p>
        </w:tc>
      </w:tr>
      <w:tr w:rsidR="009B6D01">
        <w:trPr>
          <w:trHeight w:hRule="exact" w:val="562"/>
        </w:trPr>
        <w:tc>
          <w:tcPr>
            <w:tcW w:w="3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Х</w:t>
            </w:r>
            <w:r>
              <w:rPr>
                <w:color w:val="333333"/>
                <w:spacing w:val="-1"/>
                <w:sz w:val="24"/>
                <w:szCs w:val="24"/>
              </w:rPr>
              <w:t>ем</w:t>
            </w:r>
            <w:r>
              <w:rPr>
                <w:color w:val="333333"/>
                <w:spacing w:val="1"/>
                <w:sz w:val="24"/>
                <w:szCs w:val="24"/>
              </w:rPr>
              <w:t>и</w:t>
            </w:r>
            <w:r>
              <w:rPr>
                <w:color w:val="333333"/>
                <w:sz w:val="24"/>
                <w:szCs w:val="24"/>
              </w:rPr>
              <w:t xml:space="preserve">јска              </w:t>
            </w:r>
            <w:r>
              <w:rPr>
                <w:color w:val="333333"/>
                <w:spacing w:val="55"/>
                <w:sz w:val="24"/>
                <w:szCs w:val="24"/>
              </w:rPr>
              <w:t xml:space="preserve"> </w:t>
            </w:r>
            <w:r>
              <w:rPr>
                <w:color w:val="333333"/>
                <w:spacing w:val="1"/>
                <w:sz w:val="24"/>
                <w:szCs w:val="24"/>
              </w:rPr>
              <w:t>п</w:t>
            </w:r>
            <w:r>
              <w:rPr>
                <w:color w:val="333333"/>
                <w:sz w:val="24"/>
                <w:szCs w:val="24"/>
              </w:rPr>
              <w:t>отрош</w:t>
            </w:r>
            <w:r>
              <w:rPr>
                <w:color w:val="333333"/>
                <w:spacing w:val="1"/>
                <w:sz w:val="24"/>
                <w:szCs w:val="24"/>
              </w:rPr>
              <w:t>н</w:t>
            </w:r>
            <w:r>
              <w:rPr>
                <w:color w:val="333333"/>
                <w:sz w:val="24"/>
                <w:szCs w:val="24"/>
              </w:rPr>
              <w:t>ја</w:t>
            </w:r>
          </w:p>
          <w:p w:rsidR="009B6D01" w:rsidRDefault="00B95DE8">
            <w:pPr>
              <w:ind w:left="102"/>
              <w:rPr>
                <w:sz w:val="24"/>
                <w:szCs w:val="24"/>
              </w:rPr>
            </w:pPr>
            <w:r>
              <w:rPr>
                <w:color w:val="333333"/>
                <w:spacing w:val="1"/>
                <w:sz w:val="24"/>
                <w:szCs w:val="24"/>
              </w:rPr>
              <w:t>ки</w:t>
            </w:r>
            <w:r>
              <w:rPr>
                <w:color w:val="333333"/>
                <w:spacing w:val="-1"/>
                <w:sz w:val="24"/>
                <w:szCs w:val="24"/>
              </w:rPr>
              <w:t>се</w:t>
            </w:r>
            <w:r>
              <w:rPr>
                <w:color w:val="333333"/>
                <w:sz w:val="24"/>
                <w:szCs w:val="24"/>
              </w:rPr>
              <w:t>о</w:t>
            </w:r>
            <w:r>
              <w:rPr>
                <w:color w:val="333333"/>
                <w:spacing w:val="1"/>
                <w:sz w:val="24"/>
                <w:szCs w:val="24"/>
              </w:rPr>
              <w:t>ник</w:t>
            </w:r>
            <w:r>
              <w:rPr>
                <w:color w:val="333333"/>
                <w:sz w:val="24"/>
                <w:szCs w:val="24"/>
              </w:rPr>
              <w:t>а</w:t>
            </w:r>
            <w:r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(</w:t>
            </w:r>
            <w:r>
              <w:rPr>
                <w:color w:val="333333"/>
                <w:spacing w:val="-1"/>
                <w:sz w:val="24"/>
                <w:szCs w:val="24"/>
              </w:rPr>
              <w:t>H</w:t>
            </w:r>
            <w:r>
              <w:rPr>
                <w:color w:val="333333"/>
                <w:spacing w:val="1"/>
                <w:sz w:val="24"/>
                <w:szCs w:val="24"/>
              </w:rPr>
              <w:t>P</w:t>
            </w:r>
            <w:r>
              <w:rPr>
                <w:color w:val="333333"/>
                <w:sz w:val="24"/>
                <w:szCs w:val="24"/>
              </w:rPr>
              <w:t>K)</w:t>
            </w:r>
          </w:p>
        </w:tc>
        <w:tc>
          <w:tcPr>
            <w:tcW w:w="3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m</w:t>
            </w:r>
            <w:r>
              <w:rPr>
                <w:color w:val="333333"/>
                <w:spacing w:val="-2"/>
                <w:sz w:val="24"/>
                <w:szCs w:val="24"/>
              </w:rPr>
              <w:t>g</w:t>
            </w:r>
            <w:r>
              <w:rPr>
                <w:color w:val="333333"/>
                <w:sz w:val="24"/>
                <w:szCs w:val="24"/>
              </w:rPr>
              <w:t>O</w:t>
            </w:r>
            <w:r>
              <w:rPr>
                <w:color w:val="333333"/>
                <w:spacing w:val="1"/>
                <w:position w:val="-2"/>
                <w:sz w:val="16"/>
                <w:szCs w:val="16"/>
              </w:rPr>
              <w:t>2</w:t>
            </w:r>
            <w:r>
              <w:rPr>
                <w:color w:val="333333"/>
                <w:sz w:val="24"/>
                <w:szCs w:val="24"/>
              </w:rPr>
              <w:t>/l</w:t>
            </w:r>
          </w:p>
        </w:tc>
        <w:tc>
          <w:tcPr>
            <w:tcW w:w="3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150</w:t>
            </w:r>
          </w:p>
        </w:tc>
      </w:tr>
      <w:tr w:rsidR="009B6D01">
        <w:trPr>
          <w:trHeight w:hRule="exact" w:val="289"/>
        </w:trPr>
        <w:tc>
          <w:tcPr>
            <w:tcW w:w="3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Уг</w:t>
            </w:r>
            <w:r>
              <w:rPr>
                <w:color w:val="333333"/>
                <w:spacing w:val="1"/>
                <w:sz w:val="24"/>
                <w:szCs w:val="24"/>
              </w:rPr>
              <w:t>љ</w:t>
            </w:r>
            <w:r>
              <w:rPr>
                <w:color w:val="333333"/>
                <w:sz w:val="24"/>
                <w:szCs w:val="24"/>
              </w:rPr>
              <w:t>оводо</w:t>
            </w:r>
            <w:r>
              <w:rPr>
                <w:color w:val="333333"/>
                <w:spacing w:val="1"/>
                <w:sz w:val="24"/>
                <w:szCs w:val="24"/>
              </w:rPr>
              <w:t>ни</w:t>
            </w:r>
            <w:r>
              <w:rPr>
                <w:color w:val="333333"/>
                <w:spacing w:val="-1"/>
                <w:sz w:val="24"/>
                <w:szCs w:val="24"/>
              </w:rPr>
              <w:t>чн</w:t>
            </w:r>
            <w:r>
              <w:rPr>
                <w:color w:val="333333"/>
                <w:sz w:val="24"/>
                <w:szCs w:val="24"/>
              </w:rPr>
              <w:t>и</w:t>
            </w:r>
            <w:r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>
              <w:rPr>
                <w:color w:val="333333"/>
                <w:spacing w:val="-1"/>
                <w:sz w:val="24"/>
                <w:szCs w:val="24"/>
              </w:rPr>
              <w:t>и</w:t>
            </w:r>
            <w:r>
              <w:rPr>
                <w:color w:val="333333"/>
                <w:spacing w:val="1"/>
                <w:sz w:val="24"/>
                <w:szCs w:val="24"/>
              </w:rPr>
              <w:t>н</w:t>
            </w:r>
            <w:r>
              <w:rPr>
                <w:color w:val="333333"/>
                <w:sz w:val="24"/>
                <w:szCs w:val="24"/>
              </w:rPr>
              <w:t>д</w:t>
            </w:r>
            <w:r>
              <w:rPr>
                <w:color w:val="333333"/>
                <w:spacing w:val="-1"/>
                <w:sz w:val="24"/>
                <w:szCs w:val="24"/>
              </w:rPr>
              <w:t>е</w:t>
            </w:r>
            <w:r>
              <w:rPr>
                <w:color w:val="333333"/>
                <w:spacing w:val="1"/>
                <w:sz w:val="24"/>
                <w:szCs w:val="24"/>
              </w:rPr>
              <w:t>к</w:t>
            </w:r>
            <w:r>
              <w:rPr>
                <w:color w:val="333333"/>
                <w:sz w:val="24"/>
                <w:szCs w:val="24"/>
              </w:rPr>
              <w:t>с</w:t>
            </w:r>
          </w:p>
        </w:tc>
        <w:tc>
          <w:tcPr>
            <w:tcW w:w="3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m</w:t>
            </w:r>
            <w:r>
              <w:rPr>
                <w:color w:val="333333"/>
                <w:spacing w:val="-2"/>
                <w:sz w:val="24"/>
                <w:szCs w:val="24"/>
              </w:rPr>
              <w:t>g</w:t>
            </w:r>
            <w:r>
              <w:rPr>
                <w:color w:val="333333"/>
                <w:sz w:val="24"/>
                <w:szCs w:val="24"/>
              </w:rPr>
              <w:t>/l</w:t>
            </w:r>
          </w:p>
        </w:tc>
        <w:tc>
          <w:tcPr>
            <w:tcW w:w="3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10</w:t>
            </w:r>
          </w:p>
        </w:tc>
      </w:tr>
      <w:tr w:rsidR="009B6D01">
        <w:trPr>
          <w:trHeight w:hRule="exact" w:val="286"/>
        </w:trPr>
        <w:tc>
          <w:tcPr>
            <w:tcW w:w="3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color w:val="333333"/>
                <w:spacing w:val="3"/>
                <w:sz w:val="24"/>
                <w:szCs w:val="24"/>
              </w:rPr>
              <w:t>С</w:t>
            </w:r>
            <w:r>
              <w:rPr>
                <w:color w:val="333333"/>
                <w:spacing w:val="-5"/>
                <w:sz w:val="24"/>
                <w:szCs w:val="24"/>
              </w:rPr>
              <w:t>у</w:t>
            </w:r>
            <w:r>
              <w:rPr>
                <w:color w:val="333333"/>
                <w:spacing w:val="-1"/>
                <w:sz w:val="24"/>
                <w:szCs w:val="24"/>
              </w:rPr>
              <w:t>с</w:t>
            </w:r>
            <w:r>
              <w:rPr>
                <w:color w:val="333333"/>
                <w:spacing w:val="1"/>
                <w:sz w:val="24"/>
                <w:szCs w:val="24"/>
              </w:rPr>
              <w:t>п</w:t>
            </w:r>
            <w:r>
              <w:rPr>
                <w:color w:val="333333"/>
                <w:spacing w:val="-1"/>
                <w:sz w:val="24"/>
                <w:szCs w:val="24"/>
              </w:rPr>
              <w:t>е</w:t>
            </w:r>
            <w:r>
              <w:rPr>
                <w:color w:val="333333"/>
                <w:spacing w:val="1"/>
                <w:sz w:val="24"/>
                <w:szCs w:val="24"/>
              </w:rPr>
              <w:t>н</w:t>
            </w:r>
            <w:r>
              <w:rPr>
                <w:color w:val="333333"/>
                <w:sz w:val="24"/>
                <w:szCs w:val="24"/>
              </w:rPr>
              <w:t>дов</w:t>
            </w:r>
            <w:r>
              <w:rPr>
                <w:color w:val="333333"/>
                <w:spacing w:val="-1"/>
                <w:sz w:val="24"/>
                <w:szCs w:val="24"/>
              </w:rPr>
              <w:t>а</w:t>
            </w:r>
            <w:r>
              <w:rPr>
                <w:color w:val="333333"/>
                <w:spacing w:val="1"/>
                <w:sz w:val="24"/>
                <w:szCs w:val="24"/>
              </w:rPr>
              <w:t>н</w:t>
            </w:r>
            <w:r>
              <w:rPr>
                <w:color w:val="333333"/>
                <w:sz w:val="24"/>
                <w:szCs w:val="24"/>
              </w:rPr>
              <w:t>е</w:t>
            </w:r>
            <w:r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r>
              <w:rPr>
                <w:color w:val="333333"/>
                <w:spacing w:val="1"/>
                <w:sz w:val="24"/>
                <w:szCs w:val="24"/>
              </w:rPr>
              <w:t>м</w:t>
            </w:r>
            <w:r>
              <w:rPr>
                <w:color w:val="333333"/>
                <w:spacing w:val="-1"/>
                <w:sz w:val="24"/>
                <w:szCs w:val="24"/>
              </w:rPr>
              <w:t>а</w:t>
            </w:r>
            <w:r>
              <w:rPr>
                <w:color w:val="333333"/>
                <w:sz w:val="24"/>
                <w:szCs w:val="24"/>
              </w:rPr>
              <w:t>тер</w:t>
            </w:r>
            <w:r>
              <w:rPr>
                <w:color w:val="333333"/>
                <w:spacing w:val="1"/>
                <w:sz w:val="24"/>
                <w:szCs w:val="24"/>
              </w:rPr>
              <w:t>и</w:t>
            </w:r>
            <w:r>
              <w:rPr>
                <w:color w:val="333333"/>
                <w:sz w:val="24"/>
                <w:szCs w:val="24"/>
              </w:rPr>
              <w:t>је</w:t>
            </w:r>
          </w:p>
        </w:tc>
        <w:tc>
          <w:tcPr>
            <w:tcW w:w="3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m</w:t>
            </w:r>
            <w:r>
              <w:rPr>
                <w:color w:val="333333"/>
                <w:spacing w:val="-2"/>
                <w:sz w:val="24"/>
                <w:szCs w:val="24"/>
              </w:rPr>
              <w:t>g</w:t>
            </w:r>
            <w:r>
              <w:rPr>
                <w:color w:val="333333"/>
                <w:sz w:val="24"/>
                <w:szCs w:val="24"/>
              </w:rPr>
              <w:t>/l</w:t>
            </w:r>
          </w:p>
        </w:tc>
        <w:tc>
          <w:tcPr>
            <w:tcW w:w="3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9B6D01"/>
        </w:tc>
      </w:tr>
    </w:tbl>
    <w:p w:rsidR="009B6D01" w:rsidRDefault="009B6D01">
      <w:pPr>
        <w:spacing w:line="200" w:lineRule="exact"/>
      </w:pPr>
    </w:p>
    <w:p w:rsidR="009B6D01" w:rsidRDefault="009B6D01">
      <w:pPr>
        <w:spacing w:before="18" w:line="200" w:lineRule="exact"/>
      </w:pPr>
    </w:p>
    <w:p w:rsidR="009B6D01" w:rsidRDefault="00B95DE8">
      <w:pPr>
        <w:spacing w:before="29" w:line="257" w:lineRule="auto"/>
        <w:ind w:left="106" w:right="86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пи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вода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се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</w:t>
      </w:r>
      <w:r>
        <w:rPr>
          <w:spacing w:val="3"/>
          <w:sz w:val="24"/>
          <w:szCs w:val="24"/>
        </w:rPr>
        <w:t>р</w:t>
      </w:r>
      <w:r>
        <w:rPr>
          <w:sz w:val="24"/>
          <w:szCs w:val="24"/>
        </w:rPr>
        <w:t>у врши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 од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 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овл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бор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3"/>
          <w:sz w:val="24"/>
          <w:szCs w:val="24"/>
        </w:rPr>
        <w:t>о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је(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 то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тек</w:t>
      </w:r>
      <w:r>
        <w:rPr>
          <w:spacing w:val="4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ви,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</w:t>
      </w:r>
      <w:r>
        <w:rPr>
          <w:spacing w:val="3"/>
          <w:sz w:val="24"/>
          <w:szCs w:val="24"/>
        </w:rPr>
        <w:t>р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гов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ћи</w:t>
      </w:r>
      <w:r>
        <w:rPr>
          <w:spacing w:val="1"/>
          <w:sz w:val="24"/>
          <w:szCs w:val="24"/>
        </w:rPr>
        <w:t xml:space="preserve"> ни</w:t>
      </w:r>
      <w:r>
        <w:rPr>
          <w:sz w:val="24"/>
          <w:szCs w:val="24"/>
        </w:rPr>
        <w:t xml:space="preserve">во 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од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).</w:t>
      </w:r>
    </w:p>
    <w:p w:rsidR="009B6D01" w:rsidRDefault="009B6D01">
      <w:pPr>
        <w:spacing w:before="5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80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лог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таје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дов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6"/>
          <w:sz w:val="24"/>
          <w:szCs w:val="24"/>
        </w:rPr>
        <w:t>и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ља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и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је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пи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ф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ац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талог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пи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довоља</w:t>
      </w:r>
      <w:r>
        <w:rPr>
          <w:spacing w:val="-1"/>
          <w:sz w:val="24"/>
          <w:szCs w:val="24"/>
        </w:rPr>
        <w:t>ва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аме</w:t>
      </w:r>
      <w:r>
        <w:rPr>
          <w:sz w:val="24"/>
          <w:szCs w:val="24"/>
        </w:rPr>
        <w:t>т</w:t>
      </w:r>
      <w:r>
        <w:rPr>
          <w:spacing w:val="3"/>
          <w:sz w:val="24"/>
          <w:szCs w:val="24"/>
        </w:rPr>
        <w:t>р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да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он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одл</w:t>
      </w:r>
      <w:r>
        <w:rPr>
          <w:spacing w:val="-3"/>
          <w:sz w:val="24"/>
          <w:szCs w:val="24"/>
        </w:rPr>
        <w:t>а</w:t>
      </w:r>
      <w:r>
        <w:rPr>
          <w:sz w:val="24"/>
          <w:szCs w:val="24"/>
        </w:rPr>
        <w:t>же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тело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-11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</w:t>
      </w:r>
      <w:r>
        <w:rPr>
          <w:spacing w:val="-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з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је</w:t>
      </w:r>
      <w:r>
        <w:rPr>
          <w:spacing w:val="-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к</w:t>
      </w:r>
      <w:r>
        <w:rPr>
          <w:sz w:val="24"/>
          <w:szCs w:val="24"/>
        </w:rPr>
        <w:t xml:space="preserve">а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ора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те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6"/>
          <w:sz w:val="24"/>
          <w:szCs w:val="24"/>
        </w:rPr>
        <w:t>љ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дом ко</w:t>
      </w:r>
      <w:r>
        <w:rPr>
          <w:spacing w:val="1"/>
          <w:sz w:val="24"/>
          <w:szCs w:val="24"/>
        </w:rPr>
        <w:t>ј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се</w:t>
      </w:r>
      <w:r>
        <w:rPr>
          <w:spacing w:val="2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је одг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ћ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во</w:t>
      </w:r>
      <w:r>
        <w:rPr>
          <w:spacing w:val="2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.</w:t>
      </w:r>
    </w:p>
    <w:p w:rsidR="009B6D01" w:rsidRDefault="009B6D01">
      <w:pPr>
        <w:spacing w:before="5" w:line="160" w:lineRule="exact"/>
        <w:rPr>
          <w:sz w:val="16"/>
          <w:szCs w:val="16"/>
        </w:rPr>
      </w:pPr>
    </w:p>
    <w:p w:rsidR="009B6D01" w:rsidRDefault="00B95DE8">
      <w:pPr>
        <w:spacing w:line="256" w:lineRule="auto"/>
        <w:ind w:left="106" w:right="84"/>
        <w:jc w:val="both"/>
        <w:rPr>
          <w:sz w:val="24"/>
          <w:szCs w:val="24"/>
        </w:rPr>
      </w:pPr>
      <w:r>
        <w:rPr>
          <w:sz w:val="24"/>
          <w:szCs w:val="24"/>
        </w:rPr>
        <w:t>Уч</w:t>
      </w:r>
      <w:r>
        <w:rPr>
          <w:spacing w:val="-1"/>
          <w:sz w:val="24"/>
          <w:szCs w:val="24"/>
        </w:rPr>
        <w:t>ес</w:t>
      </w:r>
      <w:r>
        <w:rPr>
          <w:sz w:val="24"/>
          <w:szCs w:val="24"/>
        </w:rPr>
        <w:t>тало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сеп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тора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а</w:t>
      </w:r>
      <w:r>
        <w:rPr>
          <w:sz w:val="24"/>
          <w:szCs w:val="24"/>
        </w:rPr>
        <w:t>лога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ће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одр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>
        <w:rPr>
          <w:spacing w:val="4"/>
          <w:sz w:val="24"/>
          <w:szCs w:val="24"/>
        </w:rPr>
        <w:t>к</w:t>
      </w:r>
      <w:r>
        <w:rPr>
          <w:sz w:val="24"/>
          <w:szCs w:val="24"/>
        </w:rPr>
        <w:t>у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вног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тј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ење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воа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ђа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.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77"/>
        <w:jc w:val="both"/>
        <w:rPr>
          <w:sz w:val="24"/>
          <w:szCs w:val="24"/>
        </w:rPr>
      </w:pPr>
      <w:r>
        <w:rPr>
          <w:sz w:val="24"/>
          <w:szCs w:val="24"/>
        </w:rPr>
        <w:t>Еф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тора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врши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2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д</w:t>
      </w:r>
      <w:r>
        <w:rPr>
          <w:sz w:val="24"/>
          <w:szCs w:val="24"/>
        </w:rPr>
        <w:t xml:space="preserve">у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дбом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је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ђ</w:t>
      </w:r>
      <w:r>
        <w:rPr>
          <w:spacing w:val="-7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њ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ово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тиза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>Сл.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>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br.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67/2011,</w:t>
      </w:r>
    </w:p>
    <w:p w:rsidR="009B6D01" w:rsidRDefault="00B95DE8">
      <w:pPr>
        <w:spacing w:line="260" w:lineRule="exact"/>
        <w:ind w:left="106" w:right="3327"/>
        <w:jc w:val="both"/>
        <w:rPr>
          <w:sz w:val="24"/>
          <w:szCs w:val="24"/>
        </w:rPr>
      </w:pPr>
      <w:r>
        <w:rPr>
          <w:sz w:val="24"/>
          <w:szCs w:val="24"/>
        </w:rPr>
        <w:t>48/2012 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1/2016), </w:t>
      </w:r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3. та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13  </w:t>
      </w:r>
      <w:r>
        <w:rPr>
          <w:spacing w:val="-1"/>
          <w:sz w:val="24"/>
          <w:szCs w:val="24"/>
        </w:rPr>
        <w:t>(</w:t>
      </w:r>
      <w:proofErr w:type="gramEnd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pacing w:val="1"/>
          <w:sz w:val="24"/>
          <w:szCs w:val="24"/>
        </w:rPr>
        <w:t>е</w:t>
      </w:r>
      <w:r>
        <w:rPr>
          <w:spacing w:val="3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9B6D01" w:rsidRDefault="009B6D01">
      <w:pPr>
        <w:spacing w:before="10" w:line="180" w:lineRule="exact"/>
        <w:rPr>
          <w:sz w:val="18"/>
          <w:szCs w:val="18"/>
        </w:rPr>
      </w:pPr>
    </w:p>
    <w:p w:rsidR="009B6D01" w:rsidRDefault="00B95DE8">
      <w:pPr>
        <w:ind w:left="106" w:right="222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5.2.5 </w:t>
      </w:r>
      <w:r>
        <w:rPr>
          <w:b/>
          <w:spacing w:val="-1"/>
          <w:sz w:val="24"/>
          <w:szCs w:val="24"/>
        </w:rPr>
        <w:t>М</w:t>
      </w:r>
      <w:r>
        <w:rPr>
          <w:b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ни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рин</w:t>
      </w:r>
      <w:r>
        <w:rPr>
          <w:b/>
          <w:sz w:val="24"/>
          <w:szCs w:val="24"/>
        </w:rPr>
        <w:t xml:space="preserve">г 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-1"/>
          <w:sz w:val="24"/>
          <w:szCs w:val="24"/>
        </w:rPr>
        <w:t>п</w:t>
      </w:r>
      <w:r>
        <w:rPr>
          <w:b/>
          <w:sz w:val="24"/>
          <w:szCs w:val="24"/>
        </w:rPr>
        <w:t>а</w:t>
      </w:r>
      <w:r>
        <w:rPr>
          <w:b/>
          <w:spacing w:val="1"/>
          <w:sz w:val="24"/>
          <w:szCs w:val="24"/>
        </w:rPr>
        <w:t>дни</w:t>
      </w:r>
      <w:r>
        <w:rPr>
          <w:b/>
          <w:sz w:val="24"/>
          <w:szCs w:val="24"/>
        </w:rPr>
        <w:t>х в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д</w:t>
      </w:r>
      <w:r>
        <w:rPr>
          <w:b/>
          <w:sz w:val="24"/>
          <w:szCs w:val="24"/>
        </w:rPr>
        <w:t>а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пр</w:t>
      </w:r>
      <w:r>
        <w:rPr>
          <w:b/>
          <w:sz w:val="24"/>
          <w:szCs w:val="24"/>
        </w:rPr>
        <w:t>е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и</w:t>
      </w:r>
      <w:r>
        <w:rPr>
          <w:b/>
          <w:spacing w:val="-1"/>
          <w:sz w:val="24"/>
          <w:szCs w:val="24"/>
        </w:rPr>
        <w:t>с</w:t>
      </w:r>
      <w:r>
        <w:rPr>
          <w:b/>
          <w:spacing w:val="1"/>
          <w:sz w:val="24"/>
          <w:szCs w:val="24"/>
        </w:rPr>
        <w:t>п</w:t>
      </w:r>
      <w:r>
        <w:rPr>
          <w:b/>
          <w:sz w:val="24"/>
          <w:szCs w:val="24"/>
        </w:rPr>
        <w:t>у</w:t>
      </w:r>
      <w:r>
        <w:rPr>
          <w:b/>
          <w:spacing w:val="-3"/>
          <w:sz w:val="24"/>
          <w:szCs w:val="24"/>
        </w:rPr>
        <w:t>ш</w:t>
      </w:r>
      <w:r>
        <w:rPr>
          <w:b/>
          <w:spacing w:val="2"/>
          <w:sz w:val="24"/>
          <w:szCs w:val="24"/>
        </w:rPr>
        <w:t>т</w:t>
      </w:r>
      <w:r>
        <w:rPr>
          <w:b/>
          <w:sz w:val="24"/>
          <w:szCs w:val="24"/>
        </w:rPr>
        <w:t>ања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у</w:t>
      </w:r>
      <w:r>
        <w:rPr>
          <w:b/>
          <w:spacing w:val="5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п</w:t>
      </w:r>
      <w:r>
        <w:rPr>
          <w:b/>
          <w:sz w:val="24"/>
          <w:szCs w:val="24"/>
        </w:rPr>
        <w:t>ов</w:t>
      </w:r>
      <w:r>
        <w:rPr>
          <w:b/>
          <w:spacing w:val="3"/>
          <w:sz w:val="24"/>
          <w:szCs w:val="24"/>
        </w:rPr>
        <w:t>р</w:t>
      </w:r>
      <w:r>
        <w:rPr>
          <w:b/>
          <w:spacing w:val="-6"/>
          <w:sz w:val="24"/>
          <w:szCs w:val="24"/>
        </w:rPr>
        <w:t>ш</w:t>
      </w:r>
      <w:r>
        <w:rPr>
          <w:b/>
          <w:spacing w:val="1"/>
          <w:sz w:val="24"/>
          <w:szCs w:val="24"/>
        </w:rPr>
        <w:t>ин</w:t>
      </w:r>
      <w:r>
        <w:rPr>
          <w:b/>
          <w:spacing w:val="-1"/>
          <w:sz w:val="24"/>
          <w:szCs w:val="24"/>
        </w:rPr>
        <w:t>с</w:t>
      </w:r>
      <w:r>
        <w:rPr>
          <w:b/>
          <w:spacing w:val="1"/>
          <w:sz w:val="24"/>
          <w:szCs w:val="24"/>
        </w:rPr>
        <w:t>к</w:t>
      </w:r>
      <w:r>
        <w:rPr>
          <w:b/>
          <w:sz w:val="24"/>
          <w:szCs w:val="24"/>
        </w:rPr>
        <w:t>е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во</w:t>
      </w:r>
      <w:r>
        <w:rPr>
          <w:b/>
          <w:spacing w:val="1"/>
          <w:sz w:val="24"/>
          <w:szCs w:val="24"/>
        </w:rPr>
        <w:t>д</w:t>
      </w:r>
      <w:r>
        <w:rPr>
          <w:b/>
          <w:sz w:val="24"/>
          <w:szCs w:val="24"/>
        </w:rPr>
        <w:t>е</w:t>
      </w:r>
    </w:p>
    <w:p w:rsidR="009B6D01" w:rsidRDefault="009B6D01">
      <w:pPr>
        <w:spacing w:line="200" w:lineRule="exact"/>
      </w:pPr>
    </w:p>
    <w:p w:rsidR="009B6D01" w:rsidRDefault="009B6D01">
      <w:pPr>
        <w:spacing w:before="6" w:line="260" w:lineRule="exact"/>
        <w:rPr>
          <w:sz w:val="26"/>
          <w:szCs w:val="26"/>
        </w:rPr>
      </w:pPr>
    </w:p>
    <w:p w:rsidR="009B6D01" w:rsidRDefault="00B95DE8">
      <w:pPr>
        <w:spacing w:line="258" w:lineRule="auto"/>
        <w:ind w:left="106" w:right="74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д.о.о.</w:t>
      </w:r>
      <w:r>
        <w:rPr>
          <w:spacing w:val="58"/>
          <w:sz w:val="24"/>
          <w:szCs w:val="24"/>
        </w:rPr>
        <w:t xml:space="preserve"> </w:t>
      </w:r>
      <w:proofErr w:type="gramStart"/>
      <w:r>
        <w:rPr>
          <w:spacing w:val="3"/>
          <w:sz w:val="24"/>
          <w:szCs w:val="24"/>
        </w:rPr>
        <w:t>С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бо</w:t>
      </w:r>
      <w:r>
        <w:rPr>
          <w:spacing w:val="1"/>
          <w:sz w:val="24"/>
          <w:szCs w:val="24"/>
        </w:rPr>
        <w:t>тиц</w:t>
      </w:r>
      <w:r>
        <w:rPr>
          <w:sz w:val="24"/>
          <w:szCs w:val="24"/>
        </w:rPr>
        <w:t xml:space="preserve">а 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proofErr w:type="gramEnd"/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6"/>
          <w:sz w:val="24"/>
          <w:szCs w:val="24"/>
        </w:rPr>
        <w:t>з</w:t>
      </w:r>
      <w:r>
        <w:rPr>
          <w:sz w:val="24"/>
          <w:szCs w:val="24"/>
        </w:rPr>
        <w:t>у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врши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тор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г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  вода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оврши</w:t>
      </w:r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мес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6"/>
          <w:sz w:val="24"/>
          <w:szCs w:val="24"/>
        </w:rPr>
        <w:t>п</w:t>
      </w:r>
      <w:r>
        <w:rPr>
          <w:spacing w:val="-2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ање</w:t>
      </w:r>
      <w:r>
        <w:rPr>
          <w:sz w:val="24"/>
          <w:szCs w:val="24"/>
        </w:rPr>
        <w:t>м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ре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мес</w:t>
      </w:r>
      <w:r>
        <w:rPr>
          <w:sz w:val="24"/>
          <w:szCs w:val="24"/>
        </w:rPr>
        <w:t>та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чи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тј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г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шт</w:t>
      </w:r>
      <w:r>
        <w:rPr>
          <w:spacing w:val="2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л.</w:t>
      </w:r>
    </w:p>
    <w:p w:rsidR="009B6D01" w:rsidRDefault="009B6D01">
      <w:pPr>
        <w:spacing w:before="5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77"/>
        <w:jc w:val="both"/>
        <w:rPr>
          <w:sz w:val="24"/>
          <w:szCs w:val="24"/>
        </w:rPr>
        <w:sectPr w:rsidR="009B6D01">
          <w:pgSz w:w="12240" w:h="15840"/>
          <w:pgMar w:top="1360" w:right="1320" w:bottom="280" w:left="1060" w:header="0" w:footer="1015" w:gutter="0"/>
          <w:cols w:space="720"/>
        </w:sectPr>
      </w:pPr>
      <w:r>
        <w:rPr>
          <w:sz w:val="24"/>
          <w:szCs w:val="24"/>
        </w:rPr>
        <w:t>Уредбом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ђ</w:t>
      </w:r>
      <w:r>
        <w:rPr>
          <w:spacing w:val="-7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њ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ово до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(„Сл.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бр.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67/2011,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48/2012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1/216)</w:t>
      </w:r>
      <w:r>
        <w:rPr>
          <w:spacing w:val="10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тв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ђе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с</w:t>
      </w:r>
      <w:r>
        <w:rPr>
          <w:sz w:val="24"/>
          <w:szCs w:val="24"/>
        </w:rPr>
        <w:t>у 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9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ти 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тп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вода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Прило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>у 2.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Гла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а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2"/>
          <w:sz w:val="24"/>
          <w:szCs w:val="24"/>
        </w:rPr>
        <w:t>р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>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а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2.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Гран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ти 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вода од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одлаг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оврши</w:t>
      </w:r>
      <w:r>
        <w:rPr>
          <w:spacing w:val="4"/>
          <w:sz w:val="24"/>
          <w:szCs w:val="24"/>
        </w:rPr>
        <w:t>н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л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2.1.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Гран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 xml:space="preserve">и 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 на</w:t>
      </w:r>
      <w:r>
        <w:rPr>
          <w:spacing w:val="-1"/>
          <w:sz w:val="24"/>
          <w:szCs w:val="24"/>
        </w:rPr>
        <w:t xml:space="preserve"> мес</w:t>
      </w:r>
      <w:r>
        <w:rPr>
          <w:spacing w:val="5"/>
          <w:sz w:val="24"/>
          <w:szCs w:val="24"/>
        </w:rPr>
        <w:t>т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2"/>
          <w:sz w:val="24"/>
          <w:szCs w:val="24"/>
        </w:rPr>
        <w:t>у</w:t>
      </w:r>
      <w:r>
        <w:rPr>
          <w:sz w:val="24"/>
          <w:szCs w:val="24"/>
        </w:rPr>
        <w:t>шта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оврши</w:t>
      </w:r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.</w:t>
      </w: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9B6D01">
      <w:pPr>
        <w:spacing w:before="5" w:line="240" w:lineRule="exact"/>
        <w:rPr>
          <w:sz w:val="24"/>
          <w:szCs w:val="24"/>
        </w:rPr>
      </w:pPr>
    </w:p>
    <w:p w:rsidR="009B6D01" w:rsidRDefault="00B95DE8">
      <w:pPr>
        <w:spacing w:before="29" w:line="260" w:lineRule="exact"/>
        <w:ind w:left="10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Таб</w:t>
      </w:r>
      <w:r>
        <w:rPr>
          <w:b/>
          <w:spacing w:val="-1"/>
          <w:position w:val="-1"/>
          <w:sz w:val="24"/>
          <w:szCs w:val="24"/>
        </w:rPr>
        <w:t>е</w:t>
      </w:r>
      <w:r>
        <w:rPr>
          <w:b/>
          <w:position w:val="-1"/>
          <w:sz w:val="24"/>
          <w:szCs w:val="24"/>
        </w:rPr>
        <w:t>ла 4. Г</w:t>
      </w:r>
      <w:r>
        <w:rPr>
          <w:b/>
          <w:spacing w:val="1"/>
          <w:position w:val="-1"/>
          <w:sz w:val="24"/>
          <w:szCs w:val="24"/>
        </w:rPr>
        <w:t>р</w:t>
      </w:r>
      <w:r>
        <w:rPr>
          <w:b/>
          <w:position w:val="-1"/>
          <w:sz w:val="24"/>
          <w:szCs w:val="24"/>
        </w:rPr>
        <w:t>а</w:t>
      </w:r>
      <w:r>
        <w:rPr>
          <w:b/>
          <w:spacing w:val="2"/>
          <w:position w:val="-1"/>
          <w:sz w:val="24"/>
          <w:szCs w:val="24"/>
        </w:rPr>
        <w:t>н</w:t>
      </w:r>
      <w:r>
        <w:rPr>
          <w:b/>
          <w:spacing w:val="1"/>
          <w:position w:val="-1"/>
          <w:sz w:val="24"/>
          <w:szCs w:val="24"/>
        </w:rPr>
        <w:t>и</w:t>
      </w:r>
      <w:r>
        <w:rPr>
          <w:b/>
          <w:spacing w:val="-1"/>
          <w:position w:val="-1"/>
          <w:sz w:val="24"/>
          <w:szCs w:val="24"/>
        </w:rPr>
        <w:t>ч</w:t>
      </w:r>
      <w:r>
        <w:rPr>
          <w:b/>
          <w:spacing w:val="1"/>
          <w:position w:val="-1"/>
          <w:sz w:val="24"/>
          <w:szCs w:val="24"/>
        </w:rPr>
        <w:t>н</w:t>
      </w:r>
      <w:r>
        <w:rPr>
          <w:b/>
          <w:position w:val="-1"/>
          <w:sz w:val="24"/>
          <w:szCs w:val="24"/>
        </w:rPr>
        <w:t>е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в</w:t>
      </w:r>
      <w:r>
        <w:rPr>
          <w:b/>
          <w:spacing w:val="-1"/>
          <w:position w:val="-1"/>
          <w:sz w:val="24"/>
          <w:szCs w:val="24"/>
        </w:rPr>
        <w:t>ре</w:t>
      </w:r>
      <w:r>
        <w:rPr>
          <w:b/>
          <w:spacing w:val="1"/>
          <w:position w:val="-1"/>
          <w:sz w:val="24"/>
          <w:szCs w:val="24"/>
        </w:rPr>
        <w:t>дн</w:t>
      </w:r>
      <w:r>
        <w:rPr>
          <w:b/>
          <w:position w:val="-1"/>
          <w:sz w:val="24"/>
          <w:szCs w:val="24"/>
        </w:rPr>
        <w:t>о</w:t>
      </w:r>
      <w:r>
        <w:rPr>
          <w:b/>
          <w:spacing w:val="-1"/>
          <w:position w:val="-1"/>
          <w:sz w:val="24"/>
          <w:szCs w:val="24"/>
        </w:rPr>
        <w:t>с</w:t>
      </w:r>
      <w:r>
        <w:rPr>
          <w:b/>
          <w:spacing w:val="2"/>
          <w:position w:val="-1"/>
          <w:sz w:val="24"/>
          <w:szCs w:val="24"/>
        </w:rPr>
        <w:t>т</w:t>
      </w:r>
      <w:r>
        <w:rPr>
          <w:b/>
          <w:position w:val="-1"/>
          <w:sz w:val="24"/>
          <w:szCs w:val="24"/>
        </w:rPr>
        <w:t>и</w:t>
      </w:r>
      <w:r>
        <w:rPr>
          <w:b/>
          <w:spacing w:val="1"/>
          <w:position w:val="-1"/>
          <w:sz w:val="24"/>
          <w:szCs w:val="24"/>
        </w:rPr>
        <w:t xml:space="preserve"> </w:t>
      </w:r>
      <w:proofErr w:type="gramStart"/>
      <w:r>
        <w:rPr>
          <w:b/>
          <w:spacing w:val="-1"/>
          <w:position w:val="-1"/>
          <w:sz w:val="24"/>
          <w:szCs w:val="24"/>
        </w:rPr>
        <w:t>е</w:t>
      </w:r>
      <w:r>
        <w:rPr>
          <w:b/>
          <w:position w:val="-1"/>
          <w:sz w:val="24"/>
          <w:szCs w:val="24"/>
        </w:rPr>
        <w:t>ми</w:t>
      </w:r>
      <w:r>
        <w:rPr>
          <w:b/>
          <w:spacing w:val="-1"/>
          <w:position w:val="-1"/>
          <w:sz w:val="24"/>
          <w:szCs w:val="24"/>
        </w:rPr>
        <w:t>с</w:t>
      </w:r>
      <w:r>
        <w:rPr>
          <w:b/>
          <w:spacing w:val="1"/>
          <w:position w:val="-1"/>
          <w:sz w:val="24"/>
          <w:szCs w:val="24"/>
        </w:rPr>
        <w:t>и</w:t>
      </w:r>
      <w:r>
        <w:rPr>
          <w:b/>
          <w:position w:val="-1"/>
          <w:sz w:val="24"/>
          <w:szCs w:val="24"/>
        </w:rPr>
        <w:t xml:space="preserve">је </w:t>
      </w:r>
      <w:r>
        <w:rPr>
          <w:b/>
          <w:spacing w:val="1"/>
          <w:position w:val="-1"/>
          <w:sz w:val="24"/>
          <w:szCs w:val="24"/>
        </w:rPr>
        <w:t xml:space="preserve"> и</w:t>
      </w:r>
      <w:r>
        <w:rPr>
          <w:b/>
          <w:position w:val="-1"/>
          <w:sz w:val="24"/>
          <w:szCs w:val="24"/>
        </w:rPr>
        <w:t>з</w:t>
      </w:r>
      <w:proofErr w:type="gramEnd"/>
      <w:r>
        <w:rPr>
          <w:b/>
          <w:position w:val="-1"/>
          <w:sz w:val="24"/>
          <w:szCs w:val="24"/>
        </w:rPr>
        <w:t xml:space="preserve"> </w:t>
      </w:r>
      <w:r>
        <w:rPr>
          <w:b/>
          <w:spacing w:val="-1"/>
          <w:position w:val="-1"/>
          <w:sz w:val="24"/>
          <w:szCs w:val="24"/>
        </w:rPr>
        <w:t>л</w:t>
      </w:r>
      <w:r>
        <w:rPr>
          <w:b/>
          <w:position w:val="-1"/>
          <w:sz w:val="24"/>
          <w:szCs w:val="24"/>
        </w:rPr>
        <w:t>а</w:t>
      </w:r>
      <w:r>
        <w:rPr>
          <w:b/>
          <w:spacing w:val="-1"/>
          <w:position w:val="-1"/>
          <w:sz w:val="24"/>
          <w:szCs w:val="24"/>
        </w:rPr>
        <w:t>г</w:t>
      </w:r>
      <w:r>
        <w:rPr>
          <w:b/>
          <w:position w:val="-1"/>
          <w:sz w:val="24"/>
          <w:szCs w:val="24"/>
        </w:rPr>
        <w:t>у</w:t>
      </w:r>
      <w:r>
        <w:rPr>
          <w:b/>
          <w:spacing w:val="1"/>
          <w:position w:val="-1"/>
          <w:sz w:val="24"/>
          <w:szCs w:val="24"/>
        </w:rPr>
        <w:t>н</w:t>
      </w:r>
      <w:r>
        <w:rPr>
          <w:b/>
          <w:position w:val="-1"/>
          <w:sz w:val="24"/>
          <w:szCs w:val="24"/>
        </w:rPr>
        <w:t>е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пр</w:t>
      </w:r>
      <w:r>
        <w:rPr>
          <w:b/>
          <w:spacing w:val="-1"/>
          <w:position w:val="-1"/>
          <w:sz w:val="24"/>
          <w:szCs w:val="24"/>
        </w:rPr>
        <w:t>еч</w:t>
      </w:r>
      <w:r>
        <w:rPr>
          <w:b/>
          <w:spacing w:val="3"/>
          <w:position w:val="-1"/>
          <w:sz w:val="24"/>
          <w:szCs w:val="24"/>
        </w:rPr>
        <w:t>и</w:t>
      </w:r>
      <w:r>
        <w:rPr>
          <w:b/>
          <w:spacing w:val="-6"/>
          <w:position w:val="-1"/>
          <w:sz w:val="24"/>
          <w:szCs w:val="24"/>
        </w:rPr>
        <w:t>ш</w:t>
      </w:r>
      <w:r>
        <w:rPr>
          <w:b/>
          <w:spacing w:val="3"/>
          <w:position w:val="-1"/>
          <w:sz w:val="24"/>
          <w:szCs w:val="24"/>
        </w:rPr>
        <w:t>ћ</w:t>
      </w:r>
      <w:r>
        <w:rPr>
          <w:b/>
          <w:spacing w:val="-1"/>
          <w:position w:val="-1"/>
          <w:sz w:val="24"/>
          <w:szCs w:val="24"/>
        </w:rPr>
        <w:t>е</w:t>
      </w:r>
      <w:r>
        <w:rPr>
          <w:b/>
          <w:spacing w:val="1"/>
          <w:position w:val="-1"/>
          <w:sz w:val="24"/>
          <w:szCs w:val="24"/>
        </w:rPr>
        <w:t>н</w:t>
      </w:r>
      <w:r>
        <w:rPr>
          <w:b/>
          <w:position w:val="-1"/>
          <w:sz w:val="24"/>
          <w:szCs w:val="24"/>
        </w:rPr>
        <w:t>е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о</w:t>
      </w:r>
      <w:r>
        <w:rPr>
          <w:b/>
          <w:spacing w:val="2"/>
          <w:position w:val="-1"/>
          <w:sz w:val="24"/>
          <w:szCs w:val="24"/>
        </w:rPr>
        <w:t>т</w:t>
      </w:r>
      <w:r>
        <w:rPr>
          <w:b/>
          <w:spacing w:val="1"/>
          <w:position w:val="-1"/>
          <w:sz w:val="24"/>
          <w:szCs w:val="24"/>
        </w:rPr>
        <w:t>п</w:t>
      </w:r>
      <w:r>
        <w:rPr>
          <w:b/>
          <w:spacing w:val="-2"/>
          <w:position w:val="-1"/>
          <w:sz w:val="24"/>
          <w:szCs w:val="24"/>
        </w:rPr>
        <w:t>а</w:t>
      </w:r>
      <w:r>
        <w:rPr>
          <w:b/>
          <w:spacing w:val="1"/>
          <w:position w:val="-1"/>
          <w:sz w:val="24"/>
          <w:szCs w:val="24"/>
        </w:rPr>
        <w:t>дн</w:t>
      </w:r>
      <w:r>
        <w:rPr>
          <w:b/>
          <w:position w:val="-1"/>
          <w:sz w:val="24"/>
          <w:szCs w:val="24"/>
        </w:rPr>
        <w:t>е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во</w:t>
      </w:r>
      <w:r>
        <w:rPr>
          <w:b/>
          <w:spacing w:val="1"/>
          <w:position w:val="-1"/>
          <w:sz w:val="24"/>
          <w:szCs w:val="24"/>
        </w:rPr>
        <w:t>д</w:t>
      </w:r>
      <w:r>
        <w:rPr>
          <w:b/>
          <w:position w:val="-1"/>
          <w:sz w:val="24"/>
          <w:szCs w:val="24"/>
        </w:rPr>
        <w:t>е</w:t>
      </w:r>
    </w:p>
    <w:p w:rsidR="009B6D01" w:rsidRDefault="009B6D01">
      <w:pPr>
        <w:spacing w:before="3" w:line="180" w:lineRule="exact"/>
        <w:rPr>
          <w:sz w:val="18"/>
          <w:szCs w:val="1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2"/>
        <w:gridCol w:w="1709"/>
        <w:gridCol w:w="3044"/>
      </w:tblGrid>
      <w:tr w:rsidR="009B6D01">
        <w:trPr>
          <w:trHeight w:hRule="exact" w:val="704"/>
        </w:trPr>
        <w:tc>
          <w:tcPr>
            <w:tcW w:w="4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B6D01" w:rsidRDefault="00B95DE8">
            <w:pPr>
              <w:spacing w:before="68"/>
              <w:ind w:left="1829" w:right="183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ам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ар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B6D01" w:rsidRDefault="00B95DE8">
            <w:pPr>
              <w:spacing w:before="68"/>
              <w:ind w:left="592" w:right="300" w:hanging="25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Ј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дин</w:t>
            </w:r>
            <w:r>
              <w:rPr>
                <w:b/>
                <w:spacing w:val="-1"/>
                <w:sz w:val="24"/>
                <w:szCs w:val="24"/>
              </w:rPr>
              <w:t>и</w:t>
            </w:r>
            <w:r>
              <w:rPr>
                <w:b/>
                <w:spacing w:val="1"/>
                <w:sz w:val="24"/>
                <w:szCs w:val="24"/>
              </w:rPr>
              <w:t>ц</w:t>
            </w:r>
            <w:r>
              <w:rPr>
                <w:b/>
                <w:sz w:val="24"/>
                <w:szCs w:val="24"/>
              </w:rPr>
              <w:t>а м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3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9B6D01" w:rsidRDefault="00B95DE8">
            <w:pPr>
              <w:spacing w:before="68"/>
              <w:ind w:left="1096" w:right="423" w:hanging="636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Гр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-1"/>
                <w:sz w:val="24"/>
                <w:szCs w:val="24"/>
              </w:rPr>
              <w:t>н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pacing w:val="-1"/>
                <w:sz w:val="24"/>
                <w:szCs w:val="24"/>
              </w:rPr>
              <w:t>ч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а в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дн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-3"/>
                <w:sz w:val="24"/>
                <w:szCs w:val="24"/>
              </w:rPr>
              <w:t>с</w:t>
            </w:r>
            <w:r>
              <w:rPr>
                <w:b/>
                <w:sz w:val="24"/>
                <w:szCs w:val="24"/>
              </w:rPr>
              <w:t xml:space="preserve">т 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ми</w:t>
            </w:r>
            <w:r>
              <w:rPr>
                <w:b/>
                <w:spacing w:val="-1"/>
                <w:sz w:val="24"/>
                <w:szCs w:val="24"/>
              </w:rPr>
              <w:t>с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је</w:t>
            </w:r>
          </w:p>
        </w:tc>
      </w:tr>
      <w:tr w:rsidR="009B6D01">
        <w:trPr>
          <w:trHeight w:hRule="exact" w:val="442"/>
        </w:trPr>
        <w:tc>
          <w:tcPr>
            <w:tcW w:w="4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70"/>
              <w:ind w:left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eм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5"/>
                <w:sz w:val="24"/>
                <w:szCs w:val="24"/>
              </w:rPr>
              <w:t>т</w:t>
            </w:r>
            <w:r>
              <w:rPr>
                <w:spacing w:val="-5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ра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70"/>
              <w:ind w:left="681" w:right="6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°C</w:t>
            </w:r>
          </w:p>
        </w:tc>
        <w:tc>
          <w:tcPr>
            <w:tcW w:w="3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70"/>
              <w:ind w:left="1358" w:right="13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9B6D01">
        <w:trPr>
          <w:trHeight w:hRule="exact" w:val="734"/>
        </w:trPr>
        <w:tc>
          <w:tcPr>
            <w:tcW w:w="4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5"/>
              <w:ind w:left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9B6D01"/>
        </w:tc>
        <w:tc>
          <w:tcPr>
            <w:tcW w:w="3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5"/>
              <w:ind w:left="1229" w:right="1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  <w:r>
              <w:rPr>
                <w:spacing w:val="-1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</w:t>
            </w:r>
          </w:p>
        </w:tc>
      </w:tr>
      <w:tr w:rsidR="009B6D01">
        <w:trPr>
          <w:trHeight w:hRule="exact" w:val="437"/>
        </w:trPr>
        <w:tc>
          <w:tcPr>
            <w:tcW w:w="4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7"/>
              <w:ind w:left="69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С</w:t>
            </w:r>
            <w:r>
              <w:rPr>
                <w:spacing w:val="-5"/>
                <w:sz w:val="24"/>
                <w:szCs w:val="24"/>
              </w:rPr>
              <w:t>у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дов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тер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је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7"/>
              <w:ind w:left="590" w:right="5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/l</w:t>
            </w:r>
          </w:p>
        </w:tc>
        <w:tc>
          <w:tcPr>
            <w:tcW w:w="3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7"/>
              <w:ind w:left="1358" w:right="13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9B6D01">
        <w:trPr>
          <w:trHeight w:hRule="exact" w:val="437"/>
        </w:trPr>
        <w:tc>
          <w:tcPr>
            <w:tcW w:w="4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4"/>
              <w:ind w:left="69"/>
              <w:rPr>
                <w:sz w:val="24"/>
                <w:szCs w:val="24"/>
              </w:rPr>
            </w:pPr>
            <w:r>
              <w:rPr>
                <w:spacing w:val="-1"/>
                <w:position w:val="2"/>
                <w:sz w:val="24"/>
                <w:szCs w:val="24"/>
              </w:rPr>
              <w:t>Б</w:t>
            </w:r>
            <w:r>
              <w:rPr>
                <w:spacing w:val="1"/>
                <w:position w:val="2"/>
                <w:sz w:val="24"/>
                <w:szCs w:val="24"/>
              </w:rPr>
              <w:t>и</w:t>
            </w:r>
            <w:r>
              <w:rPr>
                <w:position w:val="2"/>
                <w:sz w:val="24"/>
                <w:szCs w:val="24"/>
              </w:rPr>
              <w:t>о</w:t>
            </w:r>
            <w:r>
              <w:rPr>
                <w:spacing w:val="2"/>
                <w:position w:val="2"/>
                <w:sz w:val="24"/>
                <w:szCs w:val="24"/>
              </w:rPr>
              <w:t>х</w:t>
            </w:r>
            <w:r>
              <w:rPr>
                <w:spacing w:val="-1"/>
                <w:position w:val="2"/>
                <w:sz w:val="24"/>
                <w:szCs w:val="24"/>
              </w:rPr>
              <w:t>ем</w:t>
            </w:r>
            <w:r>
              <w:rPr>
                <w:spacing w:val="1"/>
                <w:position w:val="2"/>
                <w:sz w:val="24"/>
                <w:szCs w:val="24"/>
              </w:rPr>
              <w:t>и</w:t>
            </w:r>
            <w:r>
              <w:rPr>
                <w:position w:val="2"/>
                <w:sz w:val="24"/>
                <w:szCs w:val="24"/>
              </w:rPr>
              <w:t>јска по</w:t>
            </w:r>
            <w:r>
              <w:rPr>
                <w:spacing w:val="1"/>
                <w:position w:val="2"/>
                <w:sz w:val="24"/>
                <w:szCs w:val="24"/>
              </w:rPr>
              <w:t>т</w:t>
            </w:r>
            <w:r>
              <w:rPr>
                <w:position w:val="2"/>
                <w:sz w:val="24"/>
                <w:szCs w:val="24"/>
              </w:rPr>
              <w:t>рош</w:t>
            </w:r>
            <w:r>
              <w:rPr>
                <w:spacing w:val="-1"/>
                <w:position w:val="2"/>
                <w:sz w:val="24"/>
                <w:szCs w:val="24"/>
              </w:rPr>
              <w:t>њ</w:t>
            </w:r>
            <w:r>
              <w:rPr>
                <w:position w:val="2"/>
                <w:sz w:val="24"/>
                <w:szCs w:val="24"/>
              </w:rPr>
              <w:t>а</w:t>
            </w:r>
            <w:r>
              <w:rPr>
                <w:spacing w:val="-3"/>
                <w:position w:val="2"/>
                <w:sz w:val="24"/>
                <w:szCs w:val="24"/>
              </w:rPr>
              <w:t xml:space="preserve"> </w:t>
            </w:r>
            <w:r>
              <w:rPr>
                <w:spacing w:val="1"/>
                <w:position w:val="2"/>
                <w:sz w:val="24"/>
                <w:szCs w:val="24"/>
              </w:rPr>
              <w:t>ки</w:t>
            </w:r>
            <w:r>
              <w:rPr>
                <w:spacing w:val="-1"/>
                <w:position w:val="2"/>
                <w:sz w:val="24"/>
                <w:szCs w:val="24"/>
              </w:rPr>
              <w:t>се</w:t>
            </w:r>
            <w:r>
              <w:rPr>
                <w:position w:val="2"/>
                <w:sz w:val="24"/>
                <w:szCs w:val="24"/>
              </w:rPr>
              <w:t>о</w:t>
            </w:r>
            <w:r>
              <w:rPr>
                <w:spacing w:val="1"/>
                <w:position w:val="2"/>
                <w:sz w:val="24"/>
                <w:szCs w:val="24"/>
              </w:rPr>
              <w:t>ник</w:t>
            </w:r>
            <w:r>
              <w:rPr>
                <w:position w:val="2"/>
                <w:sz w:val="24"/>
                <w:szCs w:val="24"/>
              </w:rPr>
              <w:t>а</w:t>
            </w:r>
            <w:r>
              <w:rPr>
                <w:spacing w:val="2"/>
                <w:position w:val="2"/>
                <w:sz w:val="24"/>
                <w:szCs w:val="24"/>
              </w:rPr>
              <w:t xml:space="preserve"> </w:t>
            </w:r>
            <w:r>
              <w:rPr>
                <w:position w:val="2"/>
                <w:sz w:val="24"/>
                <w:szCs w:val="24"/>
              </w:rPr>
              <w:t>(</w:t>
            </w:r>
            <w:r>
              <w:rPr>
                <w:spacing w:val="-2"/>
                <w:position w:val="2"/>
                <w:sz w:val="24"/>
                <w:szCs w:val="24"/>
              </w:rPr>
              <w:t>B</w:t>
            </w:r>
            <w:r>
              <w:rPr>
                <w:spacing w:val="1"/>
                <w:position w:val="2"/>
                <w:sz w:val="24"/>
                <w:szCs w:val="24"/>
              </w:rPr>
              <w:t>P</w:t>
            </w:r>
            <w:r>
              <w:rPr>
                <w:position w:val="2"/>
                <w:sz w:val="24"/>
                <w:szCs w:val="24"/>
              </w:rPr>
              <w:t>K</w:t>
            </w:r>
            <w:r>
              <w:rPr>
                <w:spacing w:val="1"/>
                <w:sz w:val="16"/>
                <w:szCs w:val="16"/>
              </w:rPr>
              <w:t>5</w:t>
            </w:r>
            <w:r>
              <w:rPr>
                <w:position w:val="2"/>
                <w:sz w:val="24"/>
                <w:szCs w:val="24"/>
              </w:rPr>
              <w:t>)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4"/>
              <w:ind w:left="501"/>
              <w:rPr>
                <w:sz w:val="24"/>
                <w:szCs w:val="24"/>
              </w:rPr>
            </w:pPr>
            <w:r>
              <w:rPr>
                <w:position w:val="2"/>
                <w:sz w:val="24"/>
                <w:szCs w:val="24"/>
              </w:rPr>
              <w:t>m</w:t>
            </w:r>
            <w:r>
              <w:rPr>
                <w:spacing w:val="-2"/>
                <w:position w:val="2"/>
                <w:sz w:val="24"/>
                <w:szCs w:val="24"/>
              </w:rPr>
              <w:t>g</w:t>
            </w:r>
            <w:r>
              <w:rPr>
                <w:position w:val="2"/>
                <w:sz w:val="24"/>
                <w:szCs w:val="24"/>
              </w:rPr>
              <w:t>O</w:t>
            </w:r>
            <w:r>
              <w:rPr>
                <w:spacing w:val="1"/>
                <w:sz w:val="16"/>
                <w:szCs w:val="16"/>
              </w:rPr>
              <w:t>2</w:t>
            </w:r>
            <w:r>
              <w:rPr>
                <w:position w:val="2"/>
                <w:sz w:val="24"/>
                <w:szCs w:val="24"/>
              </w:rPr>
              <w:t>/l</w:t>
            </w:r>
          </w:p>
        </w:tc>
        <w:tc>
          <w:tcPr>
            <w:tcW w:w="3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5"/>
              <w:ind w:left="1358" w:right="13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9B6D01">
        <w:trPr>
          <w:trHeight w:hRule="exact" w:val="434"/>
        </w:trPr>
        <w:tc>
          <w:tcPr>
            <w:tcW w:w="4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5"/>
              <w:ind w:left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  <w:r>
              <w:rPr>
                <w:spacing w:val="-1"/>
                <w:sz w:val="24"/>
                <w:szCs w:val="24"/>
              </w:rPr>
              <w:t>ем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јска по</w:t>
            </w:r>
            <w:r>
              <w:rPr>
                <w:spacing w:val="1"/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рош</w:t>
            </w:r>
            <w:r>
              <w:rPr>
                <w:spacing w:val="-1"/>
                <w:sz w:val="24"/>
                <w:szCs w:val="24"/>
              </w:rPr>
              <w:t>њ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ки</w:t>
            </w:r>
            <w:r>
              <w:rPr>
                <w:spacing w:val="-1"/>
                <w:sz w:val="24"/>
                <w:szCs w:val="24"/>
              </w:rPr>
              <w:t>се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ник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>
              <w:rPr>
                <w:spacing w:val="-1"/>
                <w:sz w:val="24"/>
                <w:szCs w:val="24"/>
              </w:rPr>
              <w:t>H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K)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4"/>
              <w:ind w:left="501"/>
              <w:rPr>
                <w:sz w:val="24"/>
                <w:szCs w:val="24"/>
              </w:rPr>
            </w:pPr>
            <w:r>
              <w:rPr>
                <w:position w:val="2"/>
                <w:sz w:val="24"/>
                <w:szCs w:val="24"/>
              </w:rPr>
              <w:t>m</w:t>
            </w:r>
            <w:r>
              <w:rPr>
                <w:spacing w:val="-2"/>
                <w:position w:val="2"/>
                <w:sz w:val="24"/>
                <w:szCs w:val="24"/>
              </w:rPr>
              <w:t>g</w:t>
            </w:r>
            <w:r>
              <w:rPr>
                <w:position w:val="2"/>
                <w:sz w:val="24"/>
                <w:szCs w:val="24"/>
              </w:rPr>
              <w:t>O</w:t>
            </w:r>
            <w:r>
              <w:rPr>
                <w:spacing w:val="1"/>
                <w:sz w:val="16"/>
                <w:szCs w:val="16"/>
              </w:rPr>
              <w:t>2</w:t>
            </w:r>
            <w:r>
              <w:rPr>
                <w:position w:val="2"/>
                <w:sz w:val="24"/>
                <w:szCs w:val="24"/>
              </w:rPr>
              <w:t>/l</w:t>
            </w:r>
          </w:p>
        </w:tc>
        <w:tc>
          <w:tcPr>
            <w:tcW w:w="3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5"/>
              <w:ind w:left="1298" w:right="12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9B6D01">
        <w:trPr>
          <w:trHeight w:hRule="exact" w:val="713"/>
        </w:trPr>
        <w:tc>
          <w:tcPr>
            <w:tcW w:w="4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9B6D01">
            <w:pPr>
              <w:spacing w:before="6" w:line="100" w:lineRule="exact"/>
              <w:rPr>
                <w:sz w:val="10"/>
                <w:szCs w:val="10"/>
              </w:rPr>
            </w:pPr>
          </w:p>
          <w:p w:rsidR="009B6D01" w:rsidRDefault="00B95DE8">
            <w:pPr>
              <w:spacing w:line="240" w:lineRule="exact"/>
              <w:ind w:left="69" w:right="86"/>
              <w:rPr>
                <w:sz w:val="24"/>
                <w:szCs w:val="24"/>
              </w:rPr>
            </w:pPr>
            <w:r>
              <w:rPr>
                <w:position w:val="2"/>
                <w:sz w:val="24"/>
                <w:szCs w:val="24"/>
              </w:rPr>
              <w:t>У</w:t>
            </w:r>
            <w:r>
              <w:rPr>
                <w:spacing w:val="4"/>
                <w:position w:val="2"/>
                <w:sz w:val="24"/>
                <w:szCs w:val="24"/>
              </w:rPr>
              <w:t>к</w:t>
            </w:r>
            <w:r>
              <w:rPr>
                <w:spacing w:val="-7"/>
                <w:position w:val="2"/>
                <w:sz w:val="24"/>
                <w:szCs w:val="24"/>
              </w:rPr>
              <w:t>у</w:t>
            </w:r>
            <w:r>
              <w:rPr>
                <w:spacing w:val="1"/>
                <w:position w:val="2"/>
                <w:sz w:val="24"/>
                <w:szCs w:val="24"/>
              </w:rPr>
              <w:t>пн</w:t>
            </w:r>
            <w:r>
              <w:rPr>
                <w:position w:val="2"/>
                <w:sz w:val="24"/>
                <w:szCs w:val="24"/>
              </w:rPr>
              <w:t>и</w:t>
            </w:r>
            <w:r>
              <w:rPr>
                <w:spacing w:val="1"/>
                <w:position w:val="2"/>
                <w:sz w:val="24"/>
                <w:szCs w:val="24"/>
              </w:rPr>
              <w:t xml:space="preserve"> н</w:t>
            </w:r>
            <w:r>
              <w:rPr>
                <w:spacing w:val="-1"/>
                <w:position w:val="2"/>
                <w:sz w:val="24"/>
                <w:szCs w:val="24"/>
              </w:rPr>
              <w:t>е</w:t>
            </w:r>
            <w:r>
              <w:rPr>
                <w:position w:val="2"/>
                <w:sz w:val="24"/>
                <w:szCs w:val="24"/>
              </w:rPr>
              <w:t>орг</w:t>
            </w:r>
            <w:r>
              <w:rPr>
                <w:spacing w:val="-1"/>
                <w:position w:val="2"/>
                <w:sz w:val="24"/>
                <w:szCs w:val="24"/>
              </w:rPr>
              <w:t>а</w:t>
            </w:r>
            <w:r>
              <w:rPr>
                <w:spacing w:val="1"/>
                <w:position w:val="2"/>
                <w:sz w:val="24"/>
                <w:szCs w:val="24"/>
              </w:rPr>
              <w:t>н</w:t>
            </w:r>
            <w:r>
              <w:rPr>
                <w:spacing w:val="-1"/>
                <w:position w:val="2"/>
                <w:sz w:val="24"/>
                <w:szCs w:val="24"/>
              </w:rPr>
              <w:t>с</w:t>
            </w:r>
            <w:r>
              <w:rPr>
                <w:spacing w:val="1"/>
                <w:position w:val="2"/>
                <w:sz w:val="24"/>
                <w:szCs w:val="24"/>
              </w:rPr>
              <w:t>к</w:t>
            </w:r>
            <w:r>
              <w:rPr>
                <w:position w:val="2"/>
                <w:sz w:val="24"/>
                <w:szCs w:val="24"/>
              </w:rPr>
              <w:t>и</w:t>
            </w:r>
            <w:r>
              <w:rPr>
                <w:spacing w:val="1"/>
                <w:position w:val="2"/>
                <w:sz w:val="24"/>
                <w:szCs w:val="24"/>
              </w:rPr>
              <w:t xml:space="preserve"> </w:t>
            </w:r>
            <w:r>
              <w:rPr>
                <w:spacing w:val="-1"/>
                <w:position w:val="2"/>
                <w:sz w:val="24"/>
                <w:szCs w:val="24"/>
              </w:rPr>
              <w:t>а</w:t>
            </w:r>
            <w:r>
              <w:rPr>
                <w:spacing w:val="1"/>
                <w:position w:val="2"/>
                <w:sz w:val="24"/>
                <w:szCs w:val="24"/>
              </w:rPr>
              <w:t>з</w:t>
            </w:r>
            <w:r>
              <w:rPr>
                <w:spacing w:val="-2"/>
                <w:position w:val="2"/>
                <w:sz w:val="24"/>
                <w:szCs w:val="24"/>
              </w:rPr>
              <w:t>о</w:t>
            </w:r>
            <w:r>
              <w:rPr>
                <w:position w:val="2"/>
                <w:sz w:val="24"/>
                <w:szCs w:val="24"/>
              </w:rPr>
              <w:t>т</w:t>
            </w:r>
            <w:r>
              <w:rPr>
                <w:spacing w:val="3"/>
                <w:position w:val="2"/>
                <w:sz w:val="24"/>
                <w:szCs w:val="24"/>
              </w:rPr>
              <w:t xml:space="preserve"> </w:t>
            </w:r>
            <w:r>
              <w:rPr>
                <w:position w:val="2"/>
                <w:sz w:val="24"/>
                <w:szCs w:val="24"/>
              </w:rPr>
              <w:t>(</w:t>
            </w:r>
            <w:r>
              <w:rPr>
                <w:spacing w:val="-1"/>
                <w:position w:val="2"/>
                <w:sz w:val="24"/>
                <w:szCs w:val="24"/>
              </w:rPr>
              <w:t>N</w:t>
            </w:r>
            <w:r>
              <w:rPr>
                <w:position w:val="2"/>
                <w:sz w:val="24"/>
                <w:szCs w:val="24"/>
              </w:rPr>
              <w:t>H</w:t>
            </w:r>
            <w:r>
              <w:rPr>
                <w:spacing w:val="1"/>
                <w:sz w:val="16"/>
                <w:szCs w:val="16"/>
              </w:rPr>
              <w:t>4</w:t>
            </w:r>
            <w:r>
              <w:rPr>
                <w:spacing w:val="-1"/>
                <w:position w:val="2"/>
                <w:sz w:val="24"/>
                <w:szCs w:val="24"/>
              </w:rPr>
              <w:t>-</w:t>
            </w:r>
            <w:r>
              <w:rPr>
                <w:position w:val="2"/>
                <w:sz w:val="24"/>
                <w:szCs w:val="24"/>
              </w:rPr>
              <w:t xml:space="preserve">N, </w:t>
            </w:r>
            <w:r>
              <w:rPr>
                <w:spacing w:val="-1"/>
                <w:position w:val="2"/>
                <w:sz w:val="24"/>
                <w:szCs w:val="24"/>
              </w:rPr>
              <w:t>N</w:t>
            </w:r>
            <w:r>
              <w:rPr>
                <w:position w:val="2"/>
                <w:sz w:val="24"/>
                <w:szCs w:val="24"/>
              </w:rPr>
              <w:t>O</w:t>
            </w:r>
            <w:r>
              <w:rPr>
                <w:spacing w:val="1"/>
                <w:sz w:val="16"/>
                <w:szCs w:val="16"/>
              </w:rPr>
              <w:t>3</w:t>
            </w:r>
            <w:r>
              <w:rPr>
                <w:spacing w:val="-1"/>
                <w:position w:val="2"/>
                <w:sz w:val="24"/>
                <w:szCs w:val="24"/>
              </w:rPr>
              <w:t>-</w:t>
            </w:r>
            <w:r>
              <w:rPr>
                <w:position w:val="2"/>
                <w:sz w:val="24"/>
                <w:szCs w:val="24"/>
              </w:rPr>
              <w:t xml:space="preserve">N, </w:t>
            </w:r>
            <w:r>
              <w:rPr>
                <w:spacing w:val="-1"/>
                <w:position w:val="2"/>
                <w:sz w:val="24"/>
                <w:szCs w:val="24"/>
              </w:rPr>
              <w:t>N</w:t>
            </w:r>
            <w:r>
              <w:rPr>
                <w:position w:val="2"/>
                <w:sz w:val="24"/>
                <w:szCs w:val="24"/>
              </w:rPr>
              <w:t>O</w:t>
            </w:r>
            <w:r>
              <w:rPr>
                <w:spacing w:val="1"/>
                <w:sz w:val="16"/>
                <w:szCs w:val="16"/>
              </w:rPr>
              <w:t>2</w:t>
            </w:r>
            <w:r>
              <w:rPr>
                <w:position w:val="2"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N)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7"/>
              <w:ind w:left="590" w:right="5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/l</w:t>
            </w:r>
          </w:p>
        </w:tc>
        <w:tc>
          <w:tcPr>
            <w:tcW w:w="3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7"/>
              <w:ind w:left="1358" w:right="13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9B6D01">
        <w:trPr>
          <w:trHeight w:hRule="exact" w:val="437"/>
        </w:trPr>
        <w:tc>
          <w:tcPr>
            <w:tcW w:w="4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5"/>
              <w:ind w:left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>
              <w:rPr>
                <w:spacing w:val="4"/>
                <w:sz w:val="24"/>
                <w:szCs w:val="24"/>
              </w:rPr>
              <w:t>к</w:t>
            </w:r>
            <w:r>
              <w:rPr>
                <w:spacing w:val="-7"/>
                <w:sz w:val="24"/>
                <w:szCs w:val="24"/>
              </w:rPr>
              <w:t>у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фосфор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5"/>
              <w:ind w:left="590" w:right="5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/l</w:t>
            </w:r>
          </w:p>
        </w:tc>
        <w:tc>
          <w:tcPr>
            <w:tcW w:w="3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5"/>
              <w:ind w:left="1418" w:right="14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B6D01">
        <w:trPr>
          <w:trHeight w:hRule="exact" w:val="434"/>
        </w:trPr>
        <w:tc>
          <w:tcPr>
            <w:tcW w:w="4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5"/>
              <w:ind w:left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</w:t>
            </w:r>
            <w:r>
              <w:rPr>
                <w:spacing w:val="1"/>
                <w:sz w:val="24"/>
                <w:szCs w:val="24"/>
              </w:rPr>
              <w:t>љ</w:t>
            </w:r>
            <w:r>
              <w:rPr>
                <w:sz w:val="24"/>
                <w:szCs w:val="24"/>
              </w:rPr>
              <w:t>оводо</w:t>
            </w:r>
            <w:r>
              <w:rPr>
                <w:spacing w:val="1"/>
                <w:sz w:val="24"/>
                <w:szCs w:val="24"/>
              </w:rPr>
              <w:t>ни</w:t>
            </w:r>
            <w:r>
              <w:rPr>
                <w:spacing w:val="-1"/>
                <w:sz w:val="24"/>
                <w:szCs w:val="24"/>
              </w:rPr>
              <w:t>чн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д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с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5"/>
              <w:ind w:left="590" w:right="5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/l</w:t>
            </w:r>
          </w:p>
        </w:tc>
        <w:tc>
          <w:tcPr>
            <w:tcW w:w="3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5"/>
              <w:ind w:left="1358" w:right="13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B6D01">
        <w:trPr>
          <w:trHeight w:hRule="exact" w:val="437"/>
        </w:trPr>
        <w:tc>
          <w:tcPr>
            <w:tcW w:w="4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7"/>
              <w:ind w:left="69"/>
              <w:rPr>
                <w:sz w:val="24"/>
                <w:szCs w:val="24"/>
              </w:rPr>
            </w:pPr>
            <w:r>
              <w:rPr>
                <w:position w:val="2"/>
                <w:sz w:val="24"/>
                <w:szCs w:val="24"/>
              </w:rPr>
              <w:t>Азот од</w:t>
            </w:r>
            <w:r>
              <w:rPr>
                <w:spacing w:val="1"/>
                <w:position w:val="2"/>
                <w:sz w:val="24"/>
                <w:szCs w:val="24"/>
              </w:rPr>
              <w:t xml:space="preserve"> </w:t>
            </w:r>
            <w:r>
              <w:rPr>
                <w:spacing w:val="-1"/>
                <w:position w:val="2"/>
                <w:sz w:val="24"/>
                <w:szCs w:val="24"/>
              </w:rPr>
              <w:t>н</w:t>
            </w:r>
            <w:r>
              <w:rPr>
                <w:spacing w:val="1"/>
                <w:position w:val="2"/>
                <w:sz w:val="24"/>
                <w:szCs w:val="24"/>
              </w:rPr>
              <w:t>и</w:t>
            </w:r>
            <w:r>
              <w:rPr>
                <w:position w:val="2"/>
                <w:sz w:val="24"/>
                <w:szCs w:val="24"/>
              </w:rPr>
              <w:t>трита (</w:t>
            </w:r>
            <w:r>
              <w:rPr>
                <w:spacing w:val="-1"/>
                <w:position w:val="2"/>
                <w:sz w:val="24"/>
                <w:szCs w:val="24"/>
              </w:rPr>
              <w:t>N</w:t>
            </w:r>
            <w:r>
              <w:rPr>
                <w:position w:val="2"/>
                <w:sz w:val="24"/>
                <w:szCs w:val="24"/>
              </w:rPr>
              <w:t>O</w:t>
            </w:r>
            <w:r>
              <w:rPr>
                <w:spacing w:val="1"/>
                <w:sz w:val="16"/>
                <w:szCs w:val="16"/>
              </w:rPr>
              <w:t>2</w:t>
            </w:r>
            <w:r>
              <w:rPr>
                <w:spacing w:val="-1"/>
                <w:position w:val="2"/>
                <w:sz w:val="24"/>
                <w:szCs w:val="24"/>
              </w:rPr>
              <w:t>-</w:t>
            </w:r>
            <w:r>
              <w:rPr>
                <w:position w:val="2"/>
                <w:sz w:val="24"/>
                <w:szCs w:val="24"/>
              </w:rPr>
              <w:t>N)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7"/>
              <w:ind w:left="590" w:right="5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/l</w:t>
            </w:r>
          </w:p>
        </w:tc>
        <w:tc>
          <w:tcPr>
            <w:tcW w:w="3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7"/>
              <w:ind w:left="1418" w:right="14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B6D01">
        <w:trPr>
          <w:trHeight w:hRule="exact" w:val="737"/>
        </w:trPr>
        <w:tc>
          <w:tcPr>
            <w:tcW w:w="4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4"/>
              <w:ind w:left="69"/>
              <w:rPr>
                <w:sz w:val="24"/>
                <w:szCs w:val="24"/>
              </w:rPr>
            </w:pPr>
            <w:r>
              <w:rPr>
                <w:position w:val="2"/>
                <w:sz w:val="24"/>
                <w:szCs w:val="24"/>
              </w:rPr>
              <w:t>Toкс</w:t>
            </w:r>
            <w:r>
              <w:rPr>
                <w:spacing w:val="1"/>
                <w:position w:val="2"/>
                <w:sz w:val="24"/>
                <w:szCs w:val="24"/>
              </w:rPr>
              <w:t>и</w:t>
            </w:r>
            <w:r>
              <w:rPr>
                <w:spacing w:val="-1"/>
                <w:position w:val="2"/>
                <w:sz w:val="24"/>
                <w:szCs w:val="24"/>
              </w:rPr>
              <w:t>ч</w:t>
            </w:r>
            <w:r>
              <w:rPr>
                <w:spacing w:val="1"/>
                <w:position w:val="2"/>
                <w:sz w:val="24"/>
                <w:szCs w:val="24"/>
              </w:rPr>
              <w:t>н</w:t>
            </w:r>
            <w:r>
              <w:rPr>
                <w:position w:val="2"/>
                <w:sz w:val="24"/>
                <w:szCs w:val="24"/>
              </w:rPr>
              <w:t>о</w:t>
            </w:r>
            <w:r>
              <w:rPr>
                <w:spacing w:val="-1"/>
                <w:position w:val="2"/>
                <w:sz w:val="24"/>
                <w:szCs w:val="24"/>
              </w:rPr>
              <w:t>с</w:t>
            </w:r>
            <w:r>
              <w:rPr>
                <w:position w:val="2"/>
                <w:sz w:val="24"/>
                <w:szCs w:val="24"/>
              </w:rPr>
              <w:t xml:space="preserve">т </w:t>
            </w:r>
            <w:r>
              <w:rPr>
                <w:spacing w:val="2"/>
                <w:position w:val="2"/>
                <w:sz w:val="24"/>
                <w:szCs w:val="24"/>
              </w:rPr>
              <w:t>з</w:t>
            </w:r>
            <w:r>
              <w:rPr>
                <w:position w:val="2"/>
                <w:sz w:val="24"/>
                <w:szCs w:val="24"/>
              </w:rPr>
              <w:t>а</w:t>
            </w:r>
            <w:r>
              <w:rPr>
                <w:spacing w:val="-1"/>
                <w:position w:val="2"/>
                <w:sz w:val="24"/>
                <w:szCs w:val="24"/>
              </w:rPr>
              <w:t xml:space="preserve"> </w:t>
            </w:r>
            <w:r>
              <w:rPr>
                <w:position w:val="2"/>
                <w:sz w:val="24"/>
                <w:szCs w:val="24"/>
              </w:rPr>
              <w:t>р</w:t>
            </w:r>
            <w:r>
              <w:rPr>
                <w:spacing w:val="1"/>
                <w:position w:val="2"/>
                <w:sz w:val="24"/>
                <w:szCs w:val="24"/>
              </w:rPr>
              <w:t>и</w:t>
            </w:r>
            <w:r>
              <w:rPr>
                <w:position w:val="2"/>
                <w:sz w:val="24"/>
                <w:szCs w:val="24"/>
              </w:rPr>
              <w:t>бе</w:t>
            </w:r>
            <w:r>
              <w:rPr>
                <w:spacing w:val="-1"/>
                <w:position w:val="2"/>
                <w:sz w:val="24"/>
                <w:szCs w:val="24"/>
              </w:rPr>
              <w:t xml:space="preserve"> </w:t>
            </w:r>
            <w:r>
              <w:rPr>
                <w:position w:val="2"/>
                <w:sz w:val="24"/>
                <w:szCs w:val="24"/>
              </w:rPr>
              <w:t>(T</w:t>
            </w:r>
            <w:r>
              <w:rPr>
                <w:spacing w:val="-3"/>
                <w:sz w:val="16"/>
                <w:szCs w:val="16"/>
              </w:rPr>
              <w:t>F</w:t>
            </w:r>
            <w:r>
              <w:rPr>
                <w:position w:val="2"/>
                <w:sz w:val="24"/>
                <w:szCs w:val="24"/>
              </w:rPr>
              <w:t>)</w:t>
            </w:r>
          </w:p>
        </w:tc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9B6D01"/>
        </w:tc>
        <w:tc>
          <w:tcPr>
            <w:tcW w:w="3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65"/>
              <w:ind w:left="1418" w:right="14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9B6D01" w:rsidRDefault="009B6D01">
      <w:pPr>
        <w:spacing w:line="200" w:lineRule="exact"/>
      </w:pPr>
    </w:p>
    <w:p w:rsidR="009B6D01" w:rsidRDefault="009B6D01">
      <w:pPr>
        <w:spacing w:before="15" w:line="200" w:lineRule="exact"/>
      </w:pPr>
    </w:p>
    <w:p w:rsidR="009B6D01" w:rsidRDefault="00B95DE8">
      <w:pPr>
        <w:spacing w:before="29" w:line="258" w:lineRule="auto"/>
        <w:ind w:left="106" w:right="137"/>
        <w:jc w:val="both"/>
        <w:rPr>
          <w:sz w:val="24"/>
          <w:szCs w:val="24"/>
        </w:rPr>
      </w:pPr>
      <w:r>
        <w:rPr>
          <w:sz w:val="24"/>
          <w:szCs w:val="24"/>
        </w:rPr>
        <w:t>Кв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воде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воде 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дов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ти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тер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а 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бор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тор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 xml:space="preserve">ја а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пи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3"/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 од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е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 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овл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е 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тор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је врши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 xml:space="preserve">а 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дби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ртал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 од</w:t>
      </w:r>
      <w:r>
        <w:rPr>
          <w:spacing w:val="1"/>
          <w:sz w:val="24"/>
          <w:szCs w:val="24"/>
        </w:rPr>
        <w:t>н</w:t>
      </w:r>
      <w:r>
        <w:rPr>
          <w:spacing w:val="-2"/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 </w:t>
      </w:r>
      <w:r>
        <w:rPr>
          <w:spacing w:val="-1"/>
          <w:sz w:val="24"/>
          <w:szCs w:val="24"/>
        </w:rPr>
        <w:t>че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ри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та год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</w:t>
      </w:r>
      <w:r>
        <w:rPr>
          <w:spacing w:val="-1"/>
          <w:sz w:val="24"/>
          <w:szCs w:val="24"/>
        </w:rPr>
        <w:t>ње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тер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2"/>
          <w:sz w:val="24"/>
          <w:szCs w:val="24"/>
        </w:rPr>
        <w:t>у</w:t>
      </w:r>
      <w:r>
        <w:rPr>
          <w:sz w:val="24"/>
          <w:szCs w:val="24"/>
        </w:rPr>
        <w:t>штати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4"/>
          <w:sz w:val="24"/>
          <w:szCs w:val="24"/>
        </w:rPr>
        <w:t>д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н</w:t>
      </w:r>
      <w:r>
        <w:rPr>
          <w:spacing w:val="-7"/>
          <w:sz w:val="24"/>
          <w:szCs w:val="24"/>
        </w:rPr>
        <w:t>у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го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о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5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ч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 да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ти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4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тако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ће д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ам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сп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ти</w:t>
      </w:r>
      <w:r>
        <w:rPr>
          <w:spacing w:val="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ђ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отр</w:t>
      </w:r>
      <w:r>
        <w:rPr>
          <w:spacing w:val="2"/>
          <w:sz w:val="24"/>
          <w:szCs w:val="24"/>
        </w:rPr>
        <w:t>е</w:t>
      </w:r>
      <w:r>
        <w:rPr>
          <w:sz w:val="24"/>
          <w:szCs w:val="24"/>
        </w:rPr>
        <w:t>бом 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шта</w:t>
      </w:r>
      <w:r>
        <w:rPr>
          <w:spacing w:val="-1"/>
          <w:sz w:val="24"/>
          <w:szCs w:val="24"/>
        </w:rPr>
        <w:t>ња</w:t>
      </w:r>
      <w:r>
        <w:rPr>
          <w:sz w:val="24"/>
          <w:szCs w:val="24"/>
        </w:rPr>
        <w:t>.</w:t>
      </w:r>
    </w:p>
    <w:p w:rsidR="009B6D01" w:rsidRDefault="009B6D01">
      <w:pPr>
        <w:spacing w:before="4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135"/>
        <w:jc w:val="both"/>
        <w:rPr>
          <w:sz w:val="24"/>
          <w:szCs w:val="24"/>
        </w:rPr>
        <w:sectPr w:rsidR="009B6D01">
          <w:pgSz w:w="12240" w:h="15840"/>
          <w:pgMar w:top="1480" w:right="1260" w:bottom="280" w:left="1060" w:header="0" w:footer="1015" w:gutter="0"/>
          <w:cols w:space="720"/>
        </w:sectPr>
      </w:pP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а 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фер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 во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</w:t>
      </w:r>
      <w:r>
        <w:rPr>
          <w:spacing w:val="3"/>
          <w:sz w:val="24"/>
          <w:szCs w:val="24"/>
        </w:rPr>
        <w:t>р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 фекал</w:t>
      </w:r>
      <w:r>
        <w:rPr>
          <w:spacing w:val="1"/>
          <w:sz w:val="24"/>
          <w:szCs w:val="24"/>
        </w:rPr>
        <w:t>н</w:t>
      </w:r>
      <w:r>
        <w:rPr>
          <w:spacing w:val="3"/>
          <w:sz w:val="24"/>
          <w:szCs w:val="24"/>
        </w:rPr>
        <w:t>о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те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 вода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вода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долази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то</w:t>
      </w:r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рво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р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воде-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г</w:t>
      </w:r>
      <w:r>
        <w:rPr>
          <w:spacing w:val="-2"/>
          <w:sz w:val="24"/>
          <w:szCs w:val="24"/>
        </w:rPr>
        <w:t>у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840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m3.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дв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ђе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да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д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з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бор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т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јског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испи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ве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воз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ла и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овр</w:t>
      </w:r>
      <w:r>
        <w:rPr>
          <w:spacing w:val="-3"/>
          <w:sz w:val="24"/>
          <w:szCs w:val="24"/>
        </w:rPr>
        <w:t>ш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а вода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 ове 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пн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 xml:space="preserve">м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ниц</w:t>
      </w:r>
      <w:r>
        <w:rPr>
          <w:sz w:val="24"/>
          <w:szCs w:val="24"/>
        </w:rPr>
        <w:t xml:space="preserve">ом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сни</w:t>
      </w:r>
      <w:r>
        <w:rPr>
          <w:sz w:val="24"/>
          <w:szCs w:val="24"/>
        </w:rPr>
        <w:t xml:space="preserve">м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во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одом вода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н</w:t>
      </w:r>
      <w:r>
        <w:rPr>
          <w:spacing w:val="-7"/>
          <w:sz w:val="24"/>
          <w:szCs w:val="24"/>
        </w:rPr>
        <w:t>у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ор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је до</w:t>
      </w:r>
      <w:r>
        <w:rPr>
          <w:spacing w:val="1"/>
          <w:sz w:val="24"/>
          <w:szCs w:val="24"/>
        </w:rPr>
        <w:t xml:space="preserve"> 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јб</w:t>
      </w:r>
      <w:r>
        <w:rPr>
          <w:spacing w:val="1"/>
          <w:sz w:val="24"/>
          <w:szCs w:val="24"/>
        </w:rPr>
        <w:t>ли</w:t>
      </w:r>
      <w:r>
        <w:rPr>
          <w:sz w:val="24"/>
          <w:szCs w:val="24"/>
        </w:rPr>
        <w:t>ж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 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ци</w:t>
      </w:r>
      <w:r>
        <w:rPr>
          <w:spacing w:val="-1"/>
          <w:sz w:val="24"/>
          <w:szCs w:val="24"/>
        </w:rPr>
        <w:t>п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јента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ла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Ч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Кр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чи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вода 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оја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шта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треба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довољи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тет</w:t>
      </w:r>
      <w:r>
        <w:rPr>
          <w:spacing w:val="1"/>
          <w:sz w:val="24"/>
          <w:szCs w:val="24"/>
        </w:rPr>
        <w:t xml:space="preserve"> п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врши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 воде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V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5.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је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 xml:space="preserve"> 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аме</w:t>
      </w:r>
      <w:r>
        <w:rPr>
          <w:sz w:val="24"/>
          <w:szCs w:val="24"/>
        </w:rPr>
        <w:t>тара и 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за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ђ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оврши</w:t>
      </w:r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ск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ом</w:t>
      </w:r>
      <w:r>
        <w:rPr>
          <w:spacing w:val="1"/>
          <w:sz w:val="24"/>
          <w:szCs w:val="24"/>
        </w:rPr>
        <w:t xml:space="preserve"> 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шта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</w:rPr>
        <w:t>)</w:t>
      </w:r>
    </w:p>
    <w:p w:rsidR="009B6D01" w:rsidRDefault="00EE4742">
      <w:pPr>
        <w:spacing w:before="76" w:line="260" w:lineRule="exact"/>
        <w:ind w:left="106"/>
        <w:rPr>
          <w:sz w:val="24"/>
          <w:szCs w:val="24"/>
        </w:rPr>
      </w:pPr>
      <w:r>
        <w:lastRenderedPageBreak/>
        <w:pict>
          <v:group id="_x0000_s1028" style="position:absolute;left:0;text-align:left;margin-left:60.35pt;margin-top:59.15pt;width:479.3pt;height:56.2pt;z-index:-2105;mso-position-horizontal-relative:page" coordorigin="1207,1183" coordsize="9586,1124">
            <v:shape id="_x0000_s1032" style="position:absolute;left:1217;top:1193;width:9566;height:276" coordorigin="1217,1193" coordsize="9566,276" path="m1217,1469r9566,l10783,1193r-9566,l1217,1469xe" fillcolor="#deeaf6" stroked="f">
              <v:path arrowok="t"/>
            </v:shape>
            <v:shape id="_x0000_s1031" style="position:absolute;left:1217;top:1469;width:9566;height:276" coordorigin="1217,1469" coordsize="9566,276" path="m1217,1745r9566,l10783,1469r-9566,l1217,1745xe" fillcolor="#deeaf6" stroked="f">
              <v:path arrowok="t"/>
            </v:shape>
            <v:shape id="_x0000_s1030" style="position:absolute;left:1217;top:1745;width:9566;height:276" coordorigin="1217,1745" coordsize="9566,276" path="m1217,2021r9566,l10783,1745r-9566,l1217,2021xe" fillcolor="#deeaf6" stroked="f">
              <v:path arrowok="t"/>
            </v:shape>
            <v:shape id="_x0000_s1029" style="position:absolute;left:1217;top:2021;width:9566;height:276" coordorigin="1217,2021" coordsize="9566,276" path="m1217,2297r9566,l10783,2021r-9566,l1217,2297xe" fillcolor="#deeaf6" stroked="f">
              <v:path arrowok="t"/>
            </v:shape>
            <w10:wrap anchorx="page"/>
          </v:group>
        </w:pict>
      </w:r>
      <w:r w:rsidR="00B95DE8">
        <w:rPr>
          <w:b/>
          <w:position w:val="-1"/>
          <w:sz w:val="24"/>
          <w:szCs w:val="24"/>
        </w:rPr>
        <w:t>Таб</w:t>
      </w:r>
      <w:r w:rsidR="00B95DE8">
        <w:rPr>
          <w:b/>
          <w:spacing w:val="-1"/>
          <w:position w:val="-1"/>
          <w:sz w:val="24"/>
          <w:szCs w:val="24"/>
        </w:rPr>
        <w:t>е</w:t>
      </w:r>
      <w:r w:rsidR="00B95DE8">
        <w:rPr>
          <w:b/>
          <w:position w:val="-1"/>
          <w:sz w:val="24"/>
          <w:szCs w:val="24"/>
        </w:rPr>
        <w:t>ла 5. Г</w:t>
      </w:r>
      <w:r w:rsidR="00B95DE8">
        <w:rPr>
          <w:b/>
          <w:spacing w:val="1"/>
          <w:position w:val="-1"/>
          <w:sz w:val="24"/>
          <w:szCs w:val="24"/>
        </w:rPr>
        <w:t>р</w:t>
      </w:r>
      <w:r w:rsidR="00B95DE8">
        <w:rPr>
          <w:b/>
          <w:position w:val="-1"/>
          <w:sz w:val="24"/>
          <w:szCs w:val="24"/>
        </w:rPr>
        <w:t>а</w:t>
      </w:r>
      <w:r w:rsidR="00B95DE8">
        <w:rPr>
          <w:b/>
          <w:spacing w:val="1"/>
          <w:position w:val="-1"/>
          <w:sz w:val="24"/>
          <w:szCs w:val="24"/>
        </w:rPr>
        <w:t>ни</w:t>
      </w:r>
      <w:r w:rsidR="00B95DE8">
        <w:rPr>
          <w:b/>
          <w:spacing w:val="-1"/>
          <w:position w:val="-1"/>
          <w:sz w:val="24"/>
          <w:szCs w:val="24"/>
        </w:rPr>
        <w:t>ч</w:t>
      </w:r>
      <w:r w:rsidR="00B95DE8">
        <w:rPr>
          <w:b/>
          <w:spacing w:val="1"/>
          <w:position w:val="-1"/>
          <w:sz w:val="24"/>
          <w:szCs w:val="24"/>
        </w:rPr>
        <w:t>н</w:t>
      </w:r>
      <w:r w:rsidR="00B95DE8">
        <w:rPr>
          <w:b/>
          <w:position w:val="-1"/>
          <w:sz w:val="24"/>
          <w:szCs w:val="24"/>
        </w:rPr>
        <w:t>е</w:t>
      </w:r>
      <w:r w:rsidR="00B95DE8">
        <w:rPr>
          <w:b/>
          <w:spacing w:val="-1"/>
          <w:position w:val="-1"/>
          <w:sz w:val="24"/>
          <w:szCs w:val="24"/>
        </w:rPr>
        <w:t xml:space="preserve"> </w:t>
      </w:r>
      <w:r w:rsidR="00B95DE8">
        <w:rPr>
          <w:b/>
          <w:position w:val="-1"/>
          <w:sz w:val="24"/>
          <w:szCs w:val="24"/>
        </w:rPr>
        <w:t>в</w:t>
      </w:r>
      <w:r w:rsidR="00B95DE8">
        <w:rPr>
          <w:b/>
          <w:spacing w:val="-1"/>
          <w:position w:val="-1"/>
          <w:sz w:val="24"/>
          <w:szCs w:val="24"/>
        </w:rPr>
        <w:t>ре</w:t>
      </w:r>
      <w:r w:rsidR="00B95DE8">
        <w:rPr>
          <w:b/>
          <w:spacing w:val="1"/>
          <w:position w:val="-1"/>
          <w:sz w:val="24"/>
          <w:szCs w:val="24"/>
        </w:rPr>
        <w:t>дн</w:t>
      </w:r>
      <w:r w:rsidR="00B95DE8">
        <w:rPr>
          <w:b/>
          <w:position w:val="-1"/>
          <w:sz w:val="24"/>
          <w:szCs w:val="24"/>
        </w:rPr>
        <w:t>о</w:t>
      </w:r>
      <w:r w:rsidR="00B95DE8">
        <w:rPr>
          <w:b/>
          <w:spacing w:val="-1"/>
          <w:position w:val="-1"/>
          <w:sz w:val="24"/>
          <w:szCs w:val="24"/>
        </w:rPr>
        <w:t>с</w:t>
      </w:r>
      <w:r w:rsidR="00B95DE8">
        <w:rPr>
          <w:b/>
          <w:spacing w:val="2"/>
          <w:position w:val="-1"/>
          <w:sz w:val="24"/>
          <w:szCs w:val="24"/>
        </w:rPr>
        <w:t>т</w:t>
      </w:r>
      <w:r w:rsidR="00B95DE8">
        <w:rPr>
          <w:b/>
          <w:position w:val="-1"/>
          <w:sz w:val="24"/>
          <w:szCs w:val="24"/>
        </w:rPr>
        <w:t>и</w:t>
      </w:r>
      <w:r w:rsidR="00B95DE8">
        <w:rPr>
          <w:b/>
          <w:spacing w:val="1"/>
          <w:position w:val="-1"/>
          <w:sz w:val="24"/>
          <w:szCs w:val="24"/>
        </w:rPr>
        <w:t xml:space="preserve"> </w:t>
      </w:r>
      <w:r w:rsidR="00B95DE8">
        <w:rPr>
          <w:b/>
          <w:position w:val="-1"/>
          <w:sz w:val="24"/>
          <w:szCs w:val="24"/>
        </w:rPr>
        <w:t>за</w:t>
      </w:r>
      <w:r w:rsidR="00B95DE8">
        <w:rPr>
          <w:b/>
          <w:spacing w:val="-1"/>
          <w:position w:val="-1"/>
          <w:sz w:val="24"/>
          <w:szCs w:val="24"/>
        </w:rPr>
        <w:t>г</w:t>
      </w:r>
      <w:r w:rsidR="00B95DE8">
        <w:rPr>
          <w:b/>
          <w:spacing w:val="3"/>
          <w:position w:val="-1"/>
          <w:sz w:val="24"/>
          <w:szCs w:val="24"/>
        </w:rPr>
        <w:t>а</w:t>
      </w:r>
      <w:r w:rsidR="00B95DE8">
        <w:rPr>
          <w:b/>
          <w:position w:val="-1"/>
          <w:sz w:val="24"/>
          <w:szCs w:val="24"/>
        </w:rPr>
        <w:t>ђујућ</w:t>
      </w:r>
      <w:r w:rsidR="00B95DE8">
        <w:rPr>
          <w:b/>
          <w:spacing w:val="1"/>
          <w:position w:val="-1"/>
          <w:sz w:val="24"/>
          <w:szCs w:val="24"/>
        </w:rPr>
        <w:t>и</w:t>
      </w:r>
      <w:r w:rsidR="00B95DE8">
        <w:rPr>
          <w:b/>
          <w:position w:val="-1"/>
          <w:sz w:val="24"/>
          <w:szCs w:val="24"/>
        </w:rPr>
        <w:t xml:space="preserve">х </w:t>
      </w:r>
      <w:r w:rsidR="00B95DE8">
        <w:rPr>
          <w:b/>
          <w:spacing w:val="-3"/>
          <w:position w:val="-1"/>
          <w:sz w:val="24"/>
          <w:szCs w:val="24"/>
        </w:rPr>
        <w:t>м</w:t>
      </w:r>
      <w:r w:rsidR="00B95DE8">
        <w:rPr>
          <w:b/>
          <w:position w:val="-1"/>
          <w:sz w:val="24"/>
          <w:szCs w:val="24"/>
        </w:rPr>
        <w:t>а</w:t>
      </w:r>
      <w:r w:rsidR="00B95DE8">
        <w:rPr>
          <w:b/>
          <w:spacing w:val="2"/>
          <w:position w:val="-1"/>
          <w:sz w:val="24"/>
          <w:szCs w:val="24"/>
        </w:rPr>
        <w:t>т</w:t>
      </w:r>
      <w:r w:rsidR="00B95DE8">
        <w:rPr>
          <w:b/>
          <w:spacing w:val="-1"/>
          <w:position w:val="-1"/>
          <w:sz w:val="24"/>
          <w:szCs w:val="24"/>
        </w:rPr>
        <w:t>е</w:t>
      </w:r>
      <w:r w:rsidR="00B95DE8">
        <w:rPr>
          <w:b/>
          <w:spacing w:val="1"/>
          <w:position w:val="-1"/>
          <w:sz w:val="24"/>
          <w:szCs w:val="24"/>
        </w:rPr>
        <w:t>ри</w:t>
      </w:r>
      <w:r w:rsidR="00B95DE8">
        <w:rPr>
          <w:b/>
          <w:position w:val="-1"/>
          <w:sz w:val="24"/>
          <w:szCs w:val="24"/>
        </w:rPr>
        <w:t>ја у по</w:t>
      </w:r>
      <w:r w:rsidR="00B95DE8">
        <w:rPr>
          <w:b/>
          <w:spacing w:val="-2"/>
          <w:position w:val="-1"/>
          <w:sz w:val="24"/>
          <w:szCs w:val="24"/>
        </w:rPr>
        <w:t>в</w:t>
      </w:r>
      <w:r w:rsidR="00B95DE8">
        <w:rPr>
          <w:b/>
          <w:spacing w:val="3"/>
          <w:position w:val="-1"/>
          <w:sz w:val="24"/>
          <w:szCs w:val="24"/>
        </w:rPr>
        <w:t>р</w:t>
      </w:r>
      <w:r w:rsidR="00B95DE8">
        <w:rPr>
          <w:b/>
          <w:spacing w:val="-6"/>
          <w:position w:val="-1"/>
          <w:sz w:val="24"/>
          <w:szCs w:val="24"/>
        </w:rPr>
        <w:t>ш</w:t>
      </w:r>
      <w:r w:rsidR="00B95DE8">
        <w:rPr>
          <w:b/>
          <w:spacing w:val="1"/>
          <w:position w:val="-1"/>
          <w:sz w:val="24"/>
          <w:szCs w:val="24"/>
        </w:rPr>
        <w:t>ин</w:t>
      </w:r>
      <w:r w:rsidR="00B95DE8">
        <w:rPr>
          <w:b/>
          <w:spacing w:val="-1"/>
          <w:position w:val="-1"/>
          <w:sz w:val="24"/>
          <w:szCs w:val="24"/>
        </w:rPr>
        <w:t>с</w:t>
      </w:r>
      <w:r w:rsidR="00B95DE8">
        <w:rPr>
          <w:b/>
          <w:spacing w:val="1"/>
          <w:position w:val="-1"/>
          <w:sz w:val="24"/>
          <w:szCs w:val="24"/>
        </w:rPr>
        <w:t>ки</w:t>
      </w:r>
      <w:r w:rsidR="00B95DE8">
        <w:rPr>
          <w:b/>
          <w:position w:val="-1"/>
          <w:sz w:val="24"/>
          <w:szCs w:val="24"/>
        </w:rPr>
        <w:t>м водама</w:t>
      </w:r>
    </w:p>
    <w:p w:rsidR="009B6D01" w:rsidRDefault="009B6D01">
      <w:pPr>
        <w:spacing w:before="3" w:line="180" w:lineRule="exact"/>
        <w:rPr>
          <w:sz w:val="18"/>
          <w:szCs w:val="1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9"/>
        <w:gridCol w:w="1682"/>
        <w:gridCol w:w="2057"/>
      </w:tblGrid>
      <w:tr w:rsidR="009B6D01">
        <w:trPr>
          <w:trHeight w:hRule="exact" w:val="307"/>
        </w:trPr>
        <w:tc>
          <w:tcPr>
            <w:tcW w:w="5889" w:type="dxa"/>
            <w:tcBorders>
              <w:top w:val="single" w:sz="7" w:space="0" w:color="ACB8C9"/>
              <w:left w:val="single" w:sz="5" w:space="0" w:color="000000"/>
              <w:bottom w:val="single" w:sz="7" w:space="0" w:color="DEEAF6"/>
              <w:right w:val="single" w:sz="5" w:space="0" w:color="000000"/>
            </w:tcBorders>
            <w:shd w:val="clear" w:color="auto" w:fill="ACB8C9"/>
          </w:tcPr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ам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aр</w:t>
            </w:r>
          </w:p>
        </w:tc>
        <w:tc>
          <w:tcPr>
            <w:tcW w:w="1682" w:type="dxa"/>
            <w:tcBorders>
              <w:top w:val="single" w:sz="7" w:space="0" w:color="ACB8C9"/>
              <w:left w:val="single" w:sz="5" w:space="0" w:color="000000"/>
              <w:bottom w:val="single" w:sz="7" w:space="0" w:color="DEEAF6"/>
              <w:right w:val="single" w:sz="5" w:space="0" w:color="000000"/>
            </w:tcBorders>
            <w:shd w:val="clear" w:color="auto" w:fill="ACB8C9"/>
          </w:tcPr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Ј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дин</w:t>
            </w:r>
            <w:r>
              <w:rPr>
                <w:b/>
                <w:spacing w:val="-1"/>
                <w:sz w:val="24"/>
                <w:szCs w:val="24"/>
              </w:rPr>
              <w:t>и</w:t>
            </w:r>
            <w:r>
              <w:rPr>
                <w:b/>
                <w:spacing w:val="1"/>
                <w:sz w:val="24"/>
                <w:szCs w:val="24"/>
              </w:rPr>
              <w:t>ц</w:t>
            </w:r>
            <w:r>
              <w:rPr>
                <w:b/>
                <w:sz w:val="24"/>
                <w:szCs w:val="24"/>
              </w:rPr>
              <w:t>а м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2057" w:type="dxa"/>
            <w:tcBorders>
              <w:top w:val="single" w:sz="7" w:space="0" w:color="ACB8C9"/>
              <w:left w:val="single" w:sz="5" w:space="0" w:color="000000"/>
              <w:bottom w:val="single" w:sz="7" w:space="0" w:color="DEEAF6"/>
              <w:right w:val="single" w:sz="5" w:space="0" w:color="000000"/>
            </w:tcBorders>
            <w:shd w:val="clear" w:color="auto" w:fill="ACB8C9"/>
          </w:tcPr>
          <w:p w:rsidR="009B6D01" w:rsidRDefault="00B95DE8">
            <w:pPr>
              <w:ind w:left="37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ла</w:t>
            </w:r>
            <w:r>
              <w:rPr>
                <w:b/>
                <w:spacing w:val="-1"/>
                <w:sz w:val="24"/>
                <w:szCs w:val="24"/>
              </w:rPr>
              <w:t>с</w:t>
            </w:r>
            <w:r>
              <w:rPr>
                <w:b/>
                <w:sz w:val="24"/>
                <w:szCs w:val="24"/>
              </w:rPr>
              <w:t>а IV</w:t>
            </w:r>
          </w:p>
        </w:tc>
      </w:tr>
      <w:tr w:rsidR="009B6D01">
        <w:trPr>
          <w:trHeight w:hRule="exact" w:val="317"/>
        </w:trPr>
        <w:tc>
          <w:tcPr>
            <w:tcW w:w="9628" w:type="dxa"/>
            <w:gridSpan w:val="3"/>
            <w:tcBorders>
              <w:top w:val="nil"/>
              <w:left w:val="single" w:sz="5" w:space="0" w:color="000000"/>
              <w:bottom w:val="single" w:sz="7" w:space="0" w:color="DEEAF6"/>
              <w:right w:val="single" w:sz="5" w:space="0" w:color="000000"/>
            </w:tcBorders>
            <w:shd w:val="clear" w:color="auto" w:fill="DEEAF6"/>
          </w:tcPr>
          <w:p w:rsidR="009B6D01" w:rsidRDefault="00B95DE8">
            <w:pPr>
              <w:spacing w:before="18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4"/>
                <w:sz w:val="24"/>
                <w:szCs w:val="24"/>
              </w:rPr>
              <w:t>п</w:t>
            </w:r>
            <w:r>
              <w:rPr>
                <w:b/>
                <w:spacing w:val="-6"/>
                <w:sz w:val="24"/>
                <w:szCs w:val="24"/>
              </w:rPr>
              <w:t>ш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и</w:t>
            </w:r>
          </w:p>
        </w:tc>
      </w:tr>
      <w:tr w:rsidR="009B6D01">
        <w:trPr>
          <w:trHeight w:hRule="exact" w:val="1145"/>
        </w:trPr>
        <w:tc>
          <w:tcPr>
            <w:tcW w:w="9628" w:type="dxa"/>
            <w:gridSpan w:val="3"/>
            <w:tcBorders>
              <w:top w:val="single" w:sz="7" w:space="0" w:color="DEEAF6"/>
              <w:left w:val="single" w:sz="5" w:space="0" w:color="000000"/>
              <w:bottom w:val="single" w:sz="7" w:space="0" w:color="DEEAF6"/>
              <w:right w:val="single" w:sz="5" w:space="0" w:color="000000"/>
            </w:tcBorders>
            <w:shd w:val="clear" w:color="auto" w:fill="DEEAF6"/>
          </w:tcPr>
          <w:p w:rsidR="009B6D01" w:rsidRDefault="009B6D01"/>
        </w:tc>
      </w:tr>
      <w:tr w:rsidR="009B6D01">
        <w:trPr>
          <w:trHeight w:hRule="exact" w:val="473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82"/>
              <w:ind w:left="40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pH</w:t>
            </w:r>
          </w:p>
        </w:tc>
        <w:tc>
          <w:tcPr>
            <w:tcW w:w="1682" w:type="dxa"/>
            <w:tcBorders>
              <w:top w:val="single" w:sz="7" w:space="0" w:color="DEEAF6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9B6D01"/>
        </w:tc>
        <w:tc>
          <w:tcPr>
            <w:tcW w:w="2057" w:type="dxa"/>
            <w:tcBorders>
              <w:top w:val="single" w:sz="7" w:space="0" w:color="DEEAF6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7"/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</w:t>
            </w:r>
            <w:r>
              <w:rPr>
                <w:b/>
                <w:spacing w:val="1"/>
                <w:sz w:val="24"/>
                <w:szCs w:val="24"/>
              </w:rPr>
              <w:t>5</w:t>
            </w:r>
            <w:r>
              <w:rPr>
                <w:b/>
                <w:spacing w:val="-1"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8,5</w:t>
            </w:r>
          </w:p>
        </w:tc>
      </w:tr>
      <w:tr w:rsidR="009B6D01">
        <w:trPr>
          <w:trHeight w:hRule="exact" w:val="466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77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</w:t>
            </w:r>
            <w:r>
              <w:rPr>
                <w:b/>
                <w:spacing w:val="-1"/>
                <w:sz w:val="24"/>
                <w:szCs w:val="24"/>
              </w:rPr>
              <w:t>с</w:t>
            </w:r>
            <w:r>
              <w:rPr>
                <w:b/>
                <w:spacing w:val="1"/>
                <w:sz w:val="24"/>
                <w:szCs w:val="24"/>
              </w:rPr>
              <w:t>п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нд</w:t>
            </w:r>
            <w:r>
              <w:rPr>
                <w:b/>
                <w:sz w:val="24"/>
                <w:szCs w:val="24"/>
              </w:rPr>
              <w:t>ова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ма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ри</w:t>
            </w:r>
            <w:r>
              <w:rPr>
                <w:b/>
                <w:spacing w:val="-3"/>
                <w:sz w:val="24"/>
                <w:szCs w:val="24"/>
              </w:rPr>
              <w:t>ј</w:t>
            </w: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g/l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9B6D01">
        <w:trPr>
          <w:trHeight w:hRule="exact" w:val="466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Ки</w:t>
            </w:r>
            <w:r>
              <w:rPr>
                <w:b/>
                <w:spacing w:val="-1"/>
                <w:sz w:val="24"/>
                <w:szCs w:val="24"/>
              </w:rPr>
              <w:t>се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ни</w:t>
            </w:r>
            <w:r>
              <w:rPr>
                <w:b/>
                <w:spacing w:val="-1"/>
                <w:sz w:val="24"/>
                <w:szCs w:val="24"/>
              </w:rPr>
              <w:t>ч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-4"/>
                <w:sz w:val="24"/>
                <w:szCs w:val="24"/>
              </w:rPr>
              <w:t>ж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м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9B6D01"/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9B6D01"/>
        </w:tc>
      </w:tr>
      <w:tr w:rsidR="009B6D01">
        <w:trPr>
          <w:trHeight w:hRule="exact" w:val="466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-1"/>
                <w:sz w:val="24"/>
                <w:szCs w:val="24"/>
              </w:rPr>
              <w:t>с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во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1"/>
                <w:sz w:val="24"/>
                <w:szCs w:val="24"/>
              </w:rPr>
              <w:t xml:space="preserve"> ки</w:t>
            </w:r>
            <w:r>
              <w:rPr>
                <w:b/>
                <w:spacing w:val="-1"/>
                <w:sz w:val="24"/>
                <w:szCs w:val="24"/>
              </w:rPr>
              <w:t>се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ни</w:t>
            </w:r>
            <w:r>
              <w:rPr>
                <w:b/>
                <w:sz w:val="24"/>
                <w:szCs w:val="24"/>
              </w:rPr>
              <w:t>к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[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g O2</w:t>
            </w:r>
            <w:r>
              <w:rPr>
                <w:b/>
                <w:spacing w:val="1"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l]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B6D01">
        <w:trPr>
          <w:trHeight w:hRule="exact" w:val="466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Заси</w:t>
            </w:r>
            <w:r>
              <w:rPr>
                <w:b/>
                <w:spacing w:val="1"/>
                <w:sz w:val="24"/>
                <w:szCs w:val="24"/>
              </w:rPr>
              <w:t>ћ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-1"/>
                <w:sz w:val="24"/>
                <w:szCs w:val="24"/>
              </w:rPr>
              <w:t>с</w:t>
            </w:r>
            <w:r>
              <w:rPr>
                <w:b/>
                <w:sz w:val="24"/>
                <w:szCs w:val="24"/>
              </w:rPr>
              <w:t>т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к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pacing w:val="-1"/>
                <w:sz w:val="24"/>
                <w:szCs w:val="24"/>
              </w:rPr>
              <w:t>се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ник</w:t>
            </w:r>
            <w:r>
              <w:rPr>
                <w:b/>
                <w:spacing w:val="-2"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м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9B6D01"/>
        </w:tc>
      </w:tr>
      <w:tr w:rsidR="009B6D01">
        <w:trPr>
          <w:trHeight w:hRule="exact" w:val="468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пи</w:t>
            </w:r>
            <w:r>
              <w:rPr>
                <w:b/>
                <w:sz w:val="24"/>
                <w:szCs w:val="24"/>
              </w:rPr>
              <w:t>лимн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он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</w:t>
            </w:r>
            <w:r>
              <w:rPr>
                <w:b/>
                <w:spacing w:val="-4"/>
                <w:sz w:val="24"/>
                <w:szCs w:val="24"/>
              </w:rPr>
              <w:t>с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pacing w:val="-2"/>
                <w:sz w:val="24"/>
                <w:szCs w:val="24"/>
              </w:rPr>
              <w:t>а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pacing w:val="-1"/>
                <w:sz w:val="24"/>
                <w:szCs w:val="24"/>
              </w:rPr>
              <w:t>и</w:t>
            </w:r>
            <w:r>
              <w:rPr>
                <w:b/>
                <w:spacing w:val="-3"/>
                <w:sz w:val="24"/>
                <w:szCs w:val="24"/>
              </w:rPr>
              <w:t>ф</w:t>
            </w:r>
            <w:r>
              <w:rPr>
                <w:b/>
                <w:spacing w:val="1"/>
                <w:sz w:val="24"/>
                <w:szCs w:val="24"/>
              </w:rPr>
              <w:t>ик</w:t>
            </w:r>
            <w:r>
              <w:rPr>
                <w:b/>
                <w:sz w:val="24"/>
                <w:szCs w:val="24"/>
              </w:rPr>
              <w:t>ова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а во</w:t>
            </w:r>
            <w:r>
              <w:rPr>
                <w:b/>
                <w:spacing w:val="1"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а)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9B6D01"/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30-50</w:t>
            </w:r>
          </w:p>
        </w:tc>
      </w:tr>
      <w:tr w:rsidR="009B6D01">
        <w:trPr>
          <w:trHeight w:hRule="exact" w:val="466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-х</w:t>
            </w:r>
            <w:r>
              <w:rPr>
                <w:b/>
                <w:spacing w:val="1"/>
                <w:sz w:val="24"/>
                <w:szCs w:val="24"/>
              </w:rPr>
              <w:t>ип</w:t>
            </w:r>
            <w:r>
              <w:rPr>
                <w:b/>
                <w:sz w:val="24"/>
                <w:szCs w:val="24"/>
              </w:rPr>
              <w:t>олим</w:t>
            </w:r>
            <w:r>
              <w:rPr>
                <w:b/>
                <w:spacing w:val="1"/>
                <w:sz w:val="24"/>
                <w:szCs w:val="24"/>
              </w:rPr>
              <w:t>ни</w:t>
            </w:r>
            <w:r>
              <w:rPr>
                <w:b/>
                <w:spacing w:val="-2"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</w:t>
            </w:r>
            <w:r>
              <w:rPr>
                <w:b/>
                <w:spacing w:val="-2"/>
                <w:sz w:val="24"/>
                <w:szCs w:val="24"/>
              </w:rPr>
              <w:t>с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pacing w:val="-2"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т</w:t>
            </w:r>
            <w:r>
              <w:rPr>
                <w:b/>
                <w:spacing w:val="-2"/>
                <w:sz w:val="24"/>
                <w:szCs w:val="24"/>
              </w:rPr>
              <w:t>и</w:t>
            </w:r>
            <w:r>
              <w:rPr>
                <w:b/>
                <w:spacing w:val="-3"/>
                <w:sz w:val="24"/>
                <w:szCs w:val="24"/>
              </w:rPr>
              <w:t>ф</w:t>
            </w:r>
            <w:r>
              <w:rPr>
                <w:b/>
                <w:spacing w:val="1"/>
                <w:sz w:val="24"/>
                <w:szCs w:val="24"/>
              </w:rPr>
              <w:t>ик</w:t>
            </w:r>
            <w:r>
              <w:rPr>
                <w:b/>
                <w:sz w:val="24"/>
                <w:szCs w:val="24"/>
              </w:rPr>
              <w:t>ова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а во</w:t>
            </w:r>
            <w:r>
              <w:rPr>
                <w:b/>
                <w:spacing w:val="1"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а)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9B6D01"/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10-30</w:t>
            </w:r>
          </w:p>
        </w:tc>
      </w:tr>
      <w:tr w:rsidR="009B6D01">
        <w:trPr>
          <w:trHeight w:hRule="exact" w:val="466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pacing w:val="-1"/>
                <w:sz w:val="24"/>
                <w:szCs w:val="24"/>
              </w:rPr>
              <w:t>ес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ати</w:t>
            </w:r>
            <w:r>
              <w:rPr>
                <w:b/>
                <w:spacing w:val="-3"/>
                <w:sz w:val="24"/>
                <w:szCs w:val="24"/>
              </w:rPr>
              <w:t>ф</w:t>
            </w:r>
            <w:r>
              <w:rPr>
                <w:b/>
                <w:spacing w:val="1"/>
                <w:sz w:val="24"/>
                <w:szCs w:val="24"/>
              </w:rPr>
              <w:t>ик</w:t>
            </w:r>
            <w:r>
              <w:rPr>
                <w:b/>
                <w:sz w:val="24"/>
                <w:szCs w:val="24"/>
              </w:rPr>
              <w:t>ова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а в</w:t>
            </w:r>
            <w:r>
              <w:rPr>
                <w:b/>
                <w:spacing w:val="-2"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9B6D01"/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10-30</w:t>
            </w:r>
          </w:p>
        </w:tc>
      </w:tr>
      <w:tr w:rsidR="009B6D01">
        <w:trPr>
          <w:trHeight w:hRule="exact" w:val="466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pacing w:val="2"/>
                <w:sz w:val="24"/>
                <w:szCs w:val="24"/>
              </w:rPr>
              <w:t>Б</w:t>
            </w:r>
            <w:r>
              <w:rPr>
                <w:b/>
                <w:spacing w:val="-2"/>
                <w:sz w:val="24"/>
                <w:szCs w:val="24"/>
              </w:rPr>
              <w:t>П</w:t>
            </w:r>
            <w:r>
              <w:rPr>
                <w:b/>
                <w:spacing w:val="1"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[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g O2</w:t>
            </w:r>
            <w:r>
              <w:rPr>
                <w:b/>
                <w:spacing w:val="1"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l]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</w:tr>
      <w:tr w:rsidR="009B6D01">
        <w:trPr>
          <w:trHeight w:hRule="exact" w:val="466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ХПК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(бих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ом</w:t>
            </w:r>
            <w:r>
              <w:rPr>
                <w:b/>
                <w:spacing w:val="-3"/>
                <w:sz w:val="24"/>
                <w:szCs w:val="24"/>
              </w:rPr>
              <w:t>а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а м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тода)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[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g O2</w:t>
            </w:r>
            <w:r>
              <w:rPr>
                <w:b/>
                <w:spacing w:val="1"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l]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125</w:t>
            </w:r>
          </w:p>
        </w:tc>
      </w:tr>
      <w:tr w:rsidR="009B6D01">
        <w:trPr>
          <w:trHeight w:hRule="exact" w:val="466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ХПК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(перма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pacing w:val="-1"/>
                <w:sz w:val="24"/>
                <w:szCs w:val="24"/>
              </w:rPr>
              <w:t>г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pacing w:val="-2"/>
                <w:sz w:val="24"/>
                <w:szCs w:val="24"/>
              </w:rPr>
              <w:t>а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а)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[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g O2</w:t>
            </w:r>
            <w:r>
              <w:rPr>
                <w:b/>
                <w:spacing w:val="1"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l]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</w:tr>
      <w:tr w:rsidR="009B6D01">
        <w:trPr>
          <w:trHeight w:hRule="exact" w:val="468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DEEAF6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У</w:t>
            </w:r>
            <w:r>
              <w:rPr>
                <w:b/>
                <w:spacing w:val="1"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у</w:t>
            </w:r>
            <w:r>
              <w:rPr>
                <w:b/>
                <w:spacing w:val="1"/>
                <w:sz w:val="24"/>
                <w:szCs w:val="24"/>
              </w:rPr>
              <w:t>пн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pacing w:val="-1"/>
                <w:sz w:val="24"/>
                <w:szCs w:val="24"/>
              </w:rPr>
              <w:t>г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pacing w:val="-1"/>
                <w:sz w:val="24"/>
                <w:szCs w:val="24"/>
              </w:rPr>
              <w:t>ск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у</w:t>
            </w:r>
            <w:r>
              <w:rPr>
                <w:b/>
                <w:spacing w:val="-1"/>
                <w:sz w:val="24"/>
                <w:szCs w:val="24"/>
              </w:rPr>
              <w:t>г</w:t>
            </w:r>
            <w:r>
              <w:rPr>
                <w:b/>
                <w:sz w:val="24"/>
                <w:szCs w:val="24"/>
              </w:rPr>
              <w:t>љ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ни</w:t>
            </w:r>
            <w:r>
              <w:rPr>
                <w:b/>
                <w:sz w:val="24"/>
                <w:szCs w:val="24"/>
              </w:rPr>
              <w:t>к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(ТОС)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DEEAF6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[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g/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]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DEEAF6"/>
              <w:right w:val="single" w:sz="5" w:space="0" w:color="000000"/>
            </w:tcBorders>
          </w:tcPr>
          <w:p w:rsidR="009B6D01" w:rsidRDefault="00B95DE8">
            <w:pPr>
              <w:spacing w:before="3"/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</w:tr>
      <w:tr w:rsidR="009B6D01">
        <w:trPr>
          <w:trHeight w:hRule="exact" w:val="307"/>
        </w:trPr>
        <w:tc>
          <w:tcPr>
            <w:tcW w:w="9628" w:type="dxa"/>
            <w:gridSpan w:val="3"/>
            <w:tcBorders>
              <w:top w:val="nil"/>
              <w:left w:val="single" w:sz="5" w:space="0" w:color="000000"/>
              <w:bottom w:val="single" w:sz="7" w:space="0" w:color="DEEAF6"/>
              <w:right w:val="single" w:sz="5" w:space="0" w:color="000000"/>
            </w:tcBorders>
            <w:shd w:val="clear" w:color="auto" w:fill="DEEAF6"/>
          </w:tcPr>
          <w:p w:rsidR="009B6D01" w:rsidRDefault="00B95DE8">
            <w:pPr>
              <w:spacing w:before="8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Ну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pacing w:val="-1"/>
                <w:sz w:val="24"/>
                <w:szCs w:val="24"/>
              </w:rPr>
              <w:t>р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ј</w:t>
            </w:r>
            <w:r>
              <w:rPr>
                <w:b/>
                <w:spacing w:val="-2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ти</w:t>
            </w:r>
          </w:p>
        </w:tc>
      </w:tr>
      <w:tr w:rsidR="009B6D01">
        <w:trPr>
          <w:trHeight w:hRule="exact" w:val="473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10"/>
              <w:ind w:left="40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У</w:t>
            </w:r>
            <w:r>
              <w:rPr>
                <w:b/>
                <w:spacing w:val="1"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у</w:t>
            </w:r>
            <w:r>
              <w:rPr>
                <w:b/>
                <w:spacing w:val="1"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ан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азот</w:t>
            </w:r>
          </w:p>
        </w:tc>
        <w:tc>
          <w:tcPr>
            <w:tcW w:w="1682" w:type="dxa"/>
            <w:tcBorders>
              <w:top w:val="single" w:sz="7" w:space="0" w:color="DEEAF6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10"/>
              <w:ind w:left="40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[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g N/l]</w:t>
            </w:r>
          </w:p>
        </w:tc>
        <w:tc>
          <w:tcPr>
            <w:tcW w:w="2057" w:type="dxa"/>
            <w:tcBorders>
              <w:top w:val="single" w:sz="7" w:space="0" w:color="DEEAF6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10"/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</w:tr>
      <w:tr w:rsidR="009B6D01">
        <w:trPr>
          <w:trHeight w:hRule="exact" w:val="468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тр</w:t>
            </w:r>
            <w:r>
              <w:rPr>
                <w:b/>
                <w:spacing w:val="-2"/>
                <w:sz w:val="24"/>
                <w:szCs w:val="24"/>
              </w:rPr>
              <w:t>а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[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g N/l]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</w:tr>
      <w:tr w:rsidR="009B6D01">
        <w:trPr>
          <w:trHeight w:hRule="exact" w:val="466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тр</w:t>
            </w:r>
            <w:r>
              <w:rPr>
                <w:b/>
                <w:spacing w:val="-1"/>
                <w:sz w:val="24"/>
                <w:szCs w:val="24"/>
              </w:rPr>
              <w:t>и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[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g N/l]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0,3</w:t>
            </w:r>
          </w:p>
        </w:tc>
      </w:tr>
      <w:tr w:rsidR="009B6D01">
        <w:trPr>
          <w:trHeight w:hRule="exact" w:val="466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-1"/>
                <w:sz w:val="24"/>
                <w:szCs w:val="24"/>
              </w:rPr>
              <w:t>м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ни</w:t>
            </w:r>
            <w:r>
              <w:rPr>
                <w:b/>
                <w:sz w:val="24"/>
                <w:szCs w:val="24"/>
              </w:rPr>
              <w:t>јум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јон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[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g N/l]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1,5</w:t>
            </w:r>
          </w:p>
        </w:tc>
      </w:tr>
      <w:tr w:rsidR="009B6D01">
        <w:trPr>
          <w:trHeight w:hRule="exact" w:val="466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72"/>
              <w:ind w:left="40"/>
              <w:rPr>
                <w:sz w:val="16"/>
                <w:szCs w:val="16"/>
              </w:rPr>
            </w:pPr>
            <w:r>
              <w:rPr>
                <w:b/>
                <w:spacing w:val="-1"/>
                <w:sz w:val="24"/>
                <w:szCs w:val="24"/>
              </w:rPr>
              <w:t>У</w:t>
            </w:r>
            <w:r>
              <w:rPr>
                <w:b/>
                <w:spacing w:val="1"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у</w:t>
            </w:r>
            <w:r>
              <w:rPr>
                <w:b/>
                <w:spacing w:val="1"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ан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3"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с</w:t>
            </w:r>
            <w:r>
              <w:rPr>
                <w:b/>
                <w:spacing w:val="-3"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2"/>
                <w:sz w:val="24"/>
                <w:szCs w:val="24"/>
              </w:rPr>
              <w:t>р</w:t>
            </w:r>
            <w:r>
              <w:rPr>
                <w:b/>
                <w:spacing w:val="-1"/>
                <w:position w:val="8"/>
                <w:sz w:val="16"/>
                <w:szCs w:val="16"/>
              </w:rPr>
              <w:t>(</w:t>
            </w:r>
            <w:r>
              <w:rPr>
                <w:b/>
                <w:spacing w:val="1"/>
                <w:position w:val="8"/>
                <w:sz w:val="16"/>
                <w:szCs w:val="16"/>
              </w:rPr>
              <w:t>7</w:t>
            </w:r>
            <w:r>
              <w:rPr>
                <w:b/>
                <w:position w:val="8"/>
                <w:sz w:val="16"/>
                <w:szCs w:val="16"/>
              </w:rPr>
              <w:t>)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[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g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pacing w:val="-3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/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]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9B6D01">
        <w:trPr>
          <w:trHeight w:hRule="exact" w:val="466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DEEAF6"/>
              <w:right w:val="single" w:sz="5" w:space="0" w:color="000000"/>
            </w:tcBorders>
          </w:tcPr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-3"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-1"/>
                <w:sz w:val="24"/>
                <w:szCs w:val="24"/>
              </w:rPr>
              <w:t>с</w:t>
            </w:r>
            <w:r>
              <w:rPr>
                <w:b/>
                <w:spacing w:val="-3"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DEEAF6"/>
              <w:right w:val="single" w:sz="5" w:space="0" w:color="000000"/>
            </w:tcBorders>
          </w:tcPr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[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g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pacing w:val="-3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/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]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DEEAF6"/>
              <w:right w:val="single" w:sz="5" w:space="0" w:color="000000"/>
            </w:tcBorders>
          </w:tcPr>
          <w:p w:rsidR="009B6D01" w:rsidRDefault="00B95DE8">
            <w:pPr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</w:tr>
      <w:tr w:rsidR="009B6D01">
        <w:trPr>
          <w:trHeight w:hRule="exact" w:val="310"/>
        </w:trPr>
        <w:tc>
          <w:tcPr>
            <w:tcW w:w="9628" w:type="dxa"/>
            <w:gridSpan w:val="3"/>
            <w:tcBorders>
              <w:top w:val="nil"/>
              <w:left w:val="single" w:sz="5" w:space="0" w:color="000000"/>
              <w:bottom w:val="single" w:sz="7" w:space="0" w:color="DEEAF6"/>
              <w:right w:val="single" w:sz="5" w:space="0" w:color="000000"/>
            </w:tcBorders>
            <w:shd w:val="clear" w:color="auto" w:fill="DEEAF6"/>
          </w:tcPr>
          <w:p w:rsidR="009B6D01" w:rsidRDefault="00B95DE8">
            <w:pPr>
              <w:spacing w:before="11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Сали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pacing w:val="-1"/>
                <w:sz w:val="24"/>
                <w:szCs w:val="24"/>
              </w:rPr>
              <w:t>и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т</w:t>
            </w:r>
          </w:p>
        </w:tc>
      </w:tr>
      <w:tr w:rsidR="009B6D01">
        <w:trPr>
          <w:trHeight w:hRule="exact" w:val="473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7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  <w:r>
              <w:rPr>
                <w:b/>
                <w:spacing w:val="-1"/>
                <w:sz w:val="24"/>
                <w:szCs w:val="24"/>
              </w:rPr>
              <w:t>л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рид</w:t>
            </w:r>
            <w:r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1682" w:type="dxa"/>
            <w:tcBorders>
              <w:top w:val="single" w:sz="7" w:space="0" w:color="DEEAF6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7"/>
              <w:ind w:left="40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[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g/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]</w:t>
            </w:r>
          </w:p>
        </w:tc>
        <w:tc>
          <w:tcPr>
            <w:tcW w:w="2057" w:type="dxa"/>
            <w:tcBorders>
              <w:top w:val="single" w:sz="7" w:space="0" w:color="DEEAF6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7"/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</w:t>
            </w:r>
          </w:p>
        </w:tc>
      </w:tr>
      <w:tr w:rsidR="009B6D01">
        <w:trPr>
          <w:trHeight w:hRule="exact" w:val="466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72"/>
              <w:ind w:left="40"/>
              <w:rPr>
                <w:sz w:val="16"/>
                <w:szCs w:val="16"/>
              </w:rPr>
            </w:pPr>
            <w:r>
              <w:rPr>
                <w:b/>
                <w:spacing w:val="-1"/>
                <w:sz w:val="24"/>
                <w:szCs w:val="24"/>
              </w:rPr>
              <w:t>У</w:t>
            </w:r>
            <w:r>
              <w:rPr>
                <w:b/>
                <w:spacing w:val="1"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у</w:t>
            </w:r>
            <w:r>
              <w:rPr>
                <w:b/>
                <w:spacing w:val="1"/>
                <w:sz w:val="24"/>
                <w:szCs w:val="24"/>
              </w:rPr>
              <w:t>пн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зао</w:t>
            </w:r>
            <w:r>
              <w:rPr>
                <w:b/>
                <w:spacing w:val="-1"/>
                <w:sz w:val="24"/>
                <w:szCs w:val="24"/>
              </w:rPr>
              <w:t>с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-3"/>
                <w:sz w:val="24"/>
                <w:szCs w:val="24"/>
              </w:rPr>
              <w:t>л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хлор</w:t>
            </w:r>
            <w:r>
              <w:rPr>
                <w:b/>
                <w:spacing w:val="-1"/>
                <w:position w:val="8"/>
                <w:sz w:val="16"/>
                <w:szCs w:val="16"/>
              </w:rPr>
              <w:t>(</w:t>
            </w:r>
            <w:r>
              <w:rPr>
                <w:b/>
                <w:spacing w:val="1"/>
                <w:position w:val="8"/>
                <w:sz w:val="16"/>
                <w:szCs w:val="16"/>
              </w:rPr>
              <w:t>9</w:t>
            </w:r>
            <w:r>
              <w:rPr>
                <w:b/>
                <w:position w:val="8"/>
                <w:sz w:val="16"/>
                <w:szCs w:val="16"/>
              </w:rPr>
              <w:t>)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[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g/l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H</w:t>
            </w:r>
            <w:r>
              <w:rPr>
                <w:b/>
                <w:spacing w:val="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Cl]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9B6D01">
        <w:trPr>
          <w:trHeight w:hRule="exact" w:val="458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</w:t>
            </w:r>
            <w:r>
              <w:rPr>
                <w:b/>
                <w:spacing w:val="1"/>
                <w:sz w:val="24"/>
                <w:szCs w:val="24"/>
              </w:rPr>
              <w:t>л</w:t>
            </w:r>
            <w:r>
              <w:rPr>
                <w:b/>
                <w:spacing w:val="-3"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[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g/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]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3"/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</w:t>
            </w:r>
          </w:p>
        </w:tc>
      </w:tr>
    </w:tbl>
    <w:p w:rsidR="009B6D01" w:rsidRDefault="009B6D01">
      <w:pPr>
        <w:spacing w:line="200" w:lineRule="exact"/>
      </w:pPr>
    </w:p>
    <w:p w:rsidR="009B6D01" w:rsidRDefault="009B6D01">
      <w:pPr>
        <w:spacing w:before="17" w:line="240" w:lineRule="exact"/>
        <w:rPr>
          <w:sz w:val="24"/>
          <w:szCs w:val="24"/>
        </w:rPr>
      </w:pPr>
    </w:p>
    <w:p w:rsidR="009B6D01" w:rsidRDefault="00B95DE8">
      <w:pPr>
        <w:spacing w:before="16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9B6D01">
          <w:footerReference w:type="default" r:id="rId9"/>
          <w:pgSz w:w="12240" w:h="15840"/>
          <w:pgMar w:top="1360" w:right="1320" w:bottom="280" w:left="1060" w:header="0" w:footer="0" w:gutter="0"/>
          <w:cols w:space="720"/>
        </w:sectPr>
      </w:pPr>
      <w:r>
        <w:rPr>
          <w:rFonts w:ascii="Calibri" w:eastAsia="Calibri" w:hAnsi="Calibri" w:cs="Calibri"/>
          <w:spacing w:val="1"/>
          <w:sz w:val="22"/>
          <w:szCs w:val="22"/>
        </w:rPr>
        <w:t>21</w:t>
      </w:r>
    </w:p>
    <w:p w:rsidR="009B6D01" w:rsidRDefault="009B6D01">
      <w:pPr>
        <w:spacing w:before="2" w:line="80" w:lineRule="exact"/>
        <w:rPr>
          <w:sz w:val="9"/>
          <w:szCs w:val="9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9"/>
        <w:gridCol w:w="1682"/>
        <w:gridCol w:w="2057"/>
      </w:tblGrid>
      <w:tr w:rsidR="009B6D01">
        <w:trPr>
          <w:trHeight w:hRule="exact" w:val="466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1"/>
              <w:ind w:left="40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У</w:t>
            </w:r>
            <w:r>
              <w:rPr>
                <w:b/>
                <w:spacing w:val="1"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у</w:t>
            </w:r>
            <w:r>
              <w:rPr>
                <w:b/>
                <w:spacing w:val="1"/>
                <w:sz w:val="24"/>
                <w:szCs w:val="24"/>
              </w:rPr>
              <w:t>пн</w:t>
            </w:r>
            <w:r>
              <w:rPr>
                <w:b/>
                <w:sz w:val="24"/>
                <w:szCs w:val="24"/>
              </w:rPr>
              <w:t>а ми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-3"/>
                <w:sz w:val="24"/>
                <w:szCs w:val="24"/>
              </w:rPr>
              <w:t>л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за</w:t>
            </w:r>
            <w:r>
              <w:rPr>
                <w:b/>
                <w:spacing w:val="-2"/>
                <w:sz w:val="24"/>
                <w:szCs w:val="24"/>
              </w:rPr>
              <w:t>ц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ја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[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g/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]</w:t>
            </w:r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1500</w:t>
            </w:r>
          </w:p>
        </w:tc>
      </w:tr>
      <w:tr w:rsidR="009B6D01">
        <w:trPr>
          <w:trHeight w:hRule="exact" w:val="466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DEEAF6"/>
              <w:right w:val="single" w:sz="5" w:space="0" w:color="000000"/>
            </w:tcBorders>
          </w:tcPr>
          <w:p w:rsidR="009B6D01" w:rsidRDefault="00B95DE8">
            <w:pPr>
              <w:spacing w:before="72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к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pacing w:val="-2"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пр</w:t>
            </w:r>
            <w:r>
              <w:rPr>
                <w:b/>
                <w:sz w:val="24"/>
                <w:szCs w:val="24"/>
              </w:rPr>
              <w:t>ов</w:t>
            </w:r>
            <w:r>
              <w:rPr>
                <w:b/>
                <w:spacing w:val="-2"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љ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во</w:t>
            </w:r>
            <w:r>
              <w:rPr>
                <w:b/>
                <w:spacing w:val="-3"/>
                <w:sz w:val="24"/>
                <w:szCs w:val="24"/>
              </w:rPr>
              <w:t>с</w:t>
            </w:r>
            <w:r>
              <w:rPr>
                <w:b/>
                <w:sz w:val="24"/>
                <w:szCs w:val="24"/>
              </w:rPr>
              <w:t>т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а 2</w:t>
            </w:r>
            <w:r>
              <w:rPr>
                <w:b/>
                <w:spacing w:val="1"/>
                <w:sz w:val="24"/>
                <w:szCs w:val="24"/>
              </w:rPr>
              <w:t>0</w:t>
            </w:r>
            <w:r>
              <w:rPr>
                <w:b/>
                <w:spacing w:val="1"/>
                <w:position w:val="8"/>
                <w:sz w:val="16"/>
                <w:szCs w:val="16"/>
              </w:rPr>
              <w:t>0</w:t>
            </w:r>
            <w:r>
              <w:rPr>
                <w:b/>
                <w:sz w:val="24"/>
                <w:szCs w:val="24"/>
              </w:rPr>
              <w:t>С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DEEAF6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[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pacing w:val="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/</w:t>
            </w:r>
            <w:r>
              <w:rPr>
                <w:b/>
                <w:spacing w:val="2"/>
                <w:sz w:val="24"/>
                <w:szCs w:val="24"/>
              </w:rPr>
              <w:t>c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]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DEEAF6"/>
              <w:right w:val="single" w:sz="5" w:space="0" w:color="000000"/>
            </w:tcBorders>
          </w:tcPr>
          <w:p w:rsidR="009B6D01" w:rsidRDefault="00B95DE8">
            <w:pPr>
              <w:spacing w:before="3"/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3000</w:t>
            </w:r>
          </w:p>
        </w:tc>
      </w:tr>
      <w:tr w:rsidR="009B6D01">
        <w:trPr>
          <w:trHeight w:hRule="exact" w:val="310"/>
        </w:trPr>
        <w:tc>
          <w:tcPr>
            <w:tcW w:w="9628" w:type="dxa"/>
            <w:gridSpan w:val="3"/>
            <w:tcBorders>
              <w:top w:val="nil"/>
              <w:left w:val="single" w:sz="5" w:space="0" w:color="000000"/>
              <w:bottom w:val="single" w:sz="7" w:space="0" w:color="DEEAF6"/>
              <w:right w:val="single" w:sz="5" w:space="0" w:color="000000"/>
            </w:tcBorders>
            <w:shd w:val="clear" w:color="auto" w:fill="DEEAF6"/>
          </w:tcPr>
          <w:p w:rsidR="009B6D01" w:rsidRDefault="00B95DE8">
            <w:pPr>
              <w:spacing w:before="11"/>
              <w:ind w:left="40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Ме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али</w:t>
            </w:r>
          </w:p>
        </w:tc>
      </w:tr>
      <w:tr w:rsidR="009B6D01">
        <w:trPr>
          <w:trHeight w:hRule="exact" w:val="473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7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Арс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н</w:t>
            </w:r>
          </w:p>
        </w:tc>
        <w:tc>
          <w:tcPr>
            <w:tcW w:w="1682" w:type="dxa"/>
            <w:tcBorders>
              <w:top w:val="single" w:sz="7" w:space="0" w:color="DEEAF6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7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[μg/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]</w:t>
            </w:r>
          </w:p>
        </w:tc>
        <w:tc>
          <w:tcPr>
            <w:tcW w:w="2057" w:type="dxa"/>
            <w:tcBorders>
              <w:top w:val="single" w:sz="7" w:space="0" w:color="DEEAF6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7"/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  <w:tr w:rsidR="009B6D01">
        <w:trPr>
          <w:trHeight w:hRule="exact" w:val="466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pacing w:val="2"/>
                <w:sz w:val="24"/>
                <w:szCs w:val="24"/>
              </w:rPr>
              <w:t>Б</w:t>
            </w:r>
            <w:r>
              <w:rPr>
                <w:b/>
                <w:sz w:val="24"/>
                <w:szCs w:val="24"/>
              </w:rPr>
              <w:t>ор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[μg/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]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2500</w:t>
            </w:r>
          </w:p>
        </w:tc>
      </w:tr>
      <w:tr w:rsidR="009B6D01">
        <w:trPr>
          <w:trHeight w:hRule="exact" w:val="466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pacing w:val="2"/>
                <w:sz w:val="24"/>
                <w:szCs w:val="24"/>
              </w:rPr>
              <w:t>Б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1"/>
                <w:sz w:val="24"/>
                <w:szCs w:val="24"/>
              </w:rPr>
              <w:t>к</w:t>
            </w:r>
            <w:r>
              <w:rPr>
                <w:b/>
                <w:spacing w:val="-2"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р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[μg/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]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1000</w:t>
            </w:r>
          </w:p>
        </w:tc>
      </w:tr>
      <w:tr w:rsidR="009B6D01">
        <w:trPr>
          <w:trHeight w:hRule="exact" w:val="468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</w:t>
            </w:r>
            <w:r>
              <w:rPr>
                <w:b/>
                <w:spacing w:val="1"/>
                <w:sz w:val="24"/>
                <w:szCs w:val="24"/>
              </w:rPr>
              <w:t>ин</w:t>
            </w:r>
            <w:r>
              <w:rPr>
                <w:b/>
                <w:sz w:val="24"/>
                <w:szCs w:val="24"/>
              </w:rPr>
              <w:t>к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[μg/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]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5000</w:t>
            </w:r>
          </w:p>
        </w:tc>
      </w:tr>
      <w:tr w:rsidR="009B6D01">
        <w:trPr>
          <w:trHeight w:hRule="exact" w:val="466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Хром (уку</w:t>
            </w:r>
            <w:r>
              <w:rPr>
                <w:b/>
                <w:spacing w:val="1"/>
                <w:sz w:val="24"/>
                <w:szCs w:val="24"/>
              </w:rPr>
              <w:t>пни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[μg/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]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</w:t>
            </w:r>
          </w:p>
        </w:tc>
      </w:tr>
      <w:tr w:rsidR="009B6D01">
        <w:trPr>
          <w:trHeight w:hRule="exact" w:val="466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Г</w:t>
            </w:r>
            <w:r>
              <w:rPr>
                <w:b/>
                <w:sz w:val="24"/>
                <w:szCs w:val="24"/>
              </w:rPr>
              <w:t>во</w:t>
            </w:r>
            <w:r>
              <w:rPr>
                <w:b/>
                <w:spacing w:val="-4"/>
                <w:sz w:val="24"/>
                <w:szCs w:val="24"/>
              </w:rPr>
              <w:t>ж</w:t>
            </w:r>
            <w:r>
              <w:rPr>
                <w:b/>
                <w:sz w:val="24"/>
                <w:szCs w:val="24"/>
              </w:rPr>
              <w:t>ђе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(уку</w:t>
            </w:r>
            <w:r>
              <w:rPr>
                <w:b/>
                <w:spacing w:val="1"/>
                <w:sz w:val="24"/>
                <w:szCs w:val="24"/>
              </w:rPr>
              <w:t>пн</w:t>
            </w:r>
            <w:r>
              <w:rPr>
                <w:b/>
                <w:sz w:val="24"/>
                <w:szCs w:val="24"/>
              </w:rPr>
              <w:t>o)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[μg/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]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2000</w:t>
            </w:r>
          </w:p>
        </w:tc>
      </w:tr>
      <w:tr w:rsidR="009B6D01">
        <w:trPr>
          <w:trHeight w:hRule="exact" w:val="466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DEEAF6"/>
              <w:right w:val="single" w:sz="5" w:space="0" w:color="000000"/>
            </w:tcBorders>
          </w:tcPr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pacing w:val="-1"/>
                <w:sz w:val="24"/>
                <w:szCs w:val="24"/>
              </w:rPr>
              <w:t>г</w:t>
            </w:r>
            <w:r>
              <w:rPr>
                <w:b/>
                <w:sz w:val="24"/>
                <w:szCs w:val="24"/>
              </w:rPr>
              <w:t>ан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(уку</w:t>
            </w:r>
            <w:r>
              <w:rPr>
                <w:b/>
                <w:spacing w:val="1"/>
                <w:sz w:val="24"/>
                <w:szCs w:val="24"/>
              </w:rPr>
              <w:t>пни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DEEAF6"/>
              <w:right w:val="single" w:sz="5" w:space="0" w:color="000000"/>
            </w:tcBorders>
          </w:tcPr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[μg/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]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DEEAF6"/>
              <w:right w:val="single" w:sz="5" w:space="0" w:color="000000"/>
            </w:tcBorders>
          </w:tcPr>
          <w:p w:rsidR="009B6D01" w:rsidRDefault="00B95DE8">
            <w:pPr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1000</w:t>
            </w:r>
          </w:p>
        </w:tc>
      </w:tr>
      <w:tr w:rsidR="009B6D01">
        <w:trPr>
          <w:trHeight w:hRule="exact" w:val="310"/>
        </w:trPr>
        <w:tc>
          <w:tcPr>
            <w:tcW w:w="5889" w:type="dxa"/>
            <w:tcBorders>
              <w:top w:val="single" w:sz="7" w:space="0" w:color="DEEAF6"/>
              <w:left w:val="single" w:sz="5" w:space="0" w:color="000000"/>
              <w:bottom w:val="single" w:sz="7" w:space="0" w:color="FFFFFF"/>
              <w:right w:val="single" w:sz="5" w:space="0" w:color="000000"/>
            </w:tcBorders>
            <w:shd w:val="clear" w:color="auto" w:fill="DEEAF6"/>
          </w:tcPr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pacing w:val="-1"/>
                <w:sz w:val="24"/>
                <w:szCs w:val="24"/>
              </w:rPr>
              <w:t>г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pacing w:val="-1"/>
                <w:sz w:val="24"/>
                <w:szCs w:val="24"/>
              </w:rPr>
              <w:t>с</w:t>
            </w:r>
            <w:r>
              <w:rPr>
                <w:b/>
                <w:spacing w:val="1"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е</w:t>
            </w:r>
            <w:r>
              <w:rPr>
                <w:b/>
                <w:spacing w:val="-1"/>
                <w:sz w:val="24"/>
                <w:szCs w:val="24"/>
              </w:rPr>
              <w:t xml:space="preserve"> с</w:t>
            </w:r>
            <w:r>
              <w:rPr>
                <w:b/>
                <w:sz w:val="24"/>
                <w:szCs w:val="24"/>
              </w:rPr>
              <w:t>у</w:t>
            </w:r>
            <w:r>
              <w:rPr>
                <w:b/>
                <w:spacing w:val="1"/>
                <w:sz w:val="24"/>
                <w:szCs w:val="24"/>
              </w:rPr>
              <w:t>п</w:t>
            </w:r>
            <w:r>
              <w:rPr>
                <w:b/>
                <w:spacing w:val="-1"/>
                <w:sz w:val="24"/>
                <w:szCs w:val="24"/>
              </w:rPr>
              <w:t>с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1"/>
                <w:sz w:val="24"/>
                <w:szCs w:val="24"/>
              </w:rPr>
              <w:t>нц</w:t>
            </w: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1682" w:type="dxa"/>
            <w:tcBorders>
              <w:top w:val="single" w:sz="7" w:space="0" w:color="DEEAF6"/>
              <w:left w:val="single" w:sz="5" w:space="0" w:color="000000"/>
              <w:bottom w:val="single" w:sz="7" w:space="0" w:color="FFFFFF"/>
              <w:right w:val="single" w:sz="5" w:space="0" w:color="000000"/>
            </w:tcBorders>
            <w:shd w:val="clear" w:color="auto" w:fill="DEEAF6"/>
          </w:tcPr>
          <w:p w:rsidR="009B6D01" w:rsidRDefault="009B6D01"/>
        </w:tc>
        <w:tc>
          <w:tcPr>
            <w:tcW w:w="2057" w:type="dxa"/>
            <w:tcBorders>
              <w:top w:val="single" w:sz="7" w:space="0" w:color="DEEAF6"/>
              <w:left w:val="single" w:sz="5" w:space="0" w:color="000000"/>
              <w:bottom w:val="single" w:sz="7" w:space="0" w:color="FFFFFF"/>
              <w:right w:val="single" w:sz="5" w:space="0" w:color="000000"/>
            </w:tcBorders>
            <w:shd w:val="clear" w:color="auto" w:fill="DEEAF6"/>
          </w:tcPr>
          <w:p w:rsidR="009B6D01" w:rsidRDefault="009B6D01"/>
        </w:tc>
      </w:tr>
      <w:tr w:rsidR="009B6D01">
        <w:trPr>
          <w:trHeight w:hRule="exact" w:val="473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DEEAF6"/>
              <w:right w:val="single" w:sz="5" w:space="0" w:color="000000"/>
            </w:tcBorders>
          </w:tcPr>
          <w:p w:rsidR="009B6D01" w:rsidRDefault="00B95DE8">
            <w:pPr>
              <w:spacing w:before="7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олна ј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ди</w:t>
            </w:r>
            <w:r>
              <w:rPr>
                <w:b/>
                <w:sz w:val="24"/>
                <w:szCs w:val="24"/>
              </w:rPr>
              <w:t>њ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ња (</w:t>
            </w:r>
            <w:r>
              <w:rPr>
                <w:b/>
                <w:spacing w:val="-2"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ао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C2H5O</w:t>
            </w:r>
            <w:r>
              <w:rPr>
                <w:b/>
                <w:spacing w:val="1"/>
                <w:sz w:val="24"/>
                <w:szCs w:val="24"/>
              </w:rPr>
              <w:t>H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DEEAF6"/>
              <w:right w:val="single" w:sz="5" w:space="0" w:color="000000"/>
            </w:tcBorders>
          </w:tcPr>
          <w:p w:rsidR="009B6D01" w:rsidRDefault="00B95DE8">
            <w:pPr>
              <w:spacing w:before="7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[μg/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]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DEEAF6"/>
              <w:right w:val="single" w:sz="5" w:space="0" w:color="000000"/>
            </w:tcBorders>
          </w:tcPr>
          <w:p w:rsidR="009B6D01" w:rsidRDefault="00B95DE8">
            <w:pPr>
              <w:spacing w:before="7"/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</w:tr>
      <w:tr w:rsidR="009B6D01">
        <w:trPr>
          <w:trHeight w:hRule="exact" w:val="458"/>
        </w:trPr>
        <w:tc>
          <w:tcPr>
            <w:tcW w:w="9628" w:type="dxa"/>
            <w:gridSpan w:val="3"/>
            <w:tcBorders>
              <w:top w:val="nil"/>
              <w:left w:val="single" w:sz="5" w:space="0" w:color="000000"/>
              <w:bottom w:val="single" w:sz="7" w:space="0" w:color="DEEAF6"/>
              <w:right w:val="single" w:sz="5" w:space="0" w:color="000000"/>
            </w:tcBorders>
            <w:shd w:val="clear" w:color="auto" w:fill="DEEAF6"/>
          </w:tcPr>
          <w:p w:rsidR="009B6D01" w:rsidRDefault="00B95DE8">
            <w:pPr>
              <w:spacing w:before="8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</w:t>
            </w:r>
            <w:r>
              <w:rPr>
                <w:b/>
                <w:spacing w:val="-2"/>
                <w:sz w:val="24"/>
                <w:szCs w:val="24"/>
              </w:rPr>
              <w:t>ф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у</w:t>
            </w:r>
            <w:r>
              <w:rPr>
                <w:b/>
                <w:spacing w:val="-1"/>
                <w:sz w:val="24"/>
                <w:szCs w:val="24"/>
              </w:rPr>
              <w:t>г</w:t>
            </w:r>
            <w:r>
              <w:rPr>
                <w:b/>
                <w:sz w:val="24"/>
                <w:szCs w:val="24"/>
              </w:rPr>
              <w:t>љово</w:t>
            </w:r>
            <w:r>
              <w:rPr>
                <w:b/>
                <w:spacing w:val="1"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pacing w:val="-1"/>
                <w:sz w:val="24"/>
                <w:szCs w:val="24"/>
              </w:rPr>
              <w:t>иц</w:t>
            </w:r>
            <w:r>
              <w:rPr>
                <w:b/>
                <w:sz w:val="24"/>
                <w:szCs w:val="24"/>
              </w:rPr>
              <w:t>и</w:t>
            </w:r>
          </w:p>
        </w:tc>
      </w:tr>
      <w:tr w:rsidR="009B6D01">
        <w:trPr>
          <w:trHeight w:hRule="exact" w:val="732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9B6D01">
            <w:pPr>
              <w:spacing w:before="7" w:line="120" w:lineRule="exact"/>
              <w:rPr>
                <w:sz w:val="13"/>
                <w:szCs w:val="13"/>
              </w:rPr>
            </w:pPr>
          </w:p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Пов</w:t>
            </w:r>
            <w:r>
              <w:rPr>
                <w:b/>
                <w:spacing w:val="4"/>
                <w:sz w:val="24"/>
                <w:szCs w:val="24"/>
              </w:rPr>
              <w:t>р</w:t>
            </w:r>
            <w:r>
              <w:rPr>
                <w:b/>
                <w:spacing w:val="-6"/>
                <w:sz w:val="24"/>
                <w:szCs w:val="24"/>
              </w:rPr>
              <w:t>ш</w:t>
            </w:r>
            <w:r>
              <w:rPr>
                <w:b/>
                <w:spacing w:val="1"/>
                <w:sz w:val="24"/>
                <w:szCs w:val="24"/>
              </w:rPr>
              <w:t>ин</w:t>
            </w:r>
            <w:r>
              <w:rPr>
                <w:b/>
                <w:spacing w:val="-1"/>
                <w:sz w:val="24"/>
                <w:szCs w:val="24"/>
              </w:rPr>
              <w:t>с</w:t>
            </w:r>
            <w:r>
              <w:rPr>
                <w:b/>
                <w:spacing w:val="1"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-1"/>
                <w:sz w:val="24"/>
                <w:szCs w:val="24"/>
              </w:rPr>
              <w:t>к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в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ма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ри</w:t>
            </w:r>
            <w:r>
              <w:rPr>
                <w:b/>
                <w:sz w:val="24"/>
                <w:szCs w:val="24"/>
              </w:rPr>
              <w:t>је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(као лау</w:t>
            </w:r>
            <w:r>
              <w:rPr>
                <w:b/>
                <w:spacing w:val="1"/>
                <w:sz w:val="24"/>
                <w:szCs w:val="24"/>
              </w:rPr>
              <w:t>ри</w:t>
            </w:r>
            <w:r>
              <w:rPr>
                <w:b/>
                <w:sz w:val="24"/>
                <w:szCs w:val="24"/>
              </w:rPr>
              <w:t>л</w:t>
            </w:r>
            <w:r>
              <w:rPr>
                <w:b/>
                <w:spacing w:val="-4"/>
                <w:sz w:val="24"/>
                <w:szCs w:val="24"/>
              </w:rPr>
              <w:t>с</w:t>
            </w:r>
            <w:r>
              <w:rPr>
                <w:b/>
                <w:sz w:val="24"/>
                <w:szCs w:val="24"/>
              </w:rPr>
              <w:t>ул</w:t>
            </w:r>
            <w:r>
              <w:rPr>
                <w:b/>
                <w:spacing w:val="-3"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682" w:type="dxa"/>
            <w:tcBorders>
              <w:top w:val="single" w:sz="7" w:space="0" w:color="DEEAF6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9B6D01">
            <w:pPr>
              <w:spacing w:before="7" w:line="120" w:lineRule="exact"/>
              <w:rPr>
                <w:sz w:val="13"/>
                <w:szCs w:val="13"/>
              </w:rPr>
            </w:pPr>
          </w:p>
          <w:p w:rsidR="009B6D01" w:rsidRDefault="00B95DE8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[μg/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]</w:t>
            </w:r>
          </w:p>
        </w:tc>
        <w:tc>
          <w:tcPr>
            <w:tcW w:w="2057" w:type="dxa"/>
            <w:tcBorders>
              <w:top w:val="single" w:sz="7" w:space="0" w:color="DEEAF6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9B6D01">
            <w:pPr>
              <w:spacing w:before="7" w:line="120" w:lineRule="exact"/>
              <w:rPr>
                <w:sz w:val="13"/>
                <w:szCs w:val="13"/>
              </w:rPr>
            </w:pPr>
          </w:p>
          <w:p w:rsidR="009B6D01" w:rsidRDefault="00B95DE8">
            <w:pPr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500</w:t>
            </w:r>
          </w:p>
        </w:tc>
      </w:tr>
      <w:tr w:rsidR="009B6D01">
        <w:trPr>
          <w:trHeight w:hRule="exact" w:val="466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DEEAF6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АОХ </w:t>
            </w:r>
            <w:r>
              <w:rPr>
                <w:b/>
                <w:spacing w:val="-1"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1"/>
                <w:sz w:val="24"/>
                <w:szCs w:val="24"/>
              </w:rPr>
              <w:t>д</w:t>
            </w:r>
            <w:r>
              <w:rPr>
                <w:b/>
                <w:spacing w:val="-1"/>
                <w:sz w:val="24"/>
                <w:szCs w:val="24"/>
              </w:rPr>
              <w:t>с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бујући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pacing w:val="-1"/>
                <w:sz w:val="24"/>
                <w:szCs w:val="24"/>
              </w:rPr>
              <w:t>г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pacing w:val="-1"/>
                <w:sz w:val="24"/>
                <w:szCs w:val="24"/>
              </w:rPr>
              <w:t>с</w:t>
            </w:r>
            <w:r>
              <w:rPr>
                <w:b/>
                <w:spacing w:val="1"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хало</w:t>
            </w:r>
            <w:r>
              <w:rPr>
                <w:b/>
                <w:spacing w:val="-1"/>
                <w:sz w:val="24"/>
                <w:szCs w:val="24"/>
              </w:rPr>
              <w:t>ге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DEEAF6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[μg/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]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DEEAF6"/>
              <w:right w:val="single" w:sz="5" w:space="0" w:color="000000"/>
            </w:tcBorders>
          </w:tcPr>
          <w:p w:rsidR="009B6D01" w:rsidRDefault="00B95DE8">
            <w:pPr>
              <w:spacing w:before="3"/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</w:t>
            </w:r>
          </w:p>
        </w:tc>
      </w:tr>
      <w:tr w:rsidR="009B6D01">
        <w:trPr>
          <w:trHeight w:hRule="exact" w:val="310"/>
        </w:trPr>
        <w:tc>
          <w:tcPr>
            <w:tcW w:w="9628" w:type="dxa"/>
            <w:gridSpan w:val="3"/>
            <w:tcBorders>
              <w:top w:val="nil"/>
              <w:left w:val="single" w:sz="5" w:space="0" w:color="000000"/>
              <w:bottom w:val="single" w:sz="7" w:space="0" w:color="DEEAF6"/>
              <w:right w:val="single" w:sz="5" w:space="0" w:color="000000"/>
            </w:tcBorders>
            <w:shd w:val="clear" w:color="auto" w:fill="DEEAF6"/>
          </w:tcPr>
          <w:p w:rsidR="009B6D01" w:rsidRDefault="00B95DE8">
            <w:pPr>
              <w:spacing w:before="11"/>
              <w:ind w:left="40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М</w:t>
            </w:r>
            <w:r>
              <w:rPr>
                <w:b/>
                <w:spacing w:val="1"/>
                <w:sz w:val="24"/>
                <w:szCs w:val="24"/>
              </w:rPr>
              <w:t>икр</w:t>
            </w:r>
            <w:r>
              <w:rPr>
                <w:b/>
                <w:sz w:val="24"/>
                <w:szCs w:val="24"/>
              </w:rPr>
              <w:t>об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оло</w:t>
            </w:r>
            <w:r>
              <w:rPr>
                <w:b/>
                <w:spacing w:val="-6"/>
                <w:sz w:val="24"/>
                <w:szCs w:val="24"/>
              </w:rPr>
              <w:t>ш</w:t>
            </w:r>
            <w:r>
              <w:rPr>
                <w:b/>
                <w:spacing w:val="1"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1"/>
                <w:sz w:val="24"/>
                <w:szCs w:val="24"/>
              </w:rPr>
              <w:t xml:space="preserve"> п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ам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и</w:t>
            </w:r>
          </w:p>
        </w:tc>
      </w:tr>
      <w:tr w:rsidR="009B6D01">
        <w:trPr>
          <w:trHeight w:hRule="exact" w:val="473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7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ални</w:t>
            </w:r>
            <w:r>
              <w:rPr>
                <w:b/>
                <w:spacing w:val="1"/>
                <w:sz w:val="24"/>
                <w:szCs w:val="24"/>
              </w:rPr>
              <w:t xml:space="preserve"> к</w:t>
            </w:r>
            <w:r>
              <w:rPr>
                <w:b/>
                <w:sz w:val="24"/>
                <w:szCs w:val="24"/>
              </w:rPr>
              <w:t>оли</w:t>
            </w:r>
            <w:r>
              <w:rPr>
                <w:b/>
                <w:spacing w:val="-2"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ми</w:t>
            </w:r>
          </w:p>
        </w:tc>
        <w:tc>
          <w:tcPr>
            <w:tcW w:w="1682" w:type="dxa"/>
            <w:tcBorders>
              <w:top w:val="single" w:sz="7" w:space="0" w:color="DEEAF6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7"/>
              <w:ind w:left="40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pacing w:val="1"/>
                <w:sz w:val="24"/>
                <w:szCs w:val="24"/>
              </w:rPr>
              <w:t>fu</w:t>
            </w:r>
            <w:r>
              <w:rPr>
                <w:b/>
                <w:sz w:val="24"/>
                <w:szCs w:val="24"/>
              </w:rPr>
              <w:t>/100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l</w:t>
            </w:r>
          </w:p>
        </w:tc>
        <w:tc>
          <w:tcPr>
            <w:tcW w:w="2057" w:type="dxa"/>
            <w:tcBorders>
              <w:top w:val="single" w:sz="7" w:space="0" w:color="DEEAF6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7"/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100000</w:t>
            </w:r>
          </w:p>
        </w:tc>
      </w:tr>
      <w:tr w:rsidR="009B6D01">
        <w:trPr>
          <w:trHeight w:hRule="exact" w:val="466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У</w:t>
            </w:r>
            <w:r>
              <w:rPr>
                <w:b/>
                <w:spacing w:val="1"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у</w:t>
            </w:r>
            <w:r>
              <w:rPr>
                <w:b/>
                <w:spacing w:val="1"/>
                <w:sz w:val="24"/>
                <w:szCs w:val="24"/>
              </w:rPr>
              <w:t>пн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1"/>
                <w:sz w:val="24"/>
                <w:szCs w:val="24"/>
              </w:rPr>
              <w:t xml:space="preserve"> к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-3"/>
                <w:sz w:val="24"/>
                <w:szCs w:val="24"/>
              </w:rPr>
              <w:t>л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pacing w:val="-3"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ми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pacing w:val="1"/>
                <w:sz w:val="24"/>
                <w:szCs w:val="24"/>
              </w:rPr>
              <w:t>fu</w:t>
            </w:r>
            <w:r>
              <w:rPr>
                <w:b/>
                <w:sz w:val="24"/>
                <w:szCs w:val="24"/>
              </w:rPr>
              <w:t>/100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l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1000000</w:t>
            </w:r>
          </w:p>
        </w:tc>
      </w:tr>
      <w:tr w:rsidR="009B6D01">
        <w:trPr>
          <w:trHeight w:hRule="exact" w:val="466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в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 xml:space="preserve">е 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к</w:t>
            </w:r>
            <w:r>
              <w:rPr>
                <w:b/>
                <w:spacing w:val="-2"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pacing w:val="1"/>
                <w:sz w:val="24"/>
                <w:szCs w:val="24"/>
              </w:rPr>
              <w:t>fu</w:t>
            </w:r>
            <w:r>
              <w:rPr>
                <w:b/>
                <w:sz w:val="24"/>
                <w:szCs w:val="24"/>
              </w:rPr>
              <w:t>/100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l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7" w:space="0" w:color="FFFFFF"/>
              <w:right w:val="single" w:sz="5" w:space="0" w:color="000000"/>
            </w:tcBorders>
          </w:tcPr>
          <w:p w:rsidR="009B6D01" w:rsidRDefault="00B95DE8">
            <w:pPr>
              <w:spacing w:before="3"/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40000</w:t>
            </w:r>
          </w:p>
        </w:tc>
      </w:tr>
      <w:tr w:rsidR="009B6D01">
        <w:trPr>
          <w:trHeight w:hRule="exact" w:val="461"/>
        </w:trPr>
        <w:tc>
          <w:tcPr>
            <w:tcW w:w="5889" w:type="dxa"/>
            <w:tcBorders>
              <w:top w:val="single" w:sz="7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pacing w:val="2"/>
                <w:sz w:val="24"/>
                <w:szCs w:val="24"/>
              </w:rPr>
              <w:t>Б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ој а</w:t>
            </w:r>
            <w:r>
              <w:rPr>
                <w:b/>
                <w:spacing w:val="-2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об</w:t>
            </w:r>
            <w:r>
              <w:rPr>
                <w:b/>
                <w:spacing w:val="-1"/>
                <w:sz w:val="24"/>
                <w:szCs w:val="24"/>
              </w:rPr>
              <w:t>н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х х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pacing w:val="-2"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тро</w:t>
            </w:r>
            <w:r>
              <w:rPr>
                <w:b/>
                <w:spacing w:val="-3"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а (</w:t>
            </w:r>
            <w:r>
              <w:rPr>
                <w:b/>
                <w:spacing w:val="1"/>
                <w:sz w:val="24"/>
                <w:szCs w:val="24"/>
              </w:rPr>
              <w:t>м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 xml:space="preserve">а </w:t>
            </w:r>
            <w:r>
              <w:rPr>
                <w:b/>
                <w:spacing w:val="1"/>
                <w:sz w:val="24"/>
                <w:szCs w:val="24"/>
              </w:rPr>
              <w:t>К</w:t>
            </w:r>
            <w:r>
              <w:rPr>
                <w:b/>
                <w:spacing w:val="-2"/>
                <w:sz w:val="24"/>
                <w:szCs w:val="24"/>
              </w:rPr>
              <w:t>o</w:t>
            </w:r>
            <w:r>
              <w:rPr>
                <w:b/>
                <w:spacing w:val="1"/>
                <w:sz w:val="24"/>
                <w:szCs w:val="24"/>
              </w:rPr>
              <w:t>h</w:t>
            </w:r>
            <w:r>
              <w:rPr>
                <w:b/>
                <w:sz w:val="24"/>
                <w:szCs w:val="24"/>
              </w:rPr>
              <w:t>l)</w:t>
            </w:r>
          </w:p>
        </w:tc>
        <w:tc>
          <w:tcPr>
            <w:tcW w:w="1682" w:type="dxa"/>
            <w:tcBorders>
              <w:top w:val="single" w:sz="7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3"/>
              <w:ind w:left="40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pacing w:val="1"/>
                <w:sz w:val="24"/>
                <w:szCs w:val="24"/>
              </w:rPr>
              <w:t>fu</w:t>
            </w:r>
            <w:r>
              <w:rPr>
                <w:b/>
                <w:sz w:val="24"/>
                <w:szCs w:val="24"/>
              </w:rPr>
              <w:t>/100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l</w:t>
            </w:r>
          </w:p>
        </w:tc>
        <w:tc>
          <w:tcPr>
            <w:tcW w:w="2057" w:type="dxa"/>
            <w:tcBorders>
              <w:top w:val="single" w:sz="7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before="3"/>
              <w:ind w:left="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750000</w:t>
            </w:r>
          </w:p>
        </w:tc>
      </w:tr>
    </w:tbl>
    <w:p w:rsidR="009B6D01" w:rsidRDefault="009B6D01">
      <w:pPr>
        <w:spacing w:line="200" w:lineRule="exact"/>
      </w:pPr>
    </w:p>
    <w:p w:rsidR="009B6D01" w:rsidRDefault="009B6D01">
      <w:pPr>
        <w:spacing w:before="15" w:line="200" w:lineRule="exact"/>
      </w:pPr>
    </w:p>
    <w:p w:rsidR="009B6D01" w:rsidRDefault="00B95DE8">
      <w:pPr>
        <w:spacing w:before="29"/>
        <w:ind w:left="106" w:right="80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ђе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врши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овл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бор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тор</w:t>
      </w:r>
      <w:r>
        <w:rPr>
          <w:spacing w:val="6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ла</w:t>
      </w:r>
    </w:p>
    <w:p w:rsidR="009B6D01" w:rsidRDefault="00B95DE8">
      <w:pPr>
        <w:spacing w:before="24" w:line="258" w:lineRule="auto"/>
        <w:ind w:left="106" w:right="78"/>
        <w:jc w:val="both"/>
        <w:rPr>
          <w:sz w:val="24"/>
          <w:szCs w:val="24"/>
        </w:rPr>
      </w:pPr>
      <w:r>
        <w:rPr>
          <w:sz w:val="24"/>
          <w:szCs w:val="24"/>
        </w:rPr>
        <w:t>100m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>
        <w:rPr>
          <w:spacing w:val="1"/>
          <w:sz w:val="24"/>
          <w:szCs w:val="24"/>
        </w:rPr>
        <w:t>0</w:t>
      </w:r>
      <w:r>
        <w:rPr>
          <w:sz w:val="24"/>
          <w:szCs w:val="24"/>
        </w:rPr>
        <w:t>m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низ</w:t>
      </w:r>
      <w:r>
        <w:rPr>
          <w:sz w:val="24"/>
          <w:szCs w:val="24"/>
        </w:rPr>
        <w:t>во</w:t>
      </w:r>
      <w:r>
        <w:rPr>
          <w:spacing w:val="-3"/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 xml:space="preserve">ре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ан</w:t>
      </w:r>
      <w:r>
        <w:rPr>
          <w:sz w:val="24"/>
          <w:szCs w:val="24"/>
        </w:rPr>
        <w:t>ог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шта</w:t>
      </w:r>
      <w:r>
        <w:rPr>
          <w:spacing w:val="1"/>
          <w:sz w:val="24"/>
          <w:szCs w:val="24"/>
        </w:rPr>
        <w:t>њ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е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де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он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ш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би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 во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е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а 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олош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с 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ци</w:t>
      </w:r>
      <w:r>
        <w:rPr>
          <w:spacing w:val="-1"/>
          <w:sz w:val="24"/>
          <w:szCs w:val="24"/>
        </w:rPr>
        <w:t>п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јента.</w:t>
      </w:r>
    </w:p>
    <w:p w:rsidR="009B6D01" w:rsidRDefault="009B6D01">
      <w:pPr>
        <w:spacing w:before="5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77"/>
        <w:jc w:val="both"/>
        <w:rPr>
          <w:sz w:val="24"/>
          <w:szCs w:val="24"/>
        </w:rPr>
        <w:sectPr w:rsidR="009B6D01">
          <w:footerReference w:type="default" r:id="rId10"/>
          <w:pgSz w:w="12240" w:h="15840"/>
          <w:pgMar w:top="1340" w:right="1320" w:bottom="280" w:left="1060" w:header="0" w:footer="1015" w:gutter="0"/>
          <w:pgNumType w:start="22"/>
          <w:cols w:space="720"/>
        </w:sectPr>
      </w:pPr>
      <w:r>
        <w:rPr>
          <w:sz w:val="24"/>
          <w:szCs w:val="24"/>
        </w:rPr>
        <w:t>Пор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тога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ћом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волом бр</w:t>
      </w:r>
      <w:r>
        <w:rPr>
          <w:spacing w:val="2"/>
          <w:sz w:val="24"/>
          <w:szCs w:val="24"/>
        </w:rPr>
        <w:t>.</w:t>
      </w:r>
      <w:r>
        <w:rPr>
          <w:sz w:val="24"/>
          <w:szCs w:val="24"/>
        </w:rPr>
        <w:t>10</w:t>
      </w:r>
      <w:r>
        <w:rPr>
          <w:spacing w:val="-2"/>
          <w:sz w:val="24"/>
          <w:szCs w:val="24"/>
        </w:rPr>
        <w:t>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325/295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202</w:t>
      </w:r>
      <w:r>
        <w:rPr>
          <w:spacing w:val="1"/>
          <w:sz w:val="24"/>
          <w:szCs w:val="24"/>
        </w:rPr>
        <w:t>2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04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3"/>
          <w:sz w:val="24"/>
          <w:szCs w:val="24"/>
        </w:rPr>
        <w:t>а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08.08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2022.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тој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Покра</w:t>
      </w:r>
      <w:r>
        <w:rPr>
          <w:spacing w:val="-2"/>
          <w:sz w:val="24"/>
          <w:szCs w:val="24"/>
        </w:rPr>
        <w:t>ј</w:t>
      </w:r>
      <w:r>
        <w:rPr>
          <w:spacing w:val="1"/>
          <w:sz w:val="24"/>
          <w:szCs w:val="24"/>
        </w:rPr>
        <w:t>ин</w:t>
      </w:r>
      <w:r>
        <w:rPr>
          <w:spacing w:val="-3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ог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тар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јата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ољ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2"/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 и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ш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 xml:space="preserve">о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пи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н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ачи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, </w:t>
      </w:r>
      <w:r>
        <w:rPr>
          <w:spacing w:val="-7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ви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 xml:space="preserve">, </w:t>
      </w:r>
      <w:r>
        <w:rPr>
          <w:spacing w:val="-7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лови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шт</w:t>
      </w:r>
      <w:r>
        <w:rPr>
          <w:spacing w:val="2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pacing w:val="-4"/>
          <w:sz w:val="24"/>
          <w:szCs w:val="24"/>
        </w:rPr>
        <w:t>и</w:t>
      </w:r>
      <w:r>
        <w:rPr>
          <w:sz w:val="24"/>
          <w:szCs w:val="24"/>
        </w:rPr>
        <w:t>х вод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ште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шта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2"/>
          <w:sz w:val="24"/>
          <w:szCs w:val="24"/>
        </w:rPr>
        <w:t>р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п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нц</w:t>
      </w:r>
      <w:r>
        <w:rPr>
          <w:sz w:val="24"/>
          <w:szCs w:val="24"/>
        </w:rPr>
        <w:t>и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>у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ти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2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ка</w:t>
      </w:r>
      <w:r>
        <w:rPr>
          <w:sz w:val="24"/>
          <w:szCs w:val="24"/>
        </w:rPr>
        <w:t>о и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лови</w:t>
      </w:r>
      <w:r>
        <w:rPr>
          <w:spacing w:val="1"/>
          <w:sz w:val="24"/>
          <w:szCs w:val="24"/>
        </w:rPr>
        <w:t xml:space="preserve"> 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2"/>
          <w:sz w:val="24"/>
          <w:szCs w:val="24"/>
        </w:rPr>
        <w:t>р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ч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.</w:t>
      </w:r>
    </w:p>
    <w:p w:rsidR="009B6D01" w:rsidRDefault="00B95DE8">
      <w:pPr>
        <w:spacing w:before="59"/>
        <w:ind w:left="106" w:right="6033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5.2.6 </w:t>
      </w:r>
      <w:r>
        <w:rPr>
          <w:b/>
          <w:spacing w:val="-1"/>
          <w:sz w:val="24"/>
          <w:szCs w:val="24"/>
        </w:rPr>
        <w:t>М</w:t>
      </w:r>
      <w:r>
        <w:rPr>
          <w:b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ни</w:t>
      </w:r>
      <w:r>
        <w:rPr>
          <w:b/>
          <w:spacing w:val="3"/>
          <w:sz w:val="24"/>
          <w:szCs w:val="24"/>
        </w:rPr>
        <w:t>т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рин</w:t>
      </w:r>
      <w:r>
        <w:rPr>
          <w:b/>
          <w:sz w:val="24"/>
          <w:szCs w:val="24"/>
        </w:rPr>
        <w:t>г</w:t>
      </w:r>
      <w:r>
        <w:rPr>
          <w:b/>
          <w:spacing w:val="-1"/>
          <w:sz w:val="24"/>
          <w:szCs w:val="24"/>
        </w:rPr>
        <w:t xml:space="preserve"> п</w:t>
      </w:r>
      <w:r>
        <w:rPr>
          <w:b/>
          <w:spacing w:val="1"/>
          <w:sz w:val="24"/>
          <w:szCs w:val="24"/>
        </w:rPr>
        <w:t>р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ц</w:t>
      </w:r>
      <w:r>
        <w:rPr>
          <w:b/>
          <w:spacing w:val="-1"/>
          <w:sz w:val="24"/>
          <w:szCs w:val="24"/>
        </w:rPr>
        <w:t>е</w:t>
      </w:r>
      <w:r>
        <w:rPr>
          <w:b/>
          <w:spacing w:val="1"/>
          <w:sz w:val="24"/>
          <w:szCs w:val="24"/>
        </w:rPr>
        <w:t>дни</w:t>
      </w:r>
      <w:r>
        <w:rPr>
          <w:b/>
          <w:sz w:val="24"/>
          <w:szCs w:val="24"/>
        </w:rPr>
        <w:t>х в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д</w:t>
      </w:r>
      <w:r>
        <w:rPr>
          <w:b/>
          <w:sz w:val="24"/>
          <w:szCs w:val="24"/>
        </w:rPr>
        <w:t>а</w:t>
      </w:r>
    </w:p>
    <w:p w:rsidR="009B6D01" w:rsidRDefault="009B6D01">
      <w:pPr>
        <w:spacing w:line="200" w:lineRule="exact"/>
      </w:pPr>
    </w:p>
    <w:p w:rsidR="009B6D01" w:rsidRDefault="009B6D01">
      <w:pPr>
        <w:spacing w:before="8" w:line="260" w:lineRule="exact"/>
        <w:rPr>
          <w:sz w:val="26"/>
          <w:szCs w:val="26"/>
        </w:rPr>
      </w:pPr>
    </w:p>
    <w:p w:rsidR="009B6D01" w:rsidRDefault="00B95DE8">
      <w:pPr>
        <w:spacing w:line="257" w:lineRule="auto"/>
        <w:ind w:left="106" w:right="79"/>
        <w:jc w:val="both"/>
        <w:rPr>
          <w:sz w:val="24"/>
          <w:szCs w:val="24"/>
        </w:rPr>
      </w:pPr>
      <w:r>
        <w:rPr>
          <w:sz w:val="24"/>
          <w:szCs w:val="24"/>
        </w:rPr>
        <w:t>Проц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п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рфор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ш</w:t>
      </w:r>
      <w:r>
        <w:rPr>
          <w:spacing w:val="5"/>
          <w:sz w:val="24"/>
          <w:szCs w:val="24"/>
        </w:rPr>
        <w:t>љ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4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тем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proofErr w:type="gram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 xml:space="preserve"> п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gram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сас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ј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две</w:t>
      </w:r>
      <w:r>
        <w:rPr>
          <w:spacing w:val="-1"/>
          <w:sz w:val="24"/>
          <w:szCs w:val="24"/>
        </w:rPr>
        <w:t xml:space="preserve"> ае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 јед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талож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си</w:t>
      </w:r>
      <w:r>
        <w:rPr>
          <w:sz w:val="24"/>
          <w:szCs w:val="24"/>
        </w:rPr>
        <w:t>ло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м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љ и</w:t>
      </w:r>
      <w:r>
        <w:rPr>
          <w:spacing w:val="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ђ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pacing w:val="6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см</w:t>
      </w:r>
      <w:r>
        <w:rPr>
          <w:sz w:val="24"/>
          <w:szCs w:val="24"/>
        </w:rPr>
        <w:t>о</w:t>
      </w:r>
      <w:r>
        <w:rPr>
          <w:spacing w:val="6"/>
          <w:sz w:val="24"/>
          <w:szCs w:val="24"/>
        </w:rPr>
        <w:t>з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.</w:t>
      </w:r>
    </w:p>
    <w:p w:rsidR="009B6D01" w:rsidRDefault="009B6D01">
      <w:pPr>
        <w:spacing w:before="3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74"/>
        <w:jc w:val="both"/>
        <w:rPr>
          <w:sz w:val="24"/>
          <w:szCs w:val="24"/>
        </w:rPr>
      </w:pPr>
      <w:r>
        <w:rPr>
          <w:sz w:val="24"/>
          <w:szCs w:val="24"/>
        </w:rPr>
        <w:t>За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рош</w:t>
      </w:r>
      <w:r>
        <w:rPr>
          <w:spacing w:val="2"/>
          <w:sz w:val="24"/>
          <w:szCs w:val="24"/>
        </w:rPr>
        <w:t>л</w:t>
      </w:r>
      <w:r>
        <w:rPr>
          <w:sz w:val="24"/>
          <w:szCs w:val="24"/>
        </w:rPr>
        <w:t>е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дтретм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талож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ројек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ом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је 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pacing w:val="2"/>
          <w:sz w:val="24"/>
          <w:szCs w:val="24"/>
        </w:rPr>
        <w:t>о</w:t>
      </w:r>
      <w:r>
        <w:rPr>
          <w:spacing w:val="5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>г</w:t>
      </w:r>
      <w:r>
        <w:rPr>
          <w:sz w:val="24"/>
          <w:szCs w:val="24"/>
        </w:rPr>
        <w:t>у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р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ис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ти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тело</w:t>
      </w:r>
      <w:r>
        <w:rPr>
          <w:spacing w:val="15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</w:t>
      </w:r>
      <w:r>
        <w:rPr>
          <w:spacing w:val="8"/>
          <w:sz w:val="24"/>
          <w:szCs w:val="24"/>
        </w:rPr>
        <w:t>е</w:t>
      </w:r>
      <w:r>
        <w:rPr>
          <w:sz w:val="24"/>
          <w:szCs w:val="24"/>
        </w:rPr>
        <w:t>( 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ди</w:t>
      </w:r>
      <w:proofErr w:type="gramEnd"/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еча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ањ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</w:t>
      </w:r>
      <w:r>
        <w:rPr>
          <w:sz w:val="24"/>
          <w:szCs w:val="24"/>
        </w:rPr>
        <w:t>ож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ра и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л.</w:t>
      </w:r>
      <w:r>
        <w:rPr>
          <w:spacing w:val="3"/>
          <w:sz w:val="24"/>
          <w:szCs w:val="24"/>
        </w:rPr>
        <w:t>)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 xml:space="preserve">ја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 одв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ја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ц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пн</w:t>
      </w:r>
      <w:r>
        <w:rPr>
          <w:sz w:val="24"/>
          <w:szCs w:val="24"/>
        </w:rPr>
        <w:t xml:space="preserve">е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4"/>
          <w:sz w:val="24"/>
          <w:szCs w:val="24"/>
        </w:rPr>
        <w:t>н</w:t>
      </w:r>
      <w:r>
        <w:rPr>
          <w:spacing w:val="1"/>
          <w:sz w:val="24"/>
          <w:szCs w:val="24"/>
        </w:rPr>
        <w:t>иц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 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р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ј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ом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ш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ље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4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4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тело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талож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3"/>
          <w:sz w:val="24"/>
          <w:szCs w:val="24"/>
        </w:rPr>
        <w:t>а</w:t>
      </w:r>
      <w:r>
        <w:rPr>
          <w:spacing w:val="2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.</w:t>
      </w:r>
    </w:p>
    <w:p w:rsidR="009B6D01" w:rsidRDefault="009B6D01">
      <w:pPr>
        <w:spacing w:before="5" w:line="160" w:lineRule="exact"/>
        <w:rPr>
          <w:sz w:val="16"/>
          <w:szCs w:val="16"/>
        </w:rPr>
      </w:pPr>
    </w:p>
    <w:p w:rsidR="009B6D01" w:rsidRDefault="00B95DE8">
      <w:pPr>
        <w:spacing w:line="257" w:lineRule="auto"/>
        <w:ind w:left="106" w:right="82"/>
        <w:jc w:val="both"/>
        <w:rPr>
          <w:sz w:val="24"/>
          <w:szCs w:val="24"/>
        </w:rPr>
      </w:pPr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одврг</w:t>
      </w:r>
      <w:r>
        <w:rPr>
          <w:spacing w:val="3"/>
          <w:sz w:val="24"/>
          <w:szCs w:val="24"/>
        </w:rPr>
        <w:t>н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та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тм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 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ојом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оро</w:t>
      </w:r>
      <w:r>
        <w:rPr>
          <w:spacing w:val="2"/>
          <w:sz w:val="24"/>
          <w:szCs w:val="24"/>
        </w:rPr>
        <w:t>ш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ва </w:t>
      </w:r>
      <w:proofErr w:type="gramStart"/>
      <w:r>
        <w:rPr>
          <w:sz w:val="24"/>
          <w:szCs w:val="24"/>
        </w:rPr>
        <w:t>тело  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</w:t>
      </w:r>
      <w:proofErr w:type="gramEnd"/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 xml:space="preserve">од  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 xml:space="preserve">е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ти </w:t>
      </w:r>
      <w:r>
        <w:rPr>
          <w:spacing w:val="1"/>
          <w:sz w:val="24"/>
          <w:szCs w:val="24"/>
        </w:rPr>
        <w:t xml:space="preserve"> з</w:t>
      </w:r>
      <w:r>
        <w:rPr>
          <w:sz w:val="24"/>
          <w:szCs w:val="24"/>
        </w:rPr>
        <w:t>а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есме</w:t>
      </w:r>
      <w:r>
        <w:rPr>
          <w:sz w:val="24"/>
          <w:szCs w:val="24"/>
        </w:rPr>
        <w:t>тан  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 xml:space="preserve">вни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д  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ли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1"/>
          <w:sz w:val="24"/>
          <w:szCs w:val="24"/>
        </w:rPr>
        <w:t xml:space="preserve"> з</w:t>
      </w:r>
      <w:r>
        <w:rPr>
          <w:sz w:val="24"/>
          <w:szCs w:val="24"/>
        </w:rPr>
        <w:t>а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ањ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во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 р</w:t>
      </w:r>
      <w:r>
        <w:rPr>
          <w:spacing w:val="1"/>
          <w:sz w:val="24"/>
          <w:szCs w:val="24"/>
        </w:rPr>
        <w:t>изик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оте</w:t>
      </w:r>
      <w:r>
        <w:rPr>
          <w:spacing w:val="1"/>
          <w:sz w:val="24"/>
          <w:szCs w:val="24"/>
        </w:rPr>
        <w:t>нц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јал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ак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тних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ја.</w:t>
      </w:r>
    </w:p>
    <w:p w:rsidR="009B6D01" w:rsidRDefault="009B6D01">
      <w:pPr>
        <w:spacing w:before="5" w:line="160" w:lineRule="exact"/>
        <w:rPr>
          <w:sz w:val="16"/>
          <w:szCs w:val="16"/>
        </w:rPr>
      </w:pPr>
    </w:p>
    <w:p w:rsidR="009B6D01" w:rsidRDefault="00B95DE8">
      <w:pPr>
        <w:spacing w:line="256" w:lineRule="auto"/>
        <w:ind w:left="106" w:right="81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логом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ове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сма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о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к</w:t>
      </w:r>
      <w:r>
        <w:rPr>
          <w:sz w:val="24"/>
          <w:szCs w:val="24"/>
        </w:rPr>
        <w:t>оје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ћ</w:t>
      </w:r>
      <w:r>
        <w:rPr>
          <w:sz w:val="24"/>
          <w:szCs w:val="24"/>
        </w:rPr>
        <w:t>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ф</w:t>
      </w:r>
      <w:r>
        <w:rPr>
          <w:spacing w:val="1"/>
          <w:sz w:val="24"/>
          <w:szCs w:val="24"/>
        </w:rPr>
        <w:t>ини</w:t>
      </w:r>
      <w:r>
        <w:rPr>
          <w:spacing w:val="-1"/>
          <w:sz w:val="24"/>
          <w:szCs w:val="24"/>
        </w:rPr>
        <w:t>са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 xml:space="preserve">и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о:</w:t>
      </w:r>
    </w:p>
    <w:p w:rsidR="009B6D01" w:rsidRDefault="009B6D01">
      <w:pPr>
        <w:spacing w:before="1" w:line="160" w:lineRule="exact"/>
        <w:rPr>
          <w:sz w:val="16"/>
          <w:szCs w:val="16"/>
        </w:rPr>
      </w:pPr>
    </w:p>
    <w:p w:rsidR="009B6D01" w:rsidRDefault="00B95DE8">
      <w:pPr>
        <w:ind w:left="106" w:right="1042"/>
        <w:jc w:val="both"/>
        <w:rPr>
          <w:sz w:val="24"/>
          <w:szCs w:val="24"/>
        </w:rPr>
      </w:pPr>
      <w:r>
        <w:rPr>
          <w:sz w:val="24"/>
          <w:szCs w:val="24"/>
        </w:rPr>
        <w:t>19 07 02* -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тар</w:t>
      </w:r>
      <w:r>
        <w:rPr>
          <w:spacing w:val="-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 ко</w:t>
      </w:r>
      <w:r>
        <w:rPr>
          <w:spacing w:val="1"/>
          <w:sz w:val="24"/>
          <w:szCs w:val="24"/>
        </w:rPr>
        <w:t>ј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са</w:t>
      </w:r>
      <w:r>
        <w:rPr>
          <w:sz w:val="24"/>
          <w:szCs w:val="24"/>
        </w:rPr>
        <w:t>држе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с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нц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ли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ind w:left="106" w:right="604"/>
        <w:jc w:val="both"/>
        <w:rPr>
          <w:sz w:val="24"/>
          <w:szCs w:val="24"/>
        </w:rPr>
      </w:pPr>
      <w:r>
        <w:rPr>
          <w:sz w:val="24"/>
          <w:szCs w:val="24"/>
        </w:rPr>
        <w:t>19 07 03 -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тар</w:t>
      </w:r>
      <w:r>
        <w:rPr>
          <w:spacing w:val="-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ни</w:t>
      </w:r>
      <w:r>
        <w:rPr>
          <w:sz w:val="24"/>
          <w:szCs w:val="24"/>
        </w:rPr>
        <w:t>ја д</w:t>
      </w:r>
      <w:r>
        <w:rPr>
          <w:spacing w:val="2"/>
          <w:sz w:val="24"/>
          <w:szCs w:val="24"/>
        </w:rPr>
        <w:t>р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 од 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3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19 07 02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ind w:left="106" w:right="6281"/>
        <w:jc w:val="both"/>
        <w:rPr>
          <w:sz w:val="24"/>
          <w:szCs w:val="24"/>
        </w:rPr>
      </w:pPr>
      <w:r>
        <w:rPr>
          <w:sz w:val="24"/>
          <w:szCs w:val="24"/>
        </w:rPr>
        <w:t>Мо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 xml:space="preserve">г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врши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: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p w:rsidR="009B6D01" w:rsidRDefault="00B95DE8">
      <w:pPr>
        <w:ind w:left="827"/>
        <w:rPr>
          <w:sz w:val="24"/>
          <w:szCs w:val="24"/>
        </w:rPr>
      </w:pPr>
      <w:r>
        <w:rPr>
          <w:sz w:val="24"/>
          <w:szCs w:val="24"/>
        </w:rPr>
        <w:t>1.   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ник</w:t>
      </w:r>
      <w:r>
        <w:rPr>
          <w:sz w:val="24"/>
          <w:szCs w:val="24"/>
        </w:rPr>
        <w:t>ом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тегор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пи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ф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и</w:t>
      </w:r>
      <w:r>
        <w:rPr>
          <w:spacing w:val="6"/>
          <w:sz w:val="24"/>
          <w:szCs w:val="24"/>
        </w:rPr>
        <w:t>ј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(Сл.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Р</w:t>
      </w:r>
      <w:r>
        <w:rPr>
          <w:sz w:val="24"/>
          <w:szCs w:val="24"/>
        </w:rPr>
        <w:t>С</w:t>
      </w:r>
    </w:p>
    <w:p w:rsidR="009B6D01" w:rsidRDefault="000F3EEA">
      <w:pPr>
        <w:spacing w:before="22"/>
        <w:ind w:left="1187"/>
        <w:rPr>
          <w:sz w:val="24"/>
          <w:szCs w:val="24"/>
        </w:rPr>
      </w:pPr>
      <w:r w:rsidRPr="000F3EEA">
        <w:rPr>
          <w:sz w:val="24"/>
          <w:szCs w:val="24"/>
        </w:rPr>
        <w:t>56/2010, 93/2019, 39/2021 i 65/2024</w:t>
      </w:r>
      <w:r w:rsidR="00B95DE8" w:rsidRPr="000F3EEA">
        <w:rPr>
          <w:sz w:val="24"/>
          <w:szCs w:val="24"/>
        </w:rPr>
        <w:t>)</w:t>
      </w:r>
    </w:p>
    <w:p w:rsidR="009B6D01" w:rsidRPr="000F3EEA" w:rsidRDefault="009B6D01">
      <w:pPr>
        <w:spacing w:before="5" w:line="258" w:lineRule="auto"/>
        <w:ind w:left="1907" w:right="77" w:hanging="360"/>
        <w:jc w:val="both"/>
        <w:rPr>
          <w:sz w:val="24"/>
          <w:szCs w:val="24"/>
          <w:lang w:val="sr-Latn-ME"/>
        </w:rPr>
      </w:pPr>
    </w:p>
    <w:p w:rsidR="009B6D01" w:rsidRDefault="00B95DE8">
      <w:pPr>
        <w:spacing w:line="260" w:lineRule="exact"/>
        <w:ind w:left="154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пи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Прилогом  </w:t>
      </w:r>
      <w:r>
        <w:rPr>
          <w:spacing w:val="16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10.Л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proofErr w:type="gramEnd"/>
      <w:r>
        <w:rPr>
          <w:sz w:val="24"/>
          <w:szCs w:val="24"/>
        </w:rPr>
        <w:t xml:space="preserve">  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аме</w:t>
      </w:r>
      <w:r>
        <w:rPr>
          <w:sz w:val="24"/>
          <w:szCs w:val="24"/>
        </w:rPr>
        <w:t xml:space="preserve">тара  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а  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пи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</w:p>
    <w:p w:rsidR="009B6D01" w:rsidRDefault="00B95DE8">
      <w:pPr>
        <w:spacing w:before="21" w:line="258" w:lineRule="auto"/>
        <w:ind w:left="1907" w:right="80"/>
        <w:rPr>
          <w:sz w:val="24"/>
          <w:szCs w:val="24"/>
        </w:rPr>
      </w:pP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одлаг</w:t>
      </w:r>
      <w:r>
        <w:rPr>
          <w:spacing w:val="-1"/>
          <w:sz w:val="24"/>
          <w:szCs w:val="24"/>
        </w:rPr>
        <w:t>ање</w:t>
      </w:r>
      <w:r>
        <w:rPr>
          <w:sz w:val="24"/>
          <w:szCs w:val="24"/>
        </w:rPr>
        <w:t>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три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пи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вода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з 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ја </w:t>
      </w:r>
      <w:r>
        <w:rPr>
          <w:spacing w:val="-2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рт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ог,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ог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ли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 от</w:t>
      </w:r>
      <w:r>
        <w:rPr>
          <w:spacing w:val="-1"/>
          <w:sz w:val="24"/>
          <w:szCs w:val="24"/>
        </w:rPr>
        <w:t>па</w:t>
      </w:r>
      <w:r>
        <w:rPr>
          <w:sz w:val="24"/>
          <w:szCs w:val="24"/>
        </w:rPr>
        <w:t>да</w:t>
      </w:r>
    </w:p>
    <w:p w:rsidR="009B6D01" w:rsidRPr="000F31EE" w:rsidRDefault="00B95DE8">
      <w:pPr>
        <w:spacing w:before="1" w:line="258" w:lineRule="auto"/>
        <w:ind w:left="1187" w:right="75" w:hanging="360"/>
        <w:jc w:val="both"/>
        <w:rPr>
          <w:sz w:val="24"/>
          <w:szCs w:val="24"/>
          <w:lang w:val="hr-HR"/>
        </w:rPr>
      </w:pPr>
      <w:r>
        <w:rPr>
          <w:sz w:val="24"/>
          <w:szCs w:val="24"/>
        </w:rPr>
        <w:t xml:space="preserve">2.   </w:t>
      </w:r>
      <w:r w:rsidRPr="000F31EE">
        <w:rPr>
          <w:sz w:val="24"/>
          <w:szCs w:val="24"/>
        </w:rPr>
        <w:t>Уредбом</w:t>
      </w:r>
      <w:r w:rsidRPr="000F31EE">
        <w:rPr>
          <w:spacing w:val="-8"/>
          <w:sz w:val="24"/>
          <w:szCs w:val="24"/>
        </w:rPr>
        <w:t xml:space="preserve"> </w:t>
      </w:r>
      <w:r w:rsidRPr="000F31EE">
        <w:rPr>
          <w:sz w:val="24"/>
          <w:szCs w:val="24"/>
        </w:rPr>
        <w:t>о</w:t>
      </w:r>
      <w:r w:rsidRPr="000F31EE">
        <w:rPr>
          <w:spacing w:val="-7"/>
          <w:sz w:val="24"/>
          <w:szCs w:val="24"/>
        </w:rPr>
        <w:t xml:space="preserve"> </w:t>
      </w:r>
      <w:r w:rsidRPr="000F31EE">
        <w:rPr>
          <w:sz w:val="24"/>
          <w:szCs w:val="24"/>
        </w:rPr>
        <w:t>гр</w:t>
      </w:r>
      <w:r w:rsidRPr="000F31EE">
        <w:rPr>
          <w:spacing w:val="-1"/>
          <w:sz w:val="24"/>
          <w:szCs w:val="24"/>
        </w:rPr>
        <w:t>а</w:t>
      </w:r>
      <w:r w:rsidRPr="000F31EE">
        <w:rPr>
          <w:spacing w:val="1"/>
          <w:sz w:val="24"/>
          <w:szCs w:val="24"/>
        </w:rPr>
        <w:t>ни</w:t>
      </w:r>
      <w:r w:rsidRPr="000F31EE">
        <w:rPr>
          <w:spacing w:val="-1"/>
          <w:sz w:val="24"/>
          <w:szCs w:val="24"/>
        </w:rPr>
        <w:t>ч</w:t>
      </w:r>
      <w:r w:rsidRPr="000F31EE">
        <w:rPr>
          <w:spacing w:val="1"/>
          <w:sz w:val="24"/>
          <w:szCs w:val="24"/>
        </w:rPr>
        <w:t>ни</w:t>
      </w:r>
      <w:r w:rsidRPr="000F31EE">
        <w:rPr>
          <w:sz w:val="24"/>
          <w:szCs w:val="24"/>
        </w:rPr>
        <w:t>м</w:t>
      </w:r>
      <w:r w:rsidRPr="000F31EE">
        <w:rPr>
          <w:spacing w:val="-8"/>
          <w:sz w:val="24"/>
          <w:szCs w:val="24"/>
        </w:rPr>
        <w:t xml:space="preserve"> </w:t>
      </w:r>
      <w:r w:rsidRPr="000F31EE">
        <w:rPr>
          <w:sz w:val="24"/>
          <w:szCs w:val="24"/>
        </w:rPr>
        <w:t>вр</w:t>
      </w:r>
      <w:r w:rsidRPr="000F31EE">
        <w:rPr>
          <w:spacing w:val="-1"/>
          <w:sz w:val="24"/>
          <w:szCs w:val="24"/>
        </w:rPr>
        <w:t>е</w:t>
      </w:r>
      <w:r w:rsidRPr="000F31EE">
        <w:rPr>
          <w:sz w:val="24"/>
          <w:szCs w:val="24"/>
        </w:rPr>
        <w:t>д</w:t>
      </w:r>
      <w:r w:rsidRPr="000F31EE">
        <w:rPr>
          <w:spacing w:val="1"/>
          <w:sz w:val="24"/>
          <w:szCs w:val="24"/>
        </w:rPr>
        <w:t>н</w:t>
      </w:r>
      <w:r w:rsidRPr="000F31EE">
        <w:rPr>
          <w:sz w:val="24"/>
          <w:szCs w:val="24"/>
        </w:rPr>
        <w:t>о</w:t>
      </w:r>
      <w:r w:rsidRPr="000F31EE">
        <w:rPr>
          <w:spacing w:val="-1"/>
          <w:sz w:val="24"/>
          <w:szCs w:val="24"/>
        </w:rPr>
        <w:t>с</w:t>
      </w:r>
      <w:r w:rsidRPr="000F31EE">
        <w:rPr>
          <w:sz w:val="24"/>
          <w:szCs w:val="24"/>
        </w:rPr>
        <w:t>т</w:t>
      </w:r>
      <w:r w:rsidRPr="000F31EE">
        <w:rPr>
          <w:spacing w:val="2"/>
          <w:sz w:val="24"/>
          <w:szCs w:val="24"/>
        </w:rPr>
        <w:t>и</w:t>
      </w:r>
      <w:r w:rsidRPr="000F31EE">
        <w:rPr>
          <w:spacing w:val="-1"/>
          <w:sz w:val="24"/>
          <w:szCs w:val="24"/>
        </w:rPr>
        <w:t>м</w:t>
      </w:r>
      <w:r w:rsidRPr="000F31EE">
        <w:rPr>
          <w:sz w:val="24"/>
          <w:szCs w:val="24"/>
        </w:rPr>
        <w:t>а</w:t>
      </w:r>
      <w:r w:rsidRPr="000F31EE">
        <w:rPr>
          <w:spacing w:val="-8"/>
          <w:sz w:val="24"/>
          <w:szCs w:val="24"/>
        </w:rPr>
        <w:t xml:space="preserve"> </w:t>
      </w:r>
      <w:r w:rsidRPr="000F31EE">
        <w:rPr>
          <w:spacing w:val="-1"/>
          <w:sz w:val="24"/>
          <w:szCs w:val="24"/>
        </w:rPr>
        <w:t>ем</w:t>
      </w:r>
      <w:r w:rsidRPr="000F31EE">
        <w:rPr>
          <w:spacing w:val="1"/>
          <w:sz w:val="24"/>
          <w:szCs w:val="24"/>
        </w:rPr>
        <w:t>и</w:t>
      </w:r>
      <w:r w:rsidRPr="000F31EE">
        <w:rPr>
          <w:spacing w:val="-1"/>
          <w:sz w:val="24"/>
          <w:szCs w:val="24"/>
        </w:rPr>
        <w:t>с</w:t>
      </w:r>
      <w:r w:rsidRPr="000F31EE">
        <w:rPr>
          <w:spacing w:val="1"/>
          <w:sz w:val="24"/>
          <w:szCs w:val="24"/>
        </w:rPr>
        <w:t>и</w:t>
      </w:r>
      <w:r w:rsidRPr="000F31EE">
        <w:rPr>
          <w:sz w:val="24"/>
          <w:szCs w:val="24"/>
        </w:rPr>
        <w:t>је</w:t>
      </w:r>
      <w:r w:rsidRPr="000F31EE">
        <w:rPr>
          <w:spacing w:val="-8"/>
          <w:sz w:val="24"/>
          <w:szCs w:val="24"/>
        </w:rPr>
        <w:t xml:space="preserve"> </w:t>
      </w:r>
      <w:r w:rsidRPr="000F31EE">
        <w:rPr>
          <w:spacing w:val="1"/>
          <w:sz w:val="24"/>
          <w:szCs w:val="24"/>
        </w:rPr>
        <w:t>з</w:t>
      </w:r>
      <w:r w:rsidRPr="000F31EE">
        <w:rPr>
          <w:spacing w:val="-1"/>
          <w:sz w:val="24"/>
          <w:szCs w:val="24"/>
        </w:rPr>
        <w:t>а</w:t>
      </w:r>
      <w:r w:rsidRPr="000F31EE">
        <w:rPr>
          <w:sz w:val="24"/>
          <w:szCs w:val="24"/>
        </w:rPr>
        <w:t>г</w:t>
      </w:r>
      <w:r w:rsidRPr="000F31EE">
        <w:rPr>
          <w:spacing w:val="-1"/>
          <w:sz w:val="24"/>
          <w:szCs w:val="24"/>
        </w:rPr>
        <w:t>а</w:t>
      </w:r>
      <w:r w:rsidRPr="000F31EE">
        <w:rPr>
          <w:spacing w:val="4"/>
          <w:sz w:val="24"/>
          <w:szCs w:val="24"/>
        </w:rPr>
        <w:t>ђ</w:t>
      </w:r>
      <w:r w:rsidRPr="000F31EE">
        <w:rPr>
          <w:spacing w:val="-7"/>
          <w:sz w:val="24"/>
          <w:szCs w:val="24"/>
        </w:rPr>
        <w:t>у</w:t>
      </w:r>
      <w:r w:rsidRPr="000F31EE">
        <w:rPr>
          <w:spacing w:val="5"/>
          <w:sz w:val="24"/>
          <w:szCs w:val="24"/>
        </w:rPr>
        <w:t>ј</w:t>
      </w:r>
      <w:r w:rsidRPr="000F31EE">
        <w:rPr>
          <w:spacing w:val="-5"/>
          <w:sz w:val="24"/>
          <w:szCs w:val="24"/>
        </w:rPr>
        <w:t>у</w:t>
      </w:r>
      <w:r w:rsidRPr="000F31EE">
        <w:rPr>
          <w:sz w:val="24"/>
          <w:szCs w:val="24"/>
        </w:rPr>
        <w:t>ћ</w:t>
      </w:r>
      <w:r w:rsidRPr="000F31EE">
        <w:rPr>
          <w:spacing w:val="1"/>
          <w:sz w:val="24"/>
          <w:szCs w:val="24"/>
        </w:rPr>
        <w:t>и</w:t>
      </w:r>
      <w:r w:rsidRPr="000F31EE">
        <w:rPr>
          <w:sz w:val="24"/>
          <w:szCs w:val="24"/>
        </w:rPr>
        <w:t>х</w:t>
      </w:r>
      <w:r w:rsidRPr="000F31EE">
        <w:rPr>
          <w:spacing w:val="-5"/>
          <w:sz w:val="24"/>
          <w:szCs w:val="24"/>
        </w:rPr>
        <w:t xml:space="preserve"> </w:t>
      </w:r>
      <w:r w:rsidRPr="000F31EE">
        <w:rPr>
          <w:spacing w:val="-1"/>
          <w:sz w:val="24"/>
          <w:szCs w:val="24"/>
        </w:rPr>
        <w:t>ма</w:t>
      </w:r>
      <w:r w:rsidRPr="000F31EE">
        <w:rPr>
          <w:sz w:val="24"/>
          <w:szCs w:val="24"/>
        </w:rPr>
        <w:t>тер</w:t>
      </w:r>
      <w:r w:rsidRPr="000F31EE">
        <w:rPr>
          <w:spacing w:val="1"/>
          <w:sz w:val="24"/>
          <w:szCs w:val="24"/>
        </w:rPr>
        <w:t>и</w:t>
      </w:r>
      <w:r w:rsidRPr="000F31EE">
        <w:rPr>
          <w:sz w:val="24"/>
          <w:szCs w:val="24"/>
        </w:rPr>
        <w:t>ја</w:t>
      </w:r>
      <w:r w:rsidRPr="000F31EE">
        <w:rPr>
          <w:spacing w:val="-3"/>
          <w:sz w:val="24"/>
          <w:szCs w:val="24"/>
        </w:rPr>
        <w:t xml:space="preserve"> </w:t>
      </w:r>
      <w:r w:rsidRPr="000F31EE">
        <w:rPr>
          <w:sz w:val="24"/>
          <w:szCs w:val="24"/>
        </w:rPr>
        <w:t>у</w:t>
      </w:r>
      <w:r w:rsidRPr="000F31EE">
        <w:rPr>
          <w:spacing w:val="-12"/>
          <w:sz w:val="24"/>
          <w:szCs w:val="24"/>
        </w:rPr>
        <w:t xml:space="preserve"> </w:t>
      </w:r>
      <w:r w:rsidRPr="000F31EE">
        <w:rPr>
          <w:sz w:val="24"/>
          <w:szCs w:val="24"/>
        </w:rPr>
        <w:t>во</w:t>
      </w:r>
      <w:r w:rsidRPr="000F31EE">
        <w:rPr>
          <w:spacing w:val="2"/>
          <w:sz w:val="24"/>
          <w:szCs w:val="24"/>
        </w:rPr>
        <w:t>д</w:t>
      </w:r>
      <w:r w:rsidRPr="000F31EE">
        <w:rPr>
          <w:sz w:val="24"/>
          <w:szCs w:val="24"/>
        </w:rPr>
        <w:t>е</w:t>
      </w:r>
      <w:r w:rsidRPr="000F31EE">
        <w:rPr>
          <w:spacing w:val="-8"/>
          <w:sz w:val="24"/>
          <w:szCs w:val="24"/>
        </w:rPr>
        <w:t xml:space="preserve"> </w:t>
      </w:r>
      <w:r w:rsidRPr="000F31EE">
        <w:rPr>
          <w:sz w:val="24"/>
          <w:szCs w:val="24"/>
        </w:rPr>
        <w:t>и</w:t>
      </w:r>
      <w:r w:rsidRPr="000F31EE">
        <w:rPr>
          <w:spacing w:val="-6"/>
          <w:sz w:val="24"/>
          <w:szCs w:val="24"/>
        </w:rPr>
        <w:t xml:space="preserve"> </w:t>
      </w:r>
      <w:r w:rsidRPr="000F31EE">
        <w:rPr>
          <w:sz w:val="24"/>
          <w:szCs w:val="24"/>
        </w:rPr>
        <w:t>ро</w:t>
      </w:r>
      <w:r w:rsidRPr="000F31EE">
        <w:rPr>
          <w:spacing w:val="1"/>
          <w:sz w:val="24"/>
          <w:szCs w:val="24"/>
        </w:rPr>
        <w:t>к</w:t>
      </w:r>
      <w:r w:rsidRPr="000F31EE">
        <w:rPr>
          <w:sz w:val="24"/>
          <w:szCs w:val="24"/>
        </w:rPr>
        <w:t>ови</w:t>
      </w:r>
      <w:r w:rsidRPr="000F31EE">
        <w:rPr>
          <w:spacing w:val="-1"/>
          <w:sz w:val="24"/>
          <w:szCs w:val="24"/>
        </w:rPr>
        <w:t>м</w:t>
      </w:r>
      <w:r w:rsidRPr="000F31EE">
        <w:rPr>
          <w:sz w:val="24"/>
          <w:szCs w:val="24"/>
        </w:rPr>
        <w:t xml:space="preserve">а </w:t>
      </w:r>
      <w:r w:rsidRPr="000F31EE">
        <w:rPr>
          <w:spacing w:val="1"/>
          <w:sz w:val="24"/>
          <w:szCs w:val="24"/>
        </w:rPr>
        <w:t>з</w:t>
      </w:r>
      <w:r w:rsidRPr="000F31EE">
        <w:rPr>
          <w:sz w:val="24"/>
          <w:szCs w:val="24"/>
        </w:rPr>
        <w:t xml:space="preserve">а </w:t>
      </w:r>
      <w:r w:rsidRPr="000F31EE">
        <w:rPr>
          <w:spacing w:val="-1"/>
          <w:sz w:val="24"/>
          <w:szCs w:val="24"/>
        </w:rPr>
        <w:t>њи</w:t>
      </w:r>
      <w:r w:rsidRPr="000F31EE">
        <w:rPr>
          <w:spacing w:val="2"/>
          <w:sz w:val="24"/>
          <w:szCs w:val="24"/>
        </w:rPr>
        <w:t>х</w:t>
      </w:r>
      <w:r w:rsidRPr="000F31EE">
        <w:rPr>
          <w:sz w:val="24"/>
          <w:szCs w:val="24"/>
        </w:rPr>
        <w:t>ово до</w:t>
      </w:r>
      <w:r w:rsidRPr="000F31EE">
        <w:rPr>
          <w:spacing w:val="-1"/>
          <w:sz w:val="24"/>
          <w:szCs w:val="24"/>
        </w:rPr>
        <w:t>с</w:t>
      </w:r>
      <w:r w:rsidRPr="000F31EE">
        <w:rPr>
          <w:sz w:val="24"/>
          <w:szCs w:val="24"/>
        </w:rPr>
        <w:t>тиза</w:t>
      </w:r>
      <w:r w:rsidRPr="000F31EE">
        <w:rPr>
          <w:spacing w:val="-1"/>
          <w:sz w:val="24"/>
          <w:szCs w:val="24"/>
        </w:rPr>
        <w:t>њ</w:t>
      </w:r>
      <w:r w:rsidRPr="000F31EE">
        <w:rPr>
          <w:sz w:val="24"/>
          <w:szCs w:val="24"/>
        </w:rPr>
        <w:t>е (Сл.гла</w:t>
      </w:r>
      <w:r w:rsidRPr="000F31EE">
        <w:rPr>
          <w:spacing w:val="-1"/>
          <w:sz w:val="24"/>
          <w:szCs w:val="24"/>
        </w:rPr>
        <w:t>с</w:t>
      </w:r>
      <w:r w:rsidRPr="000F31EE">
        <w:rPr>
          <w:spacing w:val="1"/>
          <w:sz w:val="24"/>
          <w:szCs w:val="24"/>
        </w:rPr>
        <w:t>ни</w:t>
      </w:r>
      <w:r w:rsidRPr="000F31EE">
        <w:rPr>
          <w:sz w:val="24"/>
          <w:szCs w:val="24"/>
        </w:rPr>
        <w:t>к</w:t>
      </w:r>
      <w:r w:rsidRPr="000F31EE">
        <w:rPr>
          <w:spacing w:val="1"/>
          <w:sz w:val="24"/>
          <w:szCs w:val="24"/>
        </w:rPr>
        <w:t xml:space="preserve"> </w:t>
      </w:r>
      <w:r w:rsidRPr="000F31EE">
        <w:rPr>
          <w:spacing w:val="-1"/>
          <w:sz w:val="24"/>
          <w:szCs w:val="24"/>
        </w:rPr>
        <w:t>Р</w:t>
      </w:r>
      <w:r w:rsidRPr="000F31EE">
        <w:rPr>
          <w:sz w:val="24"/>
          <w:szCs w:val="24"/>
        </w:rPr>
        <w:t>С</w:t>
      </w:r>
      <w:r w:rsidRPr="000F31EE">
        <w:rPr>
          <w:spacing w:val="1"/>
          <w:sz w:val="24"/>
          <w:szCs w:val="24"/>
        </w:rPr>
        <w:t xml:space="preserve"> </w:t>
      </w:r>
      <w:r w:rsidRPr="000F31EE">
        <w:rPr>
          <w:sz w:val="24"/>
          <w:szCs w:val="24"/>
        </w:rPr>
        <w:t>67/20</w:t>
      </w:r>
      <w:r w:rsidRPr="000F31EE">
        <w:rPr>
          <w:spacing w:val="-2"/>
          <w:sz w:val="24"/>
          <w:szCs w:val="24"/>
        </w:rPr>
        <w:t>1</w:t>
      </w:r>
      <w:r w:rsidRPr="000F31EE">
        <w:rPr>
          <w:sz w:val="24"/>
          <w:szCs w:val="24"/>
        </w:rPr>
        <w:t>1,</w:t>
      </w:r>
      <w:r w:rsidRPr="000F31EE">
        <w:rPr>
          <w:spacing w:val="1"/>
          <w:sz w:val="24"/>
          <w:szCs w:val="24"/>
        </w:rPr>
        <w:t xml:space="preserve"> </w:t>
      </w:r>
      <w:r w:rsidRPr="000F31EE">
        <w:rPr>
          <w:sz w:val="24"/>
          <w:szCs w:val="24"/>
        </w:rPr>
        <w:t>48/2012</w:t>
      </w:r>
      <w:r w:rsidRPr="000F31EE">
        <w:rPr>
          <w:spacing w:val="1"/>
          <w:sz w:val="24"/>
          <w:szCs w:val="24"/>
        </w:rPr>
        <w:t xml:space="preserve"> </w:t>
      </w:r>
      <w:r w:rsidRPr="000F31EE">
        <w:rPr>
          <w:sz w:val="24"/>
          <w:szCs w:val="24"/>
        </w:rPr>
        <w:t>и</w:t>
      </w:r>
      <w:r w:rsidRPr="000F31EE">
        <w:rPr>
          <w:spacing w:val="2"/>
          <w:sz w:val="24"/>
          <w:szCs w:val="24"/>
        </w:rPr>
        <w:t xml:space="preserve"> </w:t>
      </w:r>
      <w:r w:rsidRPr="000F31EE">
        <w:rPr>
          <w:spacing w:val="-2"/>
          <w:sz w:val="24"/>
          <w:szCs w:val="24"/>
        </w:rPr>
        <w:t>1</w:t>
      </w:r>
      <w:r w:rsidRPr="000F31EE">
        <w:rPr>
          <w:sz w:val="24"/>
          <w:szCs w:val="24"/>
        </w:rPr>
        <w:t xml:space="preserve">/2016) </w:t>
      </w:r>
      <w:r w:rsidRPr="000F31EE">
        <w:rPr>
          <w:spacing w:val="3"/>
          <w:sz w:val="24"/>
          <w:szCs w:val="24"/>
        </w:rPr>
        <w:t>1</w:t>
      </w:r>
      <w:r w:rsidRPr="000F31EE">
        <w:rPr>
          <w:sz w:val="24"/>
          <w:szCs w:val="24"/>
        </w:rPr>
        <w:t>- Уч</w:t>
      </w:r>
      <w:r w:rsidRPr="000F31EE">
        <w:rPr>
          <w:spacing w:val="-1"/>
          <w:sz w:val="24"/>
          <w:szCs w:val="24"/>
        </w:rPr>
        <w:t>ес</w:t>
      </w:r>
      <w:r w:rsidRPr="000F31EE">
        <w:rPr>
          <w:sz w:val="24"/>
          <w:szCs w:val="24"/>
        </w:rPr>
        <w:t>тало</w:t>
      </w:r>
      <w:r w:rsidRPr="000F31EE">
        <w:rPr>
          <w:spacing w:val="-1"/>
          <w:sz w:val="24"/>
          <w:szCs w:val="24"/>
        </w:rPr>
        <w:t>с</w:t>
      </w:r>
      <w:r w:rsidRPr="000F31EE">
        <w:rPr>
          <w:sz w:val="24"/>
          <w:szCs w:val="24"/>
        </w:rPr>
        <w:t xml:space="preserve">т </w:t>
      </w:r>
      <w:r w:rsidRPr="000F31EE">
        <w:rPr>
          <w:spacing w:val="-1"/>
          <w:sz w:val="24"/>
          <w:szCs w:val="24"/>
        </w:rPr>
        <w:t>сас</w:t>
      </w:r>
      <w:r w:rsidRPr="000F31EE">
        <w:rPr>
          <w:spacing w:val="1"/>
          <w:sz w:val="24"/>
          <w:szCs w:val="24"/>
        </w:rPr>
        <w:t>т</w:t>
      </w:r>
      <w:r w:rsidRPr="000F31EE">
        <w:rPr>
          <w:spacing w:val="-1"/>
          <w:sz w:val="24"/>
          <w:szCs w:val="24"/>
        </w:rPr>
        <w:t>а</w:t>
      </w:r>
      <w:r w:rsidRPr="000F31EE">
        <w:rPr>
          <w:spacing w:val="2"/>
          <w:sz w:val="24"/>
          <w:szCs w:val="24"/>
        </w:rPr>
        <w:t>в</w:t>
      </w:r>
      <w:r w:rsidRPr="000F31EE">
        <w:rPr>
          <w:sz w:val="24"/>
          <w:szCs w:val="24"/>
        </w:rPr>
        <w:t>а</w:t>
      </w:r>
      <w:r w:rsidRPr="000F31EE">
        <w:rPr>
          <w:spacing w:val="3"/>
          <w:sz w:val="24"/>
          <w:szCs w:val="24"/>
        </w:rPr>
        <w:t xml:space="preserve"> </w:t>
      </w:r>
      <w:r w:rsidRPr="000F31EE">
        <w:rPr>
          <w:spacing w:val="1"/>
          <w:sz w:val="24"/>
          <w:szCs w:val="24"/>
        </w:rPr>
        <w:t>п</w:t>
      </w:r>
      <w:r w:rsidRPr="000F31EE">
        <w:rPr>
          <w:sz w:val="24"/>
          <w:szCs w:val="24"/>
        </w:rPr>
        <w:t>ро</w:t>
      </w:r>
      <w:r w:rsidRPr="000F31EE">
        <w:rPr>
          <w:spacing w:val="1"/>
          <w:sz w:val="24"/>
          <w:szCs w:val="24"/>
        </w:rPr>
        <w:t>ц</w:t>
      </w:r>
      <w:r w:rsidRPr="000F31EE">
        <w:rPr>
          <w:spacing w:val="-1"/>
          <w:sz w:val="24"/>
          <w:szCs w:val="24"/>
        </w:rPr>
        <w:t>е</w:t>
      </w:r>
      <w:r w:rsidRPr="000F31EE">
        <w:rPr>
          <w:sz w:val="24"/>
          <w:szCs w:val="24"/>
        </w:rPr>
        <w:t>д</w:t>
      </w:r>
      <w:r w:rsidRPr="000F31EE">
        <w:rPr>
          <w:spacing w:val="1"/>
          <w:sz w:val="24"/>
          <w:szCs w:val="24"/>
        </w:rPr>
        <w:t>н</w:t>
      </w:r>
      <w:r w:rsidRPr="000F31EE">
        <w:rPr>
          <w:sz w:val="24"/>
          <w:szCs w:val="24"/>
        </w:rPr>
        <w:t>е</w:t>
      </w:r>
      <w:r w:rsidRPr="000F31EE">
        <w:rPr>
          <w:spacing w:val="3"/>
          <w:sz w:val="24"/>
          <w:szCs w:val="24"/>
        </w:rPr>
        <w:t xml:space="preserve"> </w:t>
      </w:r>
      <w:r w:rsidRPr="000F31EE">
        <w:rPr>
          <w:sz w:val="24"/>
          <w:szCs w:val="24"/>
        </w:rPr>
        <w:t>воде</w:t>
      </w:r>
      <w:r w:rsidRPr="000F31EE">
        <w:rPr>
          <w:spacing w:val="5"/>
          <w:sz w:val="24"/>
          <w:szCs w:val="24"/>
        </w:rPr>
        <w:t xml:space="preserve"> </w:t>
      </w:r>
      <w:r w:rsidRPr="000F31EE">
        <w:rPr>
          <w:sz w:val="24"/>
          <w:szCs w:val="24"/>
        </w:rPr>
        <w:t>тј</w:t>
      </w:r>
      <w:r w:rsidRPr="000F31EE">
        <w:rPr>
          <w:spacing w:val="5"/>
          <w:sz w:val="24"/>
          <w:szCs w:val="24"/>
        </w:rPr>
        <w:t xml:space="preserve"> </w:t>
      </w:r>
      <w:r w:rsidRPr="000F31EE">
        <w:rPr>
          <w:spacing w:val="1"/>
          <w:sz w:val="24"/>
          <w:szCs w:val="24"/>
        </w:rPr>
        <w:t>и</w:t>
      </w:r>
      <w:r w:rsidRPr="000F31EE">
        <w:rPr>
          <w:spacing w:val="-1"/>
          <w:sz w:val="24"/>
          <w:szCs w:val="24"/>
        </w:rPr>
        <w:t>с</w:t>
      </w:r>
      <w:r w:rsidRPr="000F31EE">
        <w:rPr>
          <w:spacing w:val="1"/>
          <w:sz w:val="24"/>
          <w:szCs w:val="24"/>
        </w:rPr>
        <w:t>пи</w:t>
      </w:r>
      <w:r w:rsidRPr="000F31EE">
        <w:rPr>
          <w:spacing w:val="-2"/>
          <w:sz w:val="24"/>
          <w:szCs w:val="24"/>
        </w:rPr>
        <w:t>т</w:t>
      </w:r>
      <w:r w:rsidRPr="000F31EE">
        <w:rPr>
          <w:spacing w:val="1"/>
          <w:sz w:val="24"/>
          <w:szCs w:val="24"/>
        </w:rPr>
        <w:t>и</w:t>
      </w:r>
      <w:r w:rsidRPr="000F31EE">
        <w:rPr>
          <w:sz w:val="24"/>
          <w:szCs w:val="24"/>
        </w:rPr>
        <w:t>в</w:t>
      </w:r>
      <w:r w:rsidRPr="000F31EE">
        <w:rPr>
          <w:spacing w:val="-1"/>
          <w:sz w:val="24"/>
          <w:szCs w:val="24"/>
        </w:rPr>
        <w:t>ањ</w:t>
      </w:r>
      <w:r w:rsidRPr="000F31EE">
        <w:rPr>
          <w:sz w:val="24"/>
          <w:szCs w:val="24"/>
        </w:rPr>
        <w:t>а</w:t>
      </w:r>
      <w:r w:rsidRPr="000F31EE">
        <w:rPr>
          <w:spacing w:val="3"/>
          <w:sz w:val="24"/>
          <w:szCs w:val="24"/>
        </w:rPr>
        <w:t xml:space="preserve"> </w:t>
      </w:r>
      <w:r w:rsidRPr="000F31EE">
        <w:rPr>
          <w:sz w:val="24"/>
          <w:szCs w:val="24"/>
        </w:rPr>
        <w:t>је</w:t>
      </w:r>
      <w:r w:rsidRPr="000F31EE">
        <w:rPr>
          <w:spacing w:val="4"/>
          <w:sz w:val="24"/>
          <w:szCs w:val="24"/>
        </w:rPr>
        <w:t xml:space="preserve"> </w:t>
      </w:r>
      <w:r w:rsidRPr="000F31EE">
        <w:rPr>
          <w:spacing w:val="1"/>
          <w:sz w:val="24"/>
          <w:szCs w:val="24"/>
        </w:rPr>
        <w:t>к</w:t>
      </w:r>
      <w:r w:rsidRPr="000F31EE">
        <w:rPr>
          <w:spacing w:val="2"/>
          <w:sz w:val="24"/>
          <w:szCs w:val="24"/>
        </w:rPr>
        <w:t>в</w:t>
      </w:r>
      <w:r w:rsidRPr="000F31EE">
        <w:rPr>
          <w:spacing w:val="-1"/>
          <w:sz w:val="24"/>
          <w:szCs w:val="24"/>
        </w:rPr>
        <w:t>а</w:t>
      </w:r>
      <w:r w:rsidRPr="000F31EE">
        <w:rPr>
          <w:spacing w:val="2"/>
          <w:sz w:val="24"/>
          <w:szCs w:val="24"/>
        </w:rPr>
        <w:t>р</w:t>
      </w:r>
      <w:r w:rsidRPr="000F31EE">
        <w:rPr>
          <w:sz w:val="24"/>
          <w:szCs w:val="24"/>
        </w:rPr>
        <w:t>тал</w:t>
      </w:r>
      <w:r w:rsidRPr="000F31EE">
        <w:rPr>
          <w:spacing w:val="1"/>
          <w:sz w:val="24"/>
          <w:szCs w:val="24"/>
        </w:rPr>
        <w:t>н</w:t>
      </w:r>
      <w:r w:rsidRPr="000F31EE">
        <w:rPr>
          <w:sz w:val="24"/>
          <w:szCs w:val="24"/>
        </w:rPr>
        <w:t>а</w:t>
      </w:r>
      <w:r w:rsidRPr="000F31EE">
        <w:rPr>
          <w:spacing w:val="12"/>
          <w:sz w:val="24"/>
          <w:szCs w:val="24"/>
        </w:rPr>
        <w:t xml:space="preserve"> </w:t>
      </w:r>
      <w:r w:rsidRPr="000F31EE">
        <w:rPr>
          <w:sz w:val="24"/>
          <w:szCs w:val="24"/>
        </w:rPr>
        <w:t>у то</w:t>
      </w:r>
      <w:r w:rsidRPr="000F31EE">
        <w:rPr>
          <w:spacing w:val="6"/>
          <w:sz w:val="24"/>
          <w:szCs w:val="24"/>
        </w:rPr>
        <w:t>к</w:t>
      </w:r>
      <w:r w:rsidRPr="000F31EE">
        <w:rPr>
          <w:sz w:val="24"/>
          <w:szCs w:val="24"/>
        </w:rPr>
        <w:t>у</w:t>
      </w:r>
      <w:r w:rsidRPr="000F31EE">
        <w:rPr>
          <w:spacing w:val="2"/>
          <w:sz w:val="24"/>
          <w:szCs w:val="24"/>
        </w:rPr>
        <w:t xml:space="preserve"> </w:t>
      </w:r>
      <w:r w:rsidRPr="000F31EE">
        <w:rPr>
          <w:spacing w:val="-1"/>
          <w:sz w:val="24"/>
          <w:szCs w:val="24"/>
        </w:rPr>
        <w:t>а</w:t>
      </w:r>
      <w:r w:rsidRPr="000F31EE">
        <w:rPr>
          <w:spacing w:val="1"/>
          <w:sz w:val="24"/>
          <w:szCs w:val="24"/>
        </w:rPr>
        <w:t>к</w:t>
      </w:r>
      <w:r w:rsidRPr="000F31EE">
        <w:rPr>
          <w:sz w:val="24"/>
          <w:szCs w:val="24"/>
        </w:rPr>
        <w:t>т</w:t>
      </w:r>
      <w:r w:rsidRPr="000F31EE">
        <w:rPr>
          <w:spacing w:val="2"/>
          <w:sz w:val="24"/>
          <w:szCs w:val="24"/>
        </w:rPr>
        <w:t>и</w:t>
      </w:r>
      <w:r w:rsidRPr="000F31EE">
        <w:rPr>
          <w:sz w:val="24"/>
          <w:szCs w:val="24"/>
        </w:rPr>
        <w:t>вне</w:t>
      </w:r>
      <w:r w:rsidRPr="000F31EE">
        <w:rPr>
          <w:spacing w:val="3"/>
          <w:sz w:val="24"/>
          <w:szCs w:val="24"/>
        </w:rPr>
        <w:t xml:space="preserve"> </w:t>
      </w:r>
      <w:r w:rsidRPr="000F31EE">
        <w:rPr>
          <w:sz w:val="24"/>
          <w:szCs w:val="24"/>
        </w:rPr>
        <w:t>фаз</w:t>
      </w:r>
      <w:r w:rsidRPr="000F31EE">
        <w:rPr>
          <w:spacing w:val="-1"/>
          <w:sz w:val="24"/>
          <w:szCs w:val="24"/>
        </w:rPr>
        <w:t>е</w:t>
      </w:r>
      <w:r w:rsidRPr="000F31EE">
        <w:rPr>
          <w:sz w:val="24"/>
          <w:szCs w:val="24"/>
        </w:rPr>
        <w:t>,</w:t>
      </w:r>
      <w:r w:rsidRPr="000F31EE">
        <w:rPr>
          <w:spacing w:val="4"/>
          <w:sz w:val="24"/>
          <w:szCs w:val="24"/>
        </w:rPr>
        <w:t xml:space="preserve"> </w:t>
      </w:r>
      <w:r w:rsidRPr="000F31EE">
        <w:rPr>
          <w:sz w:val="24"/>
          <w:szCs w:val="24"/>
        </w:rPr>
        <w:t>док</w:t>
      </w:r>
      <w:r w:rsidRPr="000F31EE">
        <w:rPr>
          <w:spacing w:val="5"/>
          <w:sz w:val="24"/>
          <w:szCs w:val="24"/>
        </w:rPr>
        <w:t xml:space="preserve"> </w:t>
      </w:r>
      <w:r w:rsidRPr="000F31EE">
        <w:rPr>
          <w:sz w:val="24"/>
          <w:szCs w:val="24"/>
        </w:rPr>
        <w:t>је</w:t>
      </w:r>
      <w:r w:rsidRPr="000F31EE">
        <w:rPr>
          <w:spacing w:val="9"/>
          <w:sz w:val="24"/>
          <w:szCs w:val="24"/>
        </w:rPr>
        <w:t xml:space="preserve"> </w:t>
      </w:r>
      <w:r w:rsidRPr="000F31EE">
        <w:rPr>
          <w:sz w:val="24"/>
          <w:szCs w:val="24"/>
        </w:rPr>
        <w:t xml:space="preserve">у </w:t>
      </w:r>
      <w:r w:rsidRPr="000F31EE">
        <w:rPr>
          <w:spacing w:val="1"/>
          <w:sz w:val="24"/>
          <w:szCs w:val="24"/>
        </w:rPr>
        <w:t>п</w:t>
      </w:r>
      <w:r w:rsidRPr="000F31EE">
        <w:rPr>
          <w:spacing w:val="-1"/>
          <w:sz w:val="24"/>
          <w:szCs w:val="24"/>
        </w:rPr>
        <w:t>ас</w:t>
      </w:r>
      <w:r w:rsidRPr="000F31EE">
        <w:rPr>
          <w:spacing w:val="1"/>
          <w:sz w:val="24"/>
          <w:szCs w:val="24"/>
        </w:rPr>
        <w:t>и</w:t>
      </w:r>
      <w:r w:rsidRPr="000F31EE">
        <w:rPr>
          <w:sz w:val="24"/>
          <w:szCs w:val="24"/>
        </w:rPr>
        <w:t xml:space="preserve">вној </w:t>
      </w:r>
      <w:r w:rsidRPr="000F31EE">
        <w:rPr>
          <w:spacing w:val="1"/>
          <w:sz w:val="24"/>
          <w:szCs w:val="24"/>
        </w:rPr>
        <w:t>ф</w:t>
      </w:r>
      <w:r w:rsidRPr="000F31EE">
        <w:rPr>
          <w:spacing w:val="-1"/>
          <w:sz w:val="24"/>
          <w:szCs w:val="24"/>
        </w:rPr>
        <w:t>а</w:t>
      </w:r>
      <w:r w:rsidRPr="000F31EE">
        <w:rPr>
          <w:spacing w:val="1"/>
          <w:sz w:val="24"/>
          <w:szCs w:val="24"/>
        </w:rPr>
        <w:t>з</w:t>
      </w:r>
      <w:r w:rsidRPr="000F31EE">
        <w:rPr>
          <w:sz w:val="24"/>
          <w:szCs w:val="24"/>
        </w:rPr>
        <w:t>и</w:t>
      </w:r>
      <w:r w:rsidRPr="000F31EE">
        <w:rPr>
          <w:spacing w:val="3"/>
          <w:sz w:val="24"/>
          <w:szCs w:val="24"/>
        </w:rPr>
        <w:t xml:space="preserve"> </w:t>
      </w:r>
      <w:r w:rsidRPr="000F31EE">
        <w:rPr>
          <w:spacing w:val="-7"/>
          <w:sz w:val="24"/>
          <w:szCs w:val="24"/>
        </w:rPr>
        <w:t>у</w:t>
      </w:r>
      <w:r w:rsidRPr="000F31EE">
        <w:rPr>
          <w:spacing w:val="-1"/>
          <w:sz w:val="24"/>
          <w:szCs w:val="24"/>
        </w:rPr>
        <w:t>ч</w:t>
      </w:r>
      <w:r w:rsidRPr="000F31EE">
        <w:rPr>
          <w:spacing w:val="1"/>
          <w:sz w:val="24"/>
          <w:szCs w:val="24"/>
        </w:rPr>
        <w:t>е</w:t>
      </w:r>
      <w:r w:rsidRPr="000F31EE">
        <w:rPr>
          <w:spacing w:val="-1"/>
          <w:sz w:val="24"/>
          <w:szCs w:val="24"/>
        </w:rPr>
        <w:t>с</w:t>
      </w:r>
      <w:r w:rsidRPr="000F31EE">
        <w:rPr>
          <w:sz w:val="24"/>
          <w:szCs w:val="24"/>
        </w:rPr>
        <w:t>тал</w:t>
      </w:r>
      <w:r w:rsidRPr="000F31EE">
        <w:rPr>
          <w:spacing w:val="2"/>
          <w:sz w:val="24"/>
          <w:szCs w:val="24"/>
        </w:rPr>
        <w:t>о</w:t>
      </w:r>
      <w:r w:rsidRPr="000F31EE">
        <w:rPr>
          <w:spacing w:val="-1"/>
          <w:sz w:val="24"/>
          <w:szCs w:val="24"/>
        </w:rPr>
        <w:t>с</w:t>
      </w:r>
      <w:r w:rsidRPr="000F31EE">
        <w:rPr>
          <w:sz w:val="24"/>
          <w:szCs w:val="24"/>
        </w:rPr>
        <w:t xml:space="preserve">т </w:t>
      </w:r>
      <w:r w:rsidRPr="000F31EE">
        <w:rPr>
          <w:spacing w:val="2"/>
          <w:sz w:val="24"/>
          <w:szCs w:val="24"/>
        </w:rPr>
        <w:t>н</w:t>
      </w:r>
      <w:r w:rsidRPr="000F31EE">
        <w:rPr>
          <w:sz w:val="24"/>
          <w:szCs w:val="24"/>
        </w:rPr>
        <w:t>а</w:t>
      </w:r>
      <w:r w:rsidRPr="000F31EE">
        <w:rPr>
          <w:spacing w:val="-1"/>
          <w:sz w:val="24"/>
          <w:szCs w:val="24"/>
        </w:rPr>
        <w:t xml:space="preserve"> с</w:t>
      </w:r>
      <w:r w:rsidRPr="000F31EE">
        <w:rPr>
          <w:sz w:val="24"/>
          <w:szCs w:val="24"/>
        </w:rPr>
        <w:t>в</w:t>
      </w:r>
      <w:r w:rsidRPr="000F31EE">
        <w:rPr>
          <w:spacing w:val="-1"/>
          <w:sz w:val="24"/>
          <w:szCs w:val="24"/>
        </w:rPr>
        <w:t>а</w:t>
      </w:r>
      <w:r w:rsidRPr="000F31EE">
        <w:rPr>
          <w:spacing w:val="1"/>
          <w:sz w:val="24"/>
          <w:szCs w:val="24"/>
        </w:rPr>
        <w:t>ки</w:t>
      </w:r>
      <w:r w:rsidRPr="000F31EE">
        <w:rPr>
          <w:sz w:val="24"/>
          <w:szCs w:val="24"/>
        </w:rPr>
        <w:t>х</w:t>
      </w:r>
      <w:r w:rsidRPr="000F31EE">
        <w:rPr>
          <w:spacing w:val="2"/>
          <w:sz w:val="24"/>
          <w:szCs w:val="24"/>
        </w:rPr>
        <w:t xml:space="preserve"> </w:t>
      </w:r>
      <w:r w:rsidRPr="000F31EE">
        <w:rPr>
          <w:sz w:val="24"/>
          <w:szCs w:val="24"/>
        </w:rPr>
        <w:t>ш</w:t>
      </w:r>
      <w:r w:rsidRPr="000F31EE">
        <w:rPr>
          <w:spacing w:val="-1"/>
          <w:sz w:val="24"/>
          <w:szCs w:val="24"/>
        </w:rPr>
        <w:t>ес</w:t>
      </w:r>
      <w:r w:rsidRPr="000F31EE">
        <w:rPr>
          <w:sz w:val="24"/>
          <w:szCs w:val="24"/>
        </w:rPr>
        <w:t>т м</w:t>
      </w:r>
      <w:r w:rsidRPr="000F31EE">
        <w:rPr>
          <w:spacing w:val="-1"/>
          <w:sz w:val="24"/>
          <w:szCs w:val="24"/>
        </w:rPr>
        <w:t>ес</w:t>
      </w:r>
      <w:r w:rsidRPr="000F31EE">
        <w:rPr>
          <w:spacing w:val="1"/>
          <w:sz w:val="24"/>
          <w:szCs w:val="24"/>
        </w:rPr>
        <w:t>еци</w:t>
      </w:r>
      <w:r w:rsidRPr="000F31EE">
        <w:rPr>
          <w:sz w:val="24"/>
          <w:szCs w:val="24"/>
        </w:rPr>
        <w:t>.</w:t>
      </w:r>
    </w:p>
    <w:p w:rsidR="009B6D01" w:rsidRDefault="009B6D01">
      <w:pPr>
        <w:spacing w:before="2" w:line="160" w:lineRule="exact"/>
        <w:rPr>
          <w:sz w:val="16"/>
          <w:szCs w:val="16"/>
        </w:rPr>
      </w:pPr>
    </w:p>
    <w:p w:rsidR="009B6D01" w:rsidRDefault="00B95DE8">
      <w:pPr>
        <w:ind w:left="106" w:right="3991"/>
        <w:jc w:val="both"/>
        <w:rPr>
          <w:sz w:val="24"/>
          <w:szCs w:val="24"/>
        </w:rPr>
        <w:sectPr w:rsidR="009B6D01">
          <w:pgSz w:w="12240" w:h="15840"/>
          <w:pgMar w:top="1380" w:right="1320" w:bottom="280" w:left="1060" w:header="0" w:footer="1015" w:gutter="0"/>
          <w:cols w:space="720"/>
        </w:sectPr>
      </w:pPr>
      <w:r>
        <w:rPr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три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пи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3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с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 xml:space="preserve">ј 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:</w:t>
      </w:r>
    </w:p>
    <w:p w:rsidR="009B6D01" w:rsidRDefault="00B95DE8">
      <w:pPr>
        <w:spacing w:before="59" w:line="257" w:lineRule="auto"/>
        <w:ind w:left="106" w:right="81"/>
        <w:rPr>
          <w:sz w:val="24"/>
          <w:szCs w:val="24"/>
        </w:rPr>
      </w:pPr>
      <w:r w:rsidRPr="00C80928">
        <w:rPr>
          <w:b/>
          <w:sz w:val="24"/>
          <w:szCs w:val="24"/>
          <w:highlight w:val="yellow"/>
        </w:rPr>
        <w:lastRenderedPageBreak/>
        <w:t>Таб</w:t>
      </w:r>
      <w:r w:rsidRPr="00C80928">
        <w:rPr>
          <w:b/>
          <w:spacing w:val="-1"/>
          <w:sz w:val="24"/>
          <w:szCs w:val="24"/>
          <w:highlight w:val="yellow"/>
        </w:rPr>
        <w:t>е</w:t>
      </w:r>
      <w:r w:rsidRPr="00C80928">
        <w:rPr>
          <w:b/>
          <w:sz w:val="24"/>
          <w:szCs w:val="24"/>
          <w:highlight w:val="yellow"/>
        </w:rPr>
        <w:t>ла</w:t>
      </w:r>
      <w:r w:rsidRPr="00C80928">
        <w:rPr>
          <w:b/>
          <w:spacing w:val="-3"/>
          <w:sz w:val="24"/>
          <w:szCs w:val="24"/>
          <w:highlight w:val="yellow"/>
        </w:rPr>
        <w:t xml:space="preserve"> </w:t>
      </w:r>
      <w:r w:rsidRPr="00C80928">
        <w:rPr>
          <w:b/>
          <w:sz w:val="24"/>
          <w:szCs w:val="24"/>
          <w:highlight w:val="yellow"/>
        </w:rPr>
        <w:t>6.</w:t>
      </w:r>
      <w:r w:rsidRPr="00C80928">
        <w:rPr>
          <w:b/>
          <w:spacing w:val="-2"/>
          <w:sz w:val="24"/>
          <w:szCs w:val="24"/>
          <w:highlight w:val="yellow"/>
        </w:rPr>
        <w:t xml:space="preserve"> </w:t>
      </w:r>
      <w:r w:rsidRPr="00C80928">
        <w:rPr>
          <w:b/>
          <w:sz w:val="24"/>
          <w:szCs w:val="24"/>
          <w:highlight w:val="yellow"/>
        </w:rPr>
        <w:t>Па</w:t>
      </w:r>
      <w:r w:rsidRPr="00C80928">
        <w:rPr>
          <w:b/>
          <w:spacing w:val="1"/>
          <w:sz w:val="24"/>
          <w:szCs w:val="24"/>
          <w:highlight w:val="yellow"/>
        </w:rPr>
        <w:t>р</w:t>
      </w:r>
      <w:r w:rsidRPr="00C80928">
        <w:rPr>
          <w:b/>
          <w:sz w:val="24"/>
          <w:szCs w:val="24"/>
          <w:highlight w:val="yellow"/>
        </w:rPr>
        <w:t>ам</w:t>
      </w:r>
      <w:r w:rsidRPr="00C80928">
        <w:rPr>
          <w:b/>
          <w:spacing w:val="-1"/>
          <w:sz w:val="24"/>
          <w:szCs w:val="24"/>
          <w:highlight w:val="yellow"/>
        </w:rPr>
        <w:t>е</w:t>
      </w:r>
      <w:r w:rsidRPr="00C80928">
        <w:rPr>
          <w:b/>
          <w:spacing w:val="2"/>
          <w:sz w:val="24"/>
          <w:szCs w:val="24"/>
          <w:highlight w:val="yellow"/>
        </w:rPr>
        <w:t>т</w:t>
      </w:r>
      <w:r w:rsidRPr="00C80928">
        <w:rPr>
          <w:b/>
          <w:spacing w:val="1"/>
          <w:sz w:val="24"/>
          <w:szCs w:val="24"/>
          <w:highlight w:val="yellow"/>
        </w:rPr>
        <w:t>р</w:t>
      </w:r>
      <w:r w:rsidRPr="00C80928">
        <w:rPr>
          <w:b/>
          <w:sz w:val="24"/>
          <w:szCs w:val="24"/>
          <w:highlight w:val="yellow"/>
        </w:rPr>
        <w:t>и</w:t>
      </w:r>
      <w:r w:rsidRPr="00C80928">
        <w:rPr>
          <w:b/>
          <w:spacing w:val="-4"/>
          <w:sz w:val="24"/>
          <w:szCs w:val="24"/>
          <w:highlight w:val="yellow"/>
        </w:rPr>
        <w:t xml:space="preserve"> </w:t>
      </w:r>
      <w:r w:rsidRPr="00C80928">
        <w:rPr>
          <w:b/>
          <w:sz w:val="24"/>
          <w:szCs w:val="24"/>
          <w:highlight w:val="yellow"/>
        </w:rPr>
        <w:t>и</w:t>
      </w:r>
      <w:r w:rsidRPr="00C80928">
        <w:rPr>
          <w:b/>
          <w:spacing w:val="-2"/>
          <w:sz w:val="24"/>
          <w:szCs w:val="24"/>
          <w:highlight w:val="yellow"/>
        </w:rPr>
        <w:t xml:space="preserve"> </w:t>
      </w:r>
      <w:r w:rsidRPr="00C80928">
        <w:rPr>
          <w:b/>
          <w:spacing w:val="-1"/>
          <w:sz w:val="24"/>
          <w:szCs w:val="24"/>
          <w:highlight w:val="yellow"/>
        </w:rPr>
        <w:t>г</w:t>
      </w:r>
      <w:r w:rsidRPr="00C80928">
        <w:rPr>
          <w:b/>
          <w:spacing w:val="1"/>
          <w:sz w:val="24"/>
          <w:szCs w:val="24"/>
          <w:highlight w:val="yellow"/>
        </w:rPr>
        <w:t>р</w:t>
      </w:r>
      <w:r w:rsidRPr="00C80928">
        <w:rPr>
          <w:b/>
          <w:sz w:val="24"/>
          <w:szCs w:val="24"/>
          <w:highlight w:val="yellow"/>
        </w:rPr>
        <w:t>а</w:t>
      </w:r>
      <w:r w:rsidRPr="00C80928">
        <w:rPr>
          <w:b/>
          <w:spacing w:val="1"/>
          <w:sz w:val="24"/>
          <w:szCs w:val="24"/>
          <w:highlight w:val="yellow"/>
        </w:rPr>
        <w:t>ни</w:t>
      </w:r>
      <w:r w:rsidRPr="00C80928">
        <w:rPr>
          <w:b/>
          <w:spacing w:val="-1"/>
          <w:sz w:val="24"/>
          <w:szCs w:val="24"/>
          <w:highlight w:val="yellow"/>
        </w:rPr>
        <w:t>ч</w:t>
      </w:r>
      <w:r w:rsidRPr="00C80928">
        <w:rPr>
          <w:b/>
          <w:spacing w:val="1"/>
          <w:sz w:val="24"/>
          <w:szCs w:val="24"/>
          <w:highlight w:val="yellow"/>
        </w:rPr>
        <w:t>н</w:t>
      </w:r>
      <w:r w:rsidRPr="00C80928">
        <w:rPr>
          <w:b/>
          <w:sz w:val="24"/>
          <w:szCs w:val="24"/>
          <w:highlight w:val="yellow"/>
        </w:rPr>
        <w:t>е</w:t>
      </w:r>
      <w:r w:rsidRPr="00C80928">
        <w:rPr>
          <w:b/>
          <w:spacing w:val="-3"/>
          <w:sz w:val="24"/>
          <w:szCs w:val="24"/>
          <w:highlight w:val="yellow"/>
        </w:rPr>
        <w:t xml:space="preserve"> </w:t>
      </w:r>
      <w:r w:rsidRPr="00C80928">
        <w:rPr>
          <w:b/>
          <w:sz w:val="24"/>
          <w:szCs w:val="24"/>
          <w:highlight w:val="yellow"/>
        </w:rPr>
        <w:t>в</w:t>
      </w:r>
      <w:r w:rsidRPr="00C80928">
        <w:rPr>
          <w:b/>
          <w:spacing w:val="1"/>
          <w:sz w:val="24"/>
          <w:szCs w:val="24"/>
          <w:highlight w:val="yellow"/>
        </w:rPr>
        <w:t>р</w:t>
      </w:r>
      <w:r w:rsidRPr="00C80928">
        <w:rPr>
          <w:b/>
          <w:spacing w:val="-1"/>
          <w:sz w:val="24"/>
          <w:szCs w:val="24"/>
          <w:highlight w:val="yellow"/>
        </w:rPr>
        <w:t>е</w:t>
      </w:r>
      <w:r w:rsidRPr="00C80928">
        <w:rPr>
          <w:b/>
          <w:spacing w:val="1"/>
          <w:sz w:val="24"/>
          <w:szCs w:val="24"/>
          <w:highlight w:val="yellow"/>
        </w:rPr>
        <w:t>дн</w:t>
      </w:r>
      <w:r w:rsidRPr="00C80928">
        <w:rPr>
          <w:b/>
          <w:sz w:val="24"/>
          <w:szCs w:val="24"/>
          <w:highlight w:val="yellow"/>
        </w:rPr>
        <w:t>о</w:t>
      </w:r>
      <w:r w:rsidRPr="00C80928">
        <w:rPr>
          <w:b/>
          <w:spacing w:val="-3"/>
          <w:sz w:val="24"/>
          <w:szCs w:val="24"/>
          <w:highlight w:val="yellow"/>
        </w:rPr>
        <w:t>с</w:t>
      </w:r>
      <w:r w:rsidRPr="00C80928">
        <w:rPr>
          <w:b/>
          <w:spacing w:val="2"/>
          <w:sz w:val="24"/>
          <w:szCs w:val="24"/>
          <w:highlight w:val="yellow"/>
        </w:rPr>
        <w:t>т</w:t>
      </w:r>
      <w:r w:rsidRPr="00C80928">
        <w:rPr>
          <w:b/>
          <w:sz w:val="24"/>
          <w:szCs w:val="24"/>
          <w:highlight w:val="yellow"/>
        </w:rPr>
        <w:t>и</w:t>
      </w:r>
      <w:r w:rsidRPr="00C80928">
        <w:rPr>
          <w:b/>
          <w:spacing w:val="-4"/>
          <w:sz w:val="24"/>
          <w:szCs w:val="24"/>
          <w:highlight w:val="yellow"/>
        </w:rPr>
        <w:t xml:space="preserve"> </w:t>
      </w:r>
      <w:r w:rsidRPr="00C80928">
        <w:rPr>
          <w:b/>
          <w:sz w:val="24"/>
          <w:szCs w:val="24"/>
          <w:highlight w:val="yellow"/>
        </w:rPr>
        <w:t>за</w:t>
      </w:r>
      <w:r w:rsidRPr="00C80928">
        <w:rPr>
          <w:b/>
          <w:spacing w:val="-1"/>
          <w:sz w:val="24"/>
          <w:szCs w:val="24"/>
          <w:highlight w:val="yellow"/>
        </w:rPr>
        <w:t>г</w:t>
      </w:r>
      <w:r w:rsidRPr="00C80928">
        <w:rPr>
          <w:b/>
          <w:sz w:val="24"/>
          <w:szCs w:val="24"/>
          <w:highlight w:val="yellow"/>
        </w:rPr>
        <w:t>ађујућ</w:t>
      </w:r>
      <w:r w:rsidRPr="00C80928">
        <w:rPr>
          <w:b/>
          <w:spacing w:val="1"/>
          <w:sz w:val="24"/>
          <w:szCs w:val="24"/>
          <w:highlight w:val="yellow"/>
        </w:rPr>
        <w:t>и</w:t>
      </w:r>
      <w:r w:rsidRPr="00C80928">
        <w:rPr>
          <w:b/>
          <w:sz w:val="24"/>
          <w:szCs w:val="24"/>
          <w:highlight w:val="yellow"/>
        </w:rPr>
        <w:t>х</w:t>
      </w:r>
      <w:r w:rsidRPr="00C80928">
        <w:rPr>
          <w:b/>
          <w:spacing w:val="-2"/>
          <w:sz w:val="24"/>
          <w:szCs w:val="24"/>
          <w:highlight w:val="yellow"/>
        </w:rPr>
        <w:t xml:space="preserve"> </w:t>
      </w:r>
      <w:r w:rsidRPr="00C80928">
        <w:rPr>
          <w:b/>
          <w:sz w:val="24"/>
          <w:szCs w:val="24"/>
          <w:highlight w:val="yellow"/>
        </w:rPr>
        <w:t>ма</w:t>
      </w:r>
      <w:r w:rsidRPr="00C80928">
        <w:rPr>
          <w:b/>
          <w:spacing w:val="2"/>
          <w:sz w:val="24"/>
          <w:szCs w:val="24"/>
          <w:highlight w:val="yellow"/>
        </w:rPr>
        <w:t>т</w:t>
      </w:r>
      <w:r w:rsidRPr="00C80928">
        <w:rPr>
          <w:b/>
          <w:spacing w:val="-1"/>
          <w:sz w:val="24"/>
          <w:szCs w:val="24"/>
          <w:highlight w:val="yellow"/>
        </w:rPr>
        <w:t>е</w:t>
      </w:r>
      <w:r w:rsidRPr="00C80928">
        <w:rPr>
          <w:b/>
          <w:spacing w:val="1"/>
          <w:sz w:val="24"/>
          <w:szCs w:val="24"/>
          <w:highlight w:val="yellow"/>
        </w:rPr>
        <w:t>ри</w:t>
      </w:r>
      <w:r w:rsidRPr="00C80928">
        <w:rPr>
          <w:b/>
          <w:sz w:val="24"/>
          <w:szCs w:val="24"/>
          <w:highlight w:val="yellow"/>
        </w:rPr>
        <w:t>ја</w:t>
      </w:r>
      <w:r w:rsidRPr="00C80928">
        <w:rPr>
          <w:b/>
          <w:spacing w:val="-6"/>
          <w:sz w:val="24"/>
          <w:szCs w:val="24"/>
          <w:highlight w:val="yellow"/>
        </w:rPr>
        <w:t xml:space="preserve"> </w:t>
      </w:r>
      <w:r w:rsidRPr="00C80928">
        <w:rPr>
          <w:b/>
          <w:spacing w:val="1"/>
          <w:sz w:val="24"/>
          <w:szCs w:val="24"/>
          <w:highlight w:val="yellow"/>
        </w:rPr>
        <w:t>пр</w:t>
      </w:r>
      <w:r w:rsidRPr="00C80928">
        <w:rPr>
          <w:b/>
          <w:sz w:val="24"/>
          <w:szCs w:val="24"/>
          <w:highlight w:val="yellow"/>
        </w:rPr>
        <w:t>о</w:t>
      </w:r>
      <w:r w:rsidRPr="00C80928">
        <w:rPr>
          <w:b/>
          <w:spacing w:val="1"/>
          <w:sz w:val="24"/>
          <w:szCs w:val="24"/>
          <w:highlight w:val="yellow"/>
        </w:rPr>
        <w:t>ц</w:t>
      </w:r>
      <w:r w:rsidRPr="00C80928">
        <w:rPr>
          <w:b/>
          <w:spacing w:val="-1"/>
          <w:sz w:val="24"/>
          <w:szCs w:val="24"/>
          <w:highlight w:val="yellow"/>
        </w:rPr>
        <w:t>ед</w:t>
      </w:r>
      <w:r w:rsidRPr="00C80928">
        <w:rPr>
          <w:b/>
          <w:spacing w:val="1"/>
          <w:sz w:val="24"/>
          <w:szCs w:val="24"/>
          <w:highlight w:val="yellow"/>
        </w:rPr>
        <w:t>ни</w:t>
      </w:r>
      <w:r w:rsidRPr="00C80928">
        <w:rPr>
          <w:b/>
          <w:sz w:val="24"/>
          <w:szCs w:val="24"/>
          <w:highlight w:val="yellow"/>
        </w:rPr>
        <w:t>х</w:t>
      </w:r>
      <w:r w:rsidRPr="00C80928">
        <w:rPr>
          <w:b/>
          <w:spacing w:val="-2"/>
          <w:sz w:val="24"/>
          <w:szCs w:val="24"/>
          <w:highlight w:val="yellow"/>
        </w:rPr>
        <w:t xml:space="preserve"> </w:t>
      </w:r>
      <w:r w:rsidRPr="00C80928">
        <w:rPr>
          <w:b/>
          <w:sz w:val="24"/>
          <w:szCs w:val="24"/>
          <w:highlight w:val="yellow"/>
        </w:rPr>
        <w:t>во</w:t>
      </w:r>
      <w:r w:rsidRPr="00C80928">
        <w:rPr>
          <w:b/>
          <w:spacing w:val="1"/>
          <w:sz w:val="24"/>
          <w:szCs w:val="24"/>
          <w:highlight w:val="yellow"/>
        </w:rPr>
        <w:t>д</w:t>
      </w:r>
      <w:r w:rsidRPr="00C80928">
        <w:rPr>
          <w:b/>
          <w:sz w:val="24"/>
          <w:szCs w:val="24"/>
          <w:highlight w:val="yellow"/>
        </w:rPr>
        <w:t>а</w:t>
      </w:r>
      <w:r w:rsidRPr="00C80928">
        <w:rPr>
          <w:b/>
          <w:spacing w:val="-5"/>
          <w:sz w:val="24"/>
          <w:szCs w:val="24"/>
          <w:highlight w:val="yellow"/>
        </w:rPr>
        <w:t xml:space="preserve"> </w:t>
      </w:r>
      <w:r w:rsidRPr="00C80928">
        <w:rPr>
          <w:b/>
          <w:spacing w:val="1"/>
          <w:sz w:val="24"/>
          <w:szCs w:val="24"/>
          <w:highlight w:val="yellow"/>
        </w:rPr>
        <w:t>к</w:t>
      </w:r>
      <w:r w:rsidRPr="00C80928">
        <w:rPr>
          <w:b/>
          <w:sz w:val="24"/>
          <w:szCs w:val="24"/>
          <w:highlight w:val="yellow"/>
        </w:rPr>
        <w:t>оје</w:t>
      </w:r>
      <w:r w:rsidRPr="00C80928">
        <w:rPr>
          <w:b/>
          <w:spacing w:val="-4"/>
          <w:sz w:val="24"/>
          <w:szCs w:val="24"/>
          <w:highlight w:val="yellow"/>
        </w:rPr>
        <w:t xml:space="preserve"> </w:t>
      </w:r>
      <w:r w:rsidRPr="00C80928">
        <w:rPr>
          <w:b/>
          <w:spacing w:val="1"/>
          <w:sz w:val="24"/>
          <w:szCs w:val="24"/>
          <w:highlight w:val="yellow"/>
        </w:rPr>
        <w:t>с</w:t>
      </w:r>
      <w:r w:rsidRPr="00C80928">
        <w:rPr>
          <w:b/>
          <w:sz w:val="24"/>
          <w:szCs w:val="24"/>
          <w:highlight w:val="yellow"/>
        </w:rPr>
        <w:t xml:space="preserve">е </w:t>
      </w:r>
      <w:r w:rsidRPr="00C80928">
        <w:rPr>
          <w:b/>
          <w:spacing w:val="1"/>
          <w:sz w:val="24"/>
          <w:szCs w:val="24"/>
          <w:highlight w:val="yellow"/>
        </w:rPr>
        <w:t>р</w:t>
      </w:r>
      <w:r w:rsidRPr="00C80928">
        <w:rPr>
          <w:b/>
          <w:spacing w:val="-1"/>
          <w:sz w:val="24"/>
          <w:szCs w:val="24"/>
          <w:highlight w:val="yellow"/>
        </w:rPr>
        <w:t>е</w:t>
      </w:r>
      <w:r w:rsidRPr="00C80928">
        <w:rPr>
          <w:b/>
          <w:spacing w:val="1"/>
          <w:sz w:val="24"/>
          <w:szCs w:val="24"/>
          <w:highlight w:val="yellow"/>
        </w:rPr>
        <w:t>ци</w:t>
      </w:r>
      <w:r w:rsidRPr="00C80928">
        <w:rPr>
          <w:b/>
          <w:spacing w:val="-1"/>
          <w:sz w:val="24"/>
          <w:szCs w:val="24"/>
          <w:highlight w:val="yellow"/>
        </w:rPr>
        <w:t>р</w:t>
      </w:r>
      <w:r w:rsidRPr="00C80928">
        <w:rPr>
          <w:b/>
          <w:spacing w:val="1"/>
          <w:sz w:val="24"/>
          <w:szCs w:val="24"/>
          <w:highlight w:val="yellow"/>
        </w:rPr>
        <w:t>к</w:t>
      </w:r>
      <w:r w:rsidRPr="00C80928">
        <w:rPr>
          <w:b/>
          <w:sz w:val="24"/>
          <w:szCs w:val="24"/>
          <w:highlight w:val="yellow"/>
        </w:rPr>
        <w:t>ул</w:t>
      </w:r>
      <w:r w:rsidRPr="00C80928">
        <w:rPr>
          <w:b/>
          <w:spacing w:val="3"/>
          <w:sz w:val="24"/>
          <w:szCs w:val="24"/>
          <w:highlight w:val="yellow"/>
        </w:rPr>
        <w:t>и</w:t>
      </w:r>
      <w:r w:rsidRPr="00C80928">
        <w:rPr>
          <w:b/>
          <w:spacing w:val="-6"/>
          <w:sz w:val="24"/>
          <w:szCs w:val="24"/>
          <w:highlight w:val="yellow"/>
        </w:rPr>
        <w:t>ш</w:t>
      </w:r>
      <w:r w:rsidRPr="00C80928">
        <w:rPr>
          <w:b/>
          <w:sz w:val="24"/>
          <w:szCs w:val="24"/>
          <w:highlight w:val="yellow"/>
        </w:rPr>
        <w:t>у</w:t>
      </w:r>
    </w:p>
    <w:p w:rsidR="009B6D01" w:rsidRDefault="009B6D01">
      <w:pPr>
        <w:spacing w:before="1" w:line="160" w:lineRule="exact"/>
        <w:rPr>
          <w:sz w:val="16"/>
          <w:szCs w:val="16"/>
        </w:rPr>
      </w:pPr>
    </w:p>
    <w:p w:rsidR="009B6D01" w:rsidRDefault="009B6D01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3"/>
        <w:gridCol w:w="2835"/>
      </w:tblGrid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Parametar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</w:p>
        </w:tc>
      </w:tr>
      <w:tr w:rsidR="00D26DF7" w:rsidRPr="001B2106" w:rsidTr="00AB17A6">
        <w:trPr>
          <w:tblCellSpacing w:w="0" w:type="dxa"/>
        </w:trPr>
        <w:tc>
          <w:tcPr>
            <w:tcW w:w="693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bookmarkStart w:id="0" w:name="_GoBack"/>
            <w:bookmarkEnd w:id="0"/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pH vrednost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Elektroprovodljivost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Ukupni organski ugljenik (m/m %)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Gubitak žarenjem (LOI) (%)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 xml:space="preserve">  </w:t>
            </w: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BTEX (mg/kg)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 xml:space="preserve">  </w:t>
            </w: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Mineralna ulja C10-C40 (mg/kg)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 xml:space="preserve">  </w:t>
            </w: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PAHs</w:t>
            </w:r>
            <w:r w:rsidRPr="001B2106">
              <w:rPr>
                <w:sz w:val="24"/>
                <w:szCs w:val="24"/>
                <w:lang w:eastAsia="en-GB"/>
              </w:rPr>
              <w:t xml:space="preserve"> (mg/kg)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 xml:space="preserve">  </w:t>
            </w: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Sadržaj nitrita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6DF7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F461EC">
              <w:rPr>
                <w:sz w:val="24"/>
                <w:szCs w:val="24"/>
                <w:lang w:eastAsia="en-GB"/>
              </w:rPr>
              <w:t>Sadržaj lako oslobodivih cijanida pri pH≥7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6DF7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Hrom</w:t>
            </w:r>
            <w:r>
              <w:t xml:space="preserve"> </w:t>
            </w:r>
            <w:r w:rsidRPr="00F461EC">
              <w:rPr>
                <w:sz w:val="24"/>
                <w:szCs w:val="24"/>
                <w:lang w:eastAsia="en-GB"/>
              </w:rPr>
              <w:t>VI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6DF7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</w:p>
        </w:tc>
      </w:tr>
      <w:tr w:rsidR="00D26DF7" w:rsidRPr="001B2106" w:rsidTr="00AB17A6">
        <w:trPr>
          <w:tblCellSpacing w:w="0" w:type="dxa"/>
        </w:trPr>
        <w:tc>
          <w:tcPr>
            <w:tcW w:w="693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 xml:space="preserve">Granične vrednosti koncentracija u procednoj tečnosti prema testovima izluživanja L/S = 10 l/kg*** </w:t>
            </w: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Antimon, Sb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264CB2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val="sr-Cyrl-RS"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0.7</w:t>
            </w:r>
            <w:r>
              <w:rPr>
                <w:sz w:val="24"/>
                <w:szCs w:val="24"/>
                <w:lang w:eastAsia="en-GB"/>
              </w:rPr>
              <w:t xml:space="preserve">   (0,07 mg/l)</w:t>
            </w: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Arsen, As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2</w:t>
            </w:r>
            <w:r>
              <w:rPr>
                <w:sz w:val="24"/>
                <w:szCs w:val="24"/>
                <w:lang w:eastAsia="en-GB"/>
              </w:rPr>
              <w:t xml:space="preserve">      (0,2 mg/l)</w:t>
            </w: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Bakar, Cu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50</w:t>
            </w:r>
            <w:r>
              <w:rPr>
                <w:sz w:val="24"/>
                <w:szCs w:val="24"/>
                <w:lang w:eastAsia="en-GB"/>
              </w:rPr>
              <w:t xml:space="preserve">    ( 5 mg/l)</w:t>
            </w: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Barijum, Ba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100</w:t>
            </w:r>
            <w:r>
              <w:rPr>
                <w:sz w:val="24"/>
                <w:szCs w:val="24"/>
                <w:lang w:eastAsia="en-GB"/>
              </w:rPr>
              <w:t xml:space="preserve">   (10 mg/l)</w:t>
            </w: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Živa, Hg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0.2</w:t>
            </w:r>
            <w:r>
              <w:rPr>
                <w:sz w:val="24"/>
                <w:szCs w:val="24"/>
                <w:lang w:eastAsia="en-GB"/>
              </w:rPr>
              <w:t xml:space="preserve">    (0,02 mg/l)</w:t>
            </w: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Kadmijum, Cd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1</w:t>
            </w:r>
            <w:r>
              <w:rPr>
                <w:sz w:val="24"/>
                <w:szCs w:val="24"/>
                <w:lang w:eastAsia="en-GB"/>
              </w:rPr>
              <w:t xml:space="preserve">       (0,1 mg/l)</w:t>
            </w: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Molibden, Mo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10</w:t>
            </w:r>
            <w:r>
              <w:rPr>
                <w:sz w:val="24"/>
                <w:szCs w:val="24"/>
                <w:lang w:eastAsia="en-GB"/>
              </w:rPr>
              <w:t xml:space="preserve">     (1 </w:t>
            </w:r>
            <w:r w:rsidRPr="0083596D">
              <w:rPr>
                <w:sz w:val="24"/>
                <w:szCs w:val="24"/>
                <w:lang w:eastAsia="en-GB"/>
              </w:rPr>
              <w:t>mg/l</w:t>
            </w:r>
            <w:r>
              <w:rPr>
                <w:sz w:val="24"/>
                <w:szCs w:val="24"/>
                <w:lang w:eastAsia="en-GB"/>
              </w:rPr>
              <w:t>)</w:t>
            </w: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Nikl, Ni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10</w:t>
            </w:r>
            <w:r>
              <w:rPr>
                <w:sz w:val="24"/>
                <w:szCs w:val="24"/>
                <w:lang w:eastAsia="en-GB"/>
              </w:rPr>
              <w:t xml:space="preserve">     (1 </w:t>
            </w:r>
            <w:r w:rsidRPr="0083596D">
              <w:rPr>
                <w:sz w:val="24"/>
                <w:szCs w:val="24"/>
                <w:lang w:eastAsia="en-GB"/>
              </w:rPr>
              <w:t>mg/l</w:t>
            </w:r>
            <w:r>
              <w:rPr>
                <w:sz w:val="24"/>
                <w:szCs w:val="24"/>
                <w:lang w:eastAsia="en-GB"/>
              </w:rPr>
              <w:t>)</w:t>
            </w: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Olovo, Pb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10</w:t>
            </w:r>
            <w:r>
              <w:rPr>
                <w:sz w:val="24"/>
                <w:szCs w:val="24"/>
                <w:lang w:eastAsia="en-GB"/>
              </w:rPr>
              <w:t xml:space="preserve">     (1 </w:t>
            </w:r>
            <w:r w:rsidRPr="0083596D">
              <w:rPr>
                <w:sz w:val="24"/>
                <w:szCs w:val="24"/>
                <w:lang w:eastAsia="en-GB"/>
              </w:rPr>
              <w:t>mg/l</w:t>
            </w:r>
            <w:r>
              <w:rPr>
                <w:sz w:val="24"/>
                <w:szCs w:val="24"/>
                <w:lang w:eastAsia="en-GB"/>
              </w:rPr>
              <w:t>)</w:t>
            </w: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 xml:space="preserve">Selen, Se 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0.5</w:t>
            </w:r>
            <w:r>
              <w:rPr>
                <w:sz w:val="24"/>
                <w:szCs w:val="24"/>
                <w:lang w:eastAsia="en-GB"/>
              </w:rPr>
              <w:t xml:space="preserve">    (0,05 </w:t>
            </w:r>
            <w:r w:rsidRPr="0083596D">
              <w:rPr>
                <w:sz w:val="24"/>
                <w:szCs w:val="24"/>
                <w:lang w:eastAsia="en-GB"/>
              </w:rPr>
              <w:t>mg/l</w:t>
            </w:r>
            <w:r>
              <w:rPr>
                <w:sz w:val="24"/>
                <w:szCs w:val="24"/>
                <w:lang w:eastAsia="en-GB"/>
              </w:rPr>
              <w:t>)</w:t>
            </w: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Hrom ukupni, Cr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10</w:t>
            </w:r>
            <w:r>
              <w:rPr>
                <w:sz w:val="24"/>
                <w:szCs w:val="24"/>
                <w:lang w:eastAsia="en-GB"/>
              </w:rPr>
              <w:t xml:space="preserve">     (1 </w:t>
            </w:r>
            <w:r w:rsidRPr="0083596D">
              <w:rPr>
                <w:sz w:val="24"/>
                <w:szCs w:val="24"/>
                <w:lang w:eastAsia="en-GB"/>
              </w:rPr>
              <w:t>mg/l</w:t>
            </w:r>
            <w:r>
              <w:rPr>
                <w:sz w:val="24"/>
                <w:szCs w:val="24"/>
                <w:lang w:eastAsia="en-GB"/>
              </w:rPr>
              <w:t>)</w:t>
            </w: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Cink, Zn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50</w:t>
            </w:r>
            <w:r>
              <w:rPr>
                <w:sz w:val="24"/>
                <w:szCs w:val="24"/>
                <w:lang w:eastAsia="en-GB"/>
              </w:rPr>
              <w:t xml:space="preserve">     (5 </w:t>
            </w:r>
            <w:r w:rsidRPr="0083596D">
              <w:rPr>
                <w:sz w:val="24"/>
                <w:szCs w:val="24"/>
                <w:lang w:eastAsia="en-GB"/>
              </w:rPr>
              <w:t>mg/l</w:t>
            </w:r>
            <w:r>
              <w:rPr>
                <w:sz w:val="24"/>
                <w:szCs w:val="24"/>
                <w:lang w:eastAsia="en-GB"/>
              </w:rPr>
              <w:t>)</w:t>
            </w: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Ostatak isparenja na 105°C (TDS)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60000</w:t>
            </w:r>
            <w:r>
              <w:rPr>
                <w:sz w:val="24"/>
                <w:szCs w:val="24"/>
                <w:lang w:eastAsia="en-GB"/>
              </w:rPr>
              <w:t xml:space="preserve">  (6,000 </w:t>
            </w:r>
            <w:r w:rsidRPr="0083596D">
              <w:rPr>
                <w:sz w:val="24"/>
                <w:szCs w:val="24"/>
                <w:lang w:eastAsia="en-GB"/>
              </w:rPr>
              <w:t>mg/l</w:t>
            </w:r>
            <w:r>
              <w:rPr>
                <w:sz w:val="24"/>
                <w:szCs w:val="24"/>
                <w:lang w:eastAsia="en-GB"/>
              </w:rPr>
              <w:t>)</w:t>
            </w: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 xml:space="preserve">Rastvorni organski ugljenik </w:t>
            </w:r>
            <w:r>
              <w:rPr>
                <w:sz w:val="24"/>
                <w:szCs w:val="24"/>
                <w:lang w:eastAsia="en-GB"/>
              </w:rPr>
              <w:t xml:space="preserve">(DOC) 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800</w:t>
            </w:r>
            <w:r>
              <w:rPr>
                <w:sz w:val="24"/>
                <w:szCs w:val="24"/>
                <w:lang w:eastAsia="en-GB"/>
              </w:rPr>
              <w:t xml:space="preserve">  (80 </w:t>
            </w:r>
            <w:r w:rsidRPr="0083596D">
              <w:rPr>
                <w:sz w:val="24"/>
                <w:szCs w:val="24"/>
                <w:lang w:eastAsia="en-GB"/>
              </w:rPr>
              <w:t>mg/l</w:t>
            </w:r>
            <w:r>
              <w:rPr>
                <w:sz w:val="24"/>
                <w:szCs w:val="24"/>
                <w:lang w:eastAsia="en-GB"/>
              </w:rPr>
              <w:t>)</w:t>
            </w: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Sulfati, SO42-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20000</w:t>
            </w:r>
            <w:r>
              <w:rPr>
                <w:sz w:val="24"/>
                <w:szCs w:val="24"/>
                <w:lang w:eastAsia="en-GB"/>
              </w:rPr>
              <w:t xml:space="preserve"> (2,000</w:t>
            </w:r>
            <w:r>
              <w:t xml:space="preserve"> </w:t>
            </w:r>
            <w:r w:rsidRPr="0083596D">
              <w:rPr>
                <w:sz w:val="24"/>
                <w:szCs w:val="24"/>
                <w:lang w:eastAsia="en-GB"/>
              </w:rPr>
              <w:t>mg/l</w:t>
            </w:r>
            <w:r>
              <w:rPr>
                <w:sz w:val="24"/>
                <w:szCs w:val="24"/>
                <w:lang w:eastAsia="en-GB"/>
              </w:rPr>
              <w:t xml:space="preserve"> )</w:t>
            </w: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Fluoridi, F-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150</w:t>
            </w:r>
            <w:r>
              <w:rPr>
                <w:sz w:val="24"/>
                <w:szCs w:val="24"/>
                <w:lang w:eastAsia="en-GB"/>
              </w:rPr>
              <w:t xml:space="preserve">   (15 </w:t>
            </w:r>
            <w:r w:rsidRPr="0083596D">
              <w:rPr>
                <w:sz w:val="24"/>
                <w:szCs w:val="24"/>
                <w:lang w:eastAsia="en-GB"/>
              </w:rPr>
              <w:t>mg/l</w:t>
            </w:r>
            <w:r>
              <w:rPr>
                <w:sz w:val="24"/>
                <w:szCs w:val="24"/>
                <w:lang w:eastAsia="en-GB"/>
              </w:rPr>
              <w:t>)</w:t>
            </w:r>
          </w:p>
        </w:tc>
      </w:tr>
      <w:tr w:rsidR="00D26DF7" w:rsidRPr="001B2106" w:rsidTr="00AB17A6">
        <w:trPr>
          <w:tblCellSpacing w:w="0" w:type="dxa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Hloridi, Cl-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DF7" w:rsidRPr="001B2106" w:rsidRDefault="00D26DF7" w:rsidP="00AB17A6">
            <w:pPr>
              <w:spacing w:before="100" w:beforeAutospacing="1" w:after="100" w:afterAutospacing="1"/>
              <w:rPr>
                <w:sz w:val="24"/>
                <w:szCs w:val="24"/>
                <w:lang w:eastAsia="en-GB"/>
              </w:rPr>
            </w:pPr>
            <w:r w:rsidRPr="001B2106">
              <w:rPr>
                <w:sz w:val="24"/>
                <w:szCs w:val="24"/>
                <w:lang w:eastAsia="en-GB"/>
              </w:rPr>
              <w:t>15000</w:t>
            </w:r>
            <w:r>
              <w:rPr>
                <w:sz w:val="24"/>
                <w:szCs w:val="24"/>
                <w:lang w:eastAsia="en-GB"/>
              </w:rPr>
              <w:t xml:space="preserve"> ( 150 </w:t>
            </w:r>
            <w:r w:rsidRPr="0083596D">
              <w:rPr>
                <w:sz w:val="24"/>
                <w:szCs w:val="24"/>
                <w:lang w:eastAsia="en-GB"/>
              </w:rPr>
              <w:t>mg/l</w:t>
            </w:r>
            <w:r>
              <w:rPr>
                <w:sz w:val="24"/>
                <w:szCs w:val="24"/>
                <w:lang w:eastAsia="en-GB"/>
              </w:rPr>
              <w:t>)</w:t>
            </w:r>
          </w:p>
        </w:tc>
      </w:tr>
    </w:tbl>
    <w:p w:rsidR="00302895" w:rsidRDefault="00302895">
      <w:pPr>
        <w:sectPr w:rsidR="00302895">
          <w:pgSz w:w="12240" w:h="15840"/>
          <w:pgMar w:top="1380" w:right="1320" w:bottom="280" w:left="1060" w:header="0" w:footer="1015" w:gutter="0"/>
          <w:cols w:space="720"/>
        </w:sectPr>
      </w:pPr>
    </w:p>
    <w:p w:rsidR="009B6D01" w:rsidRDefault="009B6D01">
      <w:pPr>
        <w:spacing w:line="200" w:lineRule="exact"/>
      </w:pPr>
    </w:p>
    <w:p w:rsidR="009B6D01" w:rsidRDefault="009B6D01">
      <w:pPr>
        <w:spacing w:before="15" w:line="200" w:lineRule="exact"/>
      </w:pPr>
    </w:p>
    <w:p w:rsidR="009B6D01" w:rsidRDefault="00B95DE8" w:rsidP="00302895">
      <w:pPr>
        <w:spacing w:before="29"/>
        <w:ind w:left="106" w:right="1962"/>
        <w:jc w:val="both"/>
        <w:rPr>
          <w:sz w:val="24"/>
          <w:szCs w:val="24"/>
        </w:rPr>
      </w:pPr>
      <w:r>
        <w:rPr>
          <w:sz w:val="24"/>
          <w:szCs w:val="24"/>
        </w:rPr>
        <w:t>** Пр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 w:rsidR="00302895">
        <w:rPr>
          <w:sz w:val="24"/>
          <w:szCs w:val="24"/>
        </w:rPr>
        <w:t>Правилнику о</w:t>
      </w:r>
      <w:r w:rsidR="00302895" w:rsidRPr="00302895">
        <w:rPr>
          <w:sz w:val="24"/>
          <w:szCs w:val="24"/>
        </w:rPr>
        <w:t xml:space="preserve"> категоријама, испитивању и класи</w:t>
      </w:r>
      <w:r w:rsidR="00302895">
        <w:rPr>
          <w:sz w:val="24"/>
          <w:szCs w:val="24"/>
        </w:rPr>
        <w:t xml:space="preserve">фикацији отпада (Сл. гласник РС </w:t>
      </w:r>
      <w:r w:rsidR="00302895" w:rsidRPr="00302895">
        <w:rPr>
          <w:sz w:val="24"/>
          <w:szCs w:val="24"/>
        </w:rPr>
        <w:t>56/2010, 93/2019, 39/2021 i 65/2024)</w:t>
      </w:r>
      <w:r w:rsidR="005D361E">
        <w:rPr>
          <w:sz w:val="24"/>
          <w:szCs w:val="24"/>
        </w:rPr>
        <w:t>, прилог 10. Тачка 2. Параметри</w:t>
      </w:r>
      <w:r w:rsidR="005D361E" w:rsidRPr="005D361E">
        <w:rPr>
          <w:sz w:val="24"/>
          <w:szCs w:val="24"/>
        </w:rPr>
        <w:t xml:space="preserve"> </w:t>
      </w:r>
      <w:r w:rsidR="005D361E">
        <w:rPr>
          <w:sz w:val="24"/>
          <w:szCs w:val="24"/>
        </w:rPr>
        <w:t>за</w:t>
      </w:r>
      <w:r w:rsidR="005D361E" w:rsidRPr="005D361E">
        <w:rPr>
          <w:sz w:val="24"/>
          <w:szCs w:val="24"/>
        </w:rPr>
        <w:t xml:space="preserve"> </w:t>
      </w:r>
      <w:r w:rsidR="005D361E">
        <w:rPr>
          <w:sz w:val="24"/>
          <w:szCs w:val="24"/>
        </w:rPr>
        <w:t>испитивање</w:t>
      </w:r>
      <w:r w:rsidR="005D361E" w:rsidRPr="005D361E">
        <w:rPr>
          <w:sz w:val="24"/>
          <w:szCs w:val="24"/>
        </w:rPr>
        <w:t xml:space="preserve"> </w:t>
      </w:r>
      <w:r w:rsidR="005D361E">
        <w:rPr>
          <w:sz w:val="24"/>
          <w:szCs w:val="24"/>
        </w:rPr>
        <w:t>отпада</w:t>
      </w:r>
      <w:r w:rsidR="005D361E" w:rsidRPr="005D361E">
        <w:rPr>
          <w:sz w:val="24"/>
          <w:szCs w:val="24"/>
        </w:rPr>
        <w:t xml:space="preserve"> </w:t>
      </w:r>
      <w:r w:rsidR="005D361E">
        <w:rPr>
          <w:sz w:val="24"/>
          <w:szCs w:val="24"/>
        </w:rPr>
        <w:t>и</w:t>
      </w:r>
      <w:r w:rsidR="005D361E" w:rsidRPr="005D361E">
        <w:rPr>
          <w:sz w:val="24"/>
          <w:szCs w:val="24"/>
        </w:rPr>
        <w:t xml:space="preserve"> </w:t>
      </w:r>
      <w:r w:rsidR="005D361E">
        <w:rPr>
          <w:sz w:val="24"/>
          <w:szCs w:val="24"/>
        </w:rPr>
        <w:t>процедних</w:t>
      </w:r>
      <w:r w:rsidR="005D361E" w:rsidRPr="005D361E">
        <w:rPr>
          <w:sz w:val="24"/>
          <w:szCs w:val="24"/>
        </w:rPr>
        <w:t xml:space="preserve"> </w:t>
      </w:r>
      <w:r w:rsidR="005D361E">
        <w:rPr>
          <w:sz w:val="24"/>
          <w:szCs w:val="24"/>
        </w:rPr>
        <w:t>вода</w:t>
      </w:r>
      <w:r w:rsidR="005D361E" w:rsidRPr="005D361E">
        <w:rPr>
          <w:sz w:val="24"/>
          <w:szCs w:val="24"/>
        </w:rPr>
        <w:t xml:space="preserve"> </w:t>
      </w:r>
      <w:r w:rsidR="005D361E">
        <w:rPr>
          <w:sz w:val="24"/>
          <w:szCs w:val="24"/>
        </w:rPr>
        <w:t>из</w:t>
      </w:r>
      <w:r w:rsidR="005D361E" w:rsidRPr="005D361E">
        <w:rPr>
          <w:sz w:val="24"/>
          <w:szCs w:val="24"/>
        </w:rPr>
        <w:t xml:space="preserve"> </w:t>
      </w:r>
      <w:r w:rsidR="005D361E">
        <w:rPr>
          <w:sz w:val="24"/>
          <w:szCs w:val="24"/>
        </w:rPr>
        <w:t>депонија</w:t>
      </w:r>
      <w:r w:rsidR="005D361E" w:rsidRPr="005D361E">
        <w:rPr>
          <w:sz w:val="24"/>
          <w:szCs w:val="24"/>
        </w:rPr>
        <w:t xml:space="preserve"> </w:t>
      </w:r>
      <w:r w:rsidR="005D361E">
        <w:rPr>
          <w:sz w:val="24"/>
          <w:szCs w:val="24"/>
        </w:rPr>
        <w:t>инертног</w:t>
      </w:r>
      <w:r w:rsidR="005D361E" w:rsidRPr="005D361E">
        <w:rPr>
          <w:sz w:val="24"/>
          <w:szCs w:val="24"/>
        </w:rPr>
        <w:t xml:space="preserve">, </w:t>
      </w:r>
      <w:r w:rsidR="005D361E">
        <w:rPr>
          <w:sz w:val="24"/>
          <w:szCs w:val="24"/>
        </w:rPr>
        <w:t>неопасног</w:t>
      </w:r>
      <w:r w:rsidR="005D361E" w:rsidRPr="005D361E">
        <w:rPr>
          <w:sz w:val="24"/>
          <w:szCs w:val="24"/>
        </w:rPr>
        <w:t xml:space="preserve"> </w:t>
      </w:r>
      <w:r w:rsidR="005D361E">
        <w:rPr>
          <w:sz w:val="24"/>
          <w:szCs w:val="24"/>
        </w:rPr>
        <w:t>или</w:t>
      </w:r>
      <w:r w:rsidR="005D361E" w:rsidRPr="005D361E">
        <w:rPr>
          <w:sz w:val="24"/>
          <w:szCs w:val="24"/>
        </w:rPr>
        <w:t xml:space="preserve"> </w:t>
      </w:r>
      <w:r w:rsidR="005D361E">
        <w:rPr>
          <w:sz w:val="24"/>
          <w:szCs w:val="24"/>
        </w:rPr>
        <w:t>опасног</w:t>
      </w:r>
      <w:r w:rsidR="005D361E" w:rsidRPr="005D361E">
        <w:rPr>
          <w:sz w:val="24"/>
          <w:szCs w:val="24"/>
        </w:rPr>
        <w:t xml:space="preserve"> </w:t>
      </w:r>
      <w:r w:rsidR="005D361E">
        <w:rPr>
          <w:sz w:val="24"/>
          <w:szCs w:val="24"/>
        </w:rPr>
        <w:t>отпада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p w:rsidR="009B6D01" w:rsidRDefault="00B95DE8">
      <w:pPr>
        <w:spacing w:line="256" w:lineRule="auto"/>
        <w:ind w:left="106" w:right="82"/>
        <w:jc w:val="both"/>
        <w:rPr>
          <w:sz w:val="24"/>
          <w:szCs w:val="24"/>
        </w:rPr>
      </w:pP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6"/>
          <w:sz w:val="24"/>
          <w:szCs w:val="24"/>
        </w:rPr>
        <w:t>п</w:t>
      </w:r>
      <w:r>
        <w:rPr>
          <w:spacing w:val="-2"/>
          <w:sz w:val="24"/>
          <w:szCs w:val="24"/>
        </w:rPr>
        <w:t>у</w:t>
      </w:r>
      <w:r>
        <w:rPr>
          <w:spacing w:val="-1"/>
          <w:sz w:val="24"/>
          <w:szCs w:val="24"/>
        </w:rPr>
        <w:t>ња</w:t>
      </w:r>
      <w:r>
        <w:rPr>
          <w:sz w:val="24"/>
          <w:szCs w:val="24"/>
        </w:rPr>
        <w:t>ва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е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у 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 н</w:t>
      </w:r>
      <w:r>
        <w:rPr>
          <w:spacing w:val="-1"/>
          <w:sz w:val="24"/>
          <w:szCs w:val="24"/>
        </w:rPr>
        <w:t>е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 от</w:t>
      </w:r>
      <w:r>
        <w:rPr>
          <w:spacing w:val="-1"/>
          <w:sz w:val="24"/>
          <w:szCs w:val="24"/>
        </w:rPr>
        <w:t>па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proofErr w:type="gramStart"/>
      <w:r>
        <w:rPr>
          <w:sz w:val="24"/>
          <w:szCs w:val="24"/>
        </w:rPr>
        <w:t>. .</w:t>
      </w:r>
      <w:proofErr w:type="gramEnd"/>
    </w:p>
    <w:p w:rsidR="009B6D01" w:rsidRDefault="009B6D01">
      <w:pPr>
        <w:spacing w:before="1" w:line="160" w:lineRule="exact"/>
        <w:rPr>
          <w:sz w:val="17"/>
          <w:szCs w:val="17"/>
        </w:rPr>
      </w:pPr>
    </w:p>
    <w:p w:rsidR="009B6D01" w:rsidRDefault="00B95DE8">
      <w:pPr>
        <w:spacing w:line="256" w:lineRule="auto"/>
        <w:ind w:left="106" w:right="77"/>
        <w:jc w:val="both"/>
        <w:rPr>
          <w:sz w:val="24"/>
          <w:szCs w:val="24"/>
        </w:rPr>
      </w:pPr>
      <w:r>
        <w:rPr>
          <w:b/>
          <w:sz w:val="24"/>
          <w:szCs w:val="24"/>
        </w:rPr>
        <w:t>Изуз</w:t>
      </w:r>
      <w:r>
        <w:rPr>
          <w:b/>
          <w:spacing w:val="-1"/>
          <w:sz w:val="24"/>
          <w:szCs w:val="24"/>
        </w:rPr>
        <w:t>е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1"/>
          <w:sz w:val="24"/>
          <w:szCs w:val="24"/>
        </w:rPr>
        <w:t>н</w:t>
      </w:r>
      <w:r>
        <w:rPr>
          <w:b/>
          <w:sz w:val="24"/>
          <w:szCs w:val="24"/>
        </w:rPr>
        <w:t>о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д</w:t>
      </w:r>
      <w:r>
        <w:rPr>
          <w:b/>
          <w:sz w:val="24"/>
          <w:szCs w:val="24"/>
        </w:rPr>
        <w:t>ла</w:t>
      </w:r>
      <w:r>
        <w:rPr>
          <w:b/>
          <w:spacing w:val="-1"/>
          <w:sz w:val="24"/>
          <w:szCs w:val="24"/>
        </w:rPr>
        <w:t>г</w:t>
      </w:r>
      <w:r>
        <w:rPr>
          <w:b/>
          <w:sz w:val="24"/>
          <w:szCs w:val="24"/>
        </w:rPr>
        <w:t>ање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о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1"/>
          <w:sz w:val="24"/>
          <w:szCs w:val="24"/>
        </w:rPr>
        <w:t>п</w:t>
      </w:r>
      <w:r>
        <w:rPr>
          <w:b/>
          <w:spacing w:val="-2"/>
          <w:sz w:val="24"/>
          <w:szCs w:val="24"/>
        </w:rPr>
        <w:t>а</w:t>
      </w:r>
      <w:r>
        <w:rPr>
          <w:b/>
          <w:spacing w:val="1"/>
          <w:sz w:val="24"/>
          <w:szCs w:val="24"/>
        </w:rPr>
        <w:t>д</w:t>
      </w:r>
      <w:r>
        <w:rPr>
          <w:b/>
          <w:sz w:val="24"/>
          <w:szCs w:val="24"/>
        </w:rPr>
        <w:t>а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ч</w:t>
      </w:r>
      <w:r>
        <w:rPr>
          <w:b/>
          <w:spacing w:val="1"/>
          <w:sz w:val="24"/>
          <w:szCs w:val="24"/>
        </w:rPr>
        <w:t>и</w:t>
      </w:r>
      <w:r>
        <w:rPr>
          <w:b/>
          <w:sz w:val="24"/>
          <w:szCs w:val="24"/>
        </w:rPr>
        <w:t>је в</w:t>
      </w:r>
      <w:r>
        <w:rPr>
          <w:b/>
          <w:spacing w:val="1"/>
          <w:sz w:val="24"/>
          <w:szCs w:val="24"/>
        </w:rPr>
        <w:t>р</w:t>
      </w:r>
      <w:r>
        <w:rPr>
          <w:b/>
          <w:spacing w:val="-1"/>
          <w:sz w:val="24"/>
          <w:szCs w:val="24"/>
        </w:rPr>
        <w:t>е</w:t>
      </w:r>
      <w:r>
        <w:rPr>
          <w:b/>
          <w:spacing w:val="1"/>
          <w:sz w:val="24"/>
          <w:szCs w:val="24"/>
        </w:rPr>
        <w:t>дн</w:t>
      </w:r>
      <w:r>
        <w:rPr>
          <w:b/>
          <w:sz w:val="24"/>
          <w:szCs w:val="24"/>
        </w:rPr>
        <w:t>о</w:t>
      </w:r>
      <w:r>
        <w:rPr>
          <w:b/>
          <w:spacing w:val="-1"/>
          <w:sz w:val="24"/>
          <w:szCs w:val="24"/>
        </w:rPr>
        <w:t>с</w:t>
      </w:r>
      <w:r>
        <w:rPr>
          <w:b/>
          <w:sz w:val="24"/>
          <w:szCs w:val="24"/>
        </w:rPr>
        <w:t>ти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п</w:t>
      </w:r>
      <w:r>
        <w:rPr>
          <w:b/>
          <w:sz w:val="24"/>
          <w:szCs w:val="24"/>
        </w:rPr>
        <w:t>а</w:t>
      </w:r>
      <w:r>
        <w:rPr>
          <w:b/>
          <w:spacing w:val="1"/>
          <w:sz w:val="24"/>
          <w:szCs w:val="24"/>
        </w:rPr>
        <w:t>р</w:t>
      </w:r>
      <w:r>
        <w:rPr>
          <w:b/>
          <w:sz w:val="24"/>
          <w:szCs w:val="24"/>
        </w:rPr>
        <w:t>ам</w:t>
      </w:r>
      <w:r>
        <w:rPr>
          <w:b/>
          <w:spacing w:val="-1"/>
          <w:sz w:val="24"/>
          <w:szCs w:val="24"/>
        </w:rPr>
        <w:t>е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-2"/>
          <w:sz w:val="24"/>
          <w:szCs w:val="24"/>
        </w:rPr>
        <w:t>а</w:t>
      </w:r>
      <w:r>
        <w:rPr>
          <w:b/>
          <w:spacing w:val="1"/>
          <w:sz w:val="24"/>
          <w:szCs w:val="24"/>
        </w:rPr>
        <w:t>р</w:t>
      </w:r>
      <w:r>
        <w:rPr>
          <w:b/>
          <w:sz w:val="24"/>
          <w:szCs w:val="24"/>
        </w:rPr>
        <w:t>а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пр</w:t>
      </w:r>
      <w:r>
        <w:rPr>
          <w:b/>
          <w:spacing w:val="6"/>
          <w:sz w:val="24"/>
          <w:szCs w:val="24"/>
        </w:rPr>
        <w:t>е</w:t>
      </w:r>
      <w:r>
        <w:rPr>
          <w:b/>
          <w:sz w:val="24"/>
          <w:szCs w:val="24"/>
        </w:rPr>
        <w:t>ла</w:t>
      </w:r>
      <w:r>
        <w:rPr>
          <w:b/>
          <w:spacing w:val="-1"/>
          <w:sz w:val="24"/>
          <w:szCs w:val="24"/>
        </w:rPr>
        <w:t>з</w:t>
      </w:r>
      <w:r>
        <w:rPr>
          <w:b/>
          <w:sz w:val="24"/>
          <w:szCs w:val="24"/>
        </w:rPr>
        <w:t>е</w:t>
      </w:r>
      <w:r>
        <w:rPr>
          <w:b/>
          <w:spacing w:val="1"/>
          <w:sz w:val="24"/>
          <w:szCs w:val="24"/>
        </w:rPr>
        <w:t xml:space="preserve"> н</w:t>
      </w:r>
      <w:r>
        <w:rPr>
          <w:b/>
          <w:sz w:val="24"/>
          <w:szCs w:val="24"/>
        </w:rPr>
        <w:t>ајв</w:t>
      </w:r>
      <w:r>
        <w:rPr>
          <w:b/>
          <w:spacing w:val="2"/>
          <w:sz w:val="24"/>
          <w:szCs w:val="24"/>
        </w:rPr>
        <w:t>и</w:t>
      </w:r>
      <w:r>
        <w:rPr>
          <w:b/>
          <w:spacing w:val="-3"/>
          <w:sz w:val="24"/>
          <w:szCs w:val="24"/>
        </w:rPr>
        <w:t>ш</w:t>
      </w:r>
      <w:r>
        <w:rPr>
          <w:b/>
          <w:sz w:val="24"/>
          <w:szCs w:val="24"/>
        </w:rPr>
        <w:t>е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1"/>
          <w:sz w:val="24"/>
          <w:szCs w:val="24"/>
        </w:rPr>
        <w:t>р</w:t>
      </w:r>
      <w:r>
        <w:rPr>
          <w:b/>
          <w:sz w:val="24"/>
          <w:szCs w:val="24"/>
        </w:rPr>
        <w:t>и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п</w:t>
      </w:r>
      <w:r>
        <w:rPr>
          <w:b/>
          <w:sz w:val="24"/>
          <w:szCs w:val="24"/>
        </w:rPr>
        <w:t xml:space="preserve">ута </w:t>
      </w:r>
      <w:r>
        <w:rPr>
          <w:b/>
          <w:spacing w:val="1"/>
          <w:sz w:val="24"/>
          <w:szCs w:val="24"/>
        </w:rPr>
        <w:t>пр</w:t>
      </w:r>
      <w:r>
        <w:rPr>
          <w:b/>
          <w:sz w:val="24"/>
          <w:szCs w:val="24"/>
        </w:rPr>
        <w:t>о</w:t>
      </w:r>
      <w:r>
        <w:rPr>
          <w:b/>
          <w:spacing w:val="-1"/>
          <w:sz w:val="24"/>
          <w:szCs w:val="24"/>
        </w:rPr>
        <w:t>п</w:t>
      </w:r>
      <w:r>
        <w:rPr>
          <w:b/>
          <w:spacing w:val="1"/>
          <w:sz w:val="24"/>
          <w:szCs w:val="24"/>
        </w:rPr>
        <w:t>и</w:t>
      </w:r>
      <w:r>
        <w:rPr>
          <w:b/>
          <w:spacing w:val="-1"/>
          <w:sz w:val="24"/>
          <w:szCs w:val="24"/>
        </w:rPr>
        <w:t>с</w:t>
      </w:r>
      <w:r>
        <w:rPr>
          <w:b/>
          <w:sz w:val="24"/>
          <w:szCs w:val="24"/>
        </w:rPr>
        <w:t>а</w:t>
      </w:r>
      <w:r>
        <w:rPr>
          <w:b/>
          <w:spacing w:val="1"/>
          <w:sz w:val="24"/>
          <w:szCs w:val="24"/>
        </w:rPr>
        <w:t>н</w:t>
      </w:r>
      <w:r>
        <w:rPr>
          <w:b/>
          <w:sz w:val="24"/>
          <w:szCs w:val="24"/>
        </w:rPr>
        <w:t xml:space="preserve">у </w:t>
      </w:r>
      <w:r>
        <w:rPr>
          <w:b/>
          <w:spacing w:val="-1"/>
          <w:sz w:val="24"/>
          <w:szCs w:val="24"/>
        </w:rPr>
        <w:t>г</w:t>
      </w:r>
      <w:r>
        <w:rPr>
          <w:b/>
          <w:spacing w:val="1"/>
          <w:sz w:val="24"/>
          <w:szCs w:val="24"/>
        </w:rPr>
        <w:t>р</w:t>
      </w:r>
      <w:r>
        <w:rPr>
          <w:b/>
          <w:sz w:val="24"/>
          <w:szCs w:val="24"/>
        </w:rPr>
        <w:t>а</w:t>
      </w:r>
      <w:r>
        <w:rPr>
          <w:b/>
          <w:spacing w:val="1"/>
          <w:sz w:val="24"/>
          <w:szCs w:val="24"/>
        </w:rPr>
        <w:t>ни</w:t>
      </w:r>
      <w:r>
        <w:rPr>
          <w:b/>
          <w:spacing w:val="-1"/>
          <w:sz w:val="24"/>
          <w:szCs w:val="24"/>
        </w:rPr>
        <w:t>ч</w:t>
      </w:r>
      <w:r>
        <w:rPr>
          <w:b/>
          <w:spacing w:val="1"/>
          <w:sz w:val="24"/>
          <w:szCs w:val="24"/>
        </w:rPr>
        <w:t>н</w:t>
      </w:r>
      <w:r>
        <w:rPr>
          <w:b/>
          <w:sz w:val="24"/>
          <w:szCs w:val="24"/>
        </w:rPr>
        <w:t xml:space="preserve">у </w:t>
      </w:r>
      <w:r>
        <w:rPr>
          <w:b/>
          <w:spacing w:val="-2"/>
          <w:sz w:val="24"/>
          <w:szCs w:val="24"/>
        </w:rPr>
        <w:t>в</w:t>
      </w:r>
      <w:r>
        <w:rPr>
          <w:b/>
          <w:spacing w:val="1"/>
          <w:sz w:val="24"/>
          <w:szCs w:val="24"/>
        </w:rPr>
        <w:t>р</w:t>
      </w:r>
      <w:r>
        <w:rPr>
          <w:b/>
          <w:spacing w:val="-1"/>
          <w:sz w:val="24"/>
          <w:szCs w:val="24"/>
        </w:rPr>
        <w:t>е</w:t>
      </w:r>
      <w:r>
        <w:rPr>
          <w:b/>
          <w:spacing w:val="1"/>
          <w:sz w:val="24"/>
          <w:szCs w:val="24"/>
        </w:rPr>
        <w:t>дн</w:t>
      </w:r>
      <w:r>
        <w:rPr>
          <w:b/>
          <w:sz w:val="24"/>
          <w:szCs w:val="24"/>
        </w:rPr>
        <w:t>о</w:t>
      </w:r>
      <w:r>
        <w:rPr>
          <w:b/>
          <w:spacing w:val="-1"/>
          <w:sz w:val="24"/>
          <w:szCs w:val="24"/>
        </w:rPr>
        <w:t>с</w:t>
      </w:r>
      <w:r>
        <w:rPr>
          <w:b/>
          <w:sz w:val="24"/>
          <w:szCs w:val="24"/>
        </w:rPr>
        <w:t>т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м</w:t>
      </w:r>
      <w:r>
        <w:rPr>
          <w:b/>
          <w:sz w:val="24"/>
          <w:szCs w:val="24"/>
        </w:rPr>
        <w:t>о</w:t>
      </w:r>
      <w:r>
        <w:rPr>
          <w:b/>
          <w:spacing w:val="-4"/>
          <w:sz w:val="24"/>
          <w:szCs w:val="24"/>
        </w:rPr>
        <w:t>ж</w:t>
      </w:r>
      <w:r>
        <w:rPr>
          <w:b/>
          <w:sz w:val="24"/>
          <w:szCs w:val="24"/>
        </w:rPr>
        <w:t>е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с</w:t>
      </w:r>
      <w:r>
        <w:rPr>
          <w:b/>
          <w:sz w:val="24"/>
          <w:szCs w:val="24"/>
        </w:rPr>
        <w:t>е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д</w:t>
      </w:r>
      <w:r>
        <w:rPr>
          <w:b/>
          <w:sz w:val="24"/>
          <w:szCs w:val="24"/>
        </w:rPr>
        <w:t>озво</w:t>
      </w:r>
      <w:r>
        <w:rPr>
          <w:b/>
          <w:spacing w:val="-1"/>
          <w:sz w:val="24"/>
          <w:szCs w:val="24"/>
        </w:rPr>
        <w:t>л</w:t>
      </w:r>
      <w:r>
        <w:rPr>
          <w:b/>
          <w:spacing w:val="1"/>
          <w:sz w:val="24"/>
          <w:szCs w:val="24"/>
        </w:rPr>
        <w:t>и</w:t>
      </w:r>
      <w:r>
        <w:rPr>
          <w:b/>
          <w:sz w:val="24"/>
          <w:szCs w:val="24"/>
        </w:rPr>
        <w:t>ти, а</w:t>
      </w:r>
      <w:r>
        <w:rPr>
          <w:b/>
          <w:spacing w:val="1"/>
          <w:sz w:val="24"/>
          <w:szCs w:val="24"/>
        </w:rPr>
        <w:t>к</w:t>
      </w:r>
      <w:r>
        <w:rPr>
          <w:b/>
          <w:sz w:val="24"/>
          <w:szCs w:val="24"/>
        </w:rPr>
        <w:t>о:</w:t>
      </w:r>
    </w:p>
    <w:p w:rsidR="009B6D01" w:rsidRDefault="009B6D01">
      <w:pPr>
        <w:spacing w:before="1" w:line="160" w:lineRule="exact"/>
        <w:rPr>
          <w:sz w:val="16"/>
          <w:szCs w:val="16"/>
        </w:rPr>
      </w:pPr>
    </w:p>
    <w:p w:rsidR="009B6D01" w:rsidRDefault="00B95DE8">
      <w:pPr>
        <w:spacing w:line="256" w:lineRule="auto"/>
        <w:ind w:left="106" w:right="91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2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ч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вола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одлаг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одр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ђе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 xml:space="preserve">,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зим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pacing w:val="1"/>
          <w:sz w:val="24"/>
          <w:szCs w:val="24"/>
        </w:rPr>
        <w:t>зи</w:t>
      </w:r>
      <w:r>
        <w:rPr>
          <w:sz w:val="24"/>
          <w:szCs w:val="24"/>
        </w:rPr>
        <w:t xml:space="preserve">р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вој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тва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је и </w:t>
      </w:r>
      <w:r>
        <w:rPr>
          <w:spacing w:val="-1"/>
          <w:sz w:val="24"/>
          <w:szCs w:val="24"/>
        </w:rPr>
        <w:t>ње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н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;</w:t>
      </w:r>
    </w:p>
    <w:p w:rsidR="009B6D01" w:rsidRDefault="009B6D01">
      <w:pPr>
        <w:spacing w:before="9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82"/>
        <w:jc w:val="both"/>
        <w:rPr>
          <w:sz w:val="24"/>
          <w:szCs w:val="24"/>
        </w:rPr>
      </w:pPr>
      <w:r>
        <w:rPr>
          <w:b/>
          <w:sz w:val="24"/>
          <w:szCs w:val="24"/>
        </w:rPr>
        <w:t>2)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е</w:t>
      </w:r>
      <w:r>
        <w:rPr>
          <w:b/>
          <w:sz w:val="24"/>
          <w:szCs w:val="24"/>
        </w:rPr>
        <w:t>ми</w:t>
      </w:r>
      <w:r>
        <w:rPr>
          <w:b/>
          <w:spacing w:val="-1"/>
          <w:sz w:val="24"/>
          <w:szCs w:val="24"/>
        </w:rPr>
        <w:t>с</w:t>
      </w:r>
      <w:r>
        <w:rPr>
          <w:b/>
          <w:spacing w:val="1"/>
          <w:sz w:val="24"/>
          <w:szCs w:val="24"/>
        </w:rPr>
        <w:t>иј</w:t>
      </w:r>
      <w:r>
        <w:rPr>
          <w:b/>
          <w:spacing w:val="-1"/>
          <w:sz w:val="24"/>
          <w:szCs w:val="24"/>
        </w:rPr>
        <w:t>е</w:t>
      </w:r>
      <w:r>
        <w:rPr>
          <w:b/>
          <w:sz w:val="24"/>
          <w:szCs w:val="24"/>
        </w:rPr>
        <w:t>,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у</w:t>
      </w:r>
      <w:r>
        <w:rPr>
          <w:b/>
          <w:spacing w:val="1"/>
          <w:sz w:val="24"/>
          <w:szCs w:val="24"/>
        </w:rPr>
        <w:t>к</w:t>
      </w:r>
      <w:r>
        <w:rPr>
          <w:b/>
          <w:sz w:val="24"/>
          <w:szCs w:val="24"/>
        </w:rPr>
        <w:t>љу</w:t>
      </w:r>
      <w:r>
        <w:rPr>
          <w:b/>
          <w:spacing w:val="-1"/>
          <w:sz w:val="24"/>
          <w:szCs w:val="24"/>
        </w:rPr>
        <w:t>ч</w:t>
      </w:r>
      <w:r>
        <w:rPr>
          <w:b/>
          <w:sz w:val="24"/>
          <w:szCs w:val="24"/>
        </w:rPr>
        <w:t>ују</w:t>
      </w:r>
      <w:r>
        <w:rPr>
          <w:b/>
          <w:spacing w:val="2"/>
          <w:sz w:val="24"/>
          <w:szCs w:val="24"/>
        </w:rPr>
        <w:t>ћ</w:t>
      </w:r>
      <w:r>
        <w:rPr>
          <w:b/>
          <w:sz w:val="24"/>
          <w:szCs w:val="24"/>
        </w:rPr>
        <w:t>и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пр</w:t>
      </w:r>
      <w:r>
        <w:rPr>
          <w:b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ц</w:t>
      </w:r>
      <w:r>
        <w:rPr>
          <w:b/>
          <w:spacing w:val="-1"/>
          <w:sz w:val="24"/>
          <w:szCs w:val="24"/>
        </w:rPr>
        <w:t>е</w:t>
      </w:r>
      <w:r>
        <w:rPr>
          <w:b/>
          <w:spacing w:val="1"/>
          <w:sz w:val="24"/>
          <w:szCs w:val="24"/>
        </w:rPr>
        <w:t>дн</w:t>
      </w:r>
      <w:r>
        <w:rPr>
          <w:b/>
          <w:sz w:val="24"/>
          <w:szCs w:val="24"/>
        </w:rPr>
        <w:t>у</w:t>
      </w:r>
      <w:r>
        <w:rPr>
          <w:b/>
          <w:spacing w:val="8"/>
          <w:sz w:val="24"/>
          <w:szCs w:val="24"/>
        </w:rPr>
        <w:t xml:space="preserve"> </w:t>
      </w:r>
      <w:r>
        <w:rPr>
          <w:b/>
          <w:sz w:val="24"/>
          <w:szCs w:val="24"/>
        </w:rPr>
        <w:t>во</w:t>
      </w:r>
      <w:r>
        <w:rPr>
          <w:b/>
          <w:spacing w:val="1"/>
          <w:sz w:val="24"/>
          <w:szCs w:val="24"/>
        </w:rPr>
        <w:t>д</w:t>
      </w:r>
      <w:r>
        <w:rPr>
          <w:b/>
          <w:sz w:val="24"/>
          <w:szCs w:val="24"/>
        </w:rPr>
        <w:t>у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с</w:t>
      </w:r>
      <w:r>
        <w:rPr>
          <w:b/>
          <w:sz w:val="24"/>
          <w:szCs w:val="24"/>
        </w:rPr>
        <w:t>а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д</w:t>
      </w:r>
      <w:r>
        <w:rPr>
          <w:b/>
          <w:spacing w:val="-1"/>
          <w:sz w:val="24"/>
          <w:szCs w:val="24"/>
        </w:rPr>
        <w:t>е</w:t>
      </w:r>
      <w:r>
        <w:rPr>
          <w:b/>
          <w:spacing w:val="1"/>
          <w:sz w:val="24"/>
          <w:szCs w:val="24"/>
        </w:rPr>
        <w:t>п</w:t>
      </w:r>
      <w:r>
        <w:rPr>
          <w:b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ни</w:t>
      </w:r>
      <w:r>
        <w:rPr>
          <w:b/>
          <w:sz w:val="24"/>
          <w:szCs w:val="24"/>
        </w:rPr>
        <w:t>ј</w:t>
      </w:r>
      <w:r>
        <w:rPr>
          <w:b/>
          <w:spacing w:val="-2"/>
          <w:sz w:val="24"/>
          <w:szCs w:val="24"/>
        </w:rPr>
        <w:t>е</w:t>
      </w:r>
      <w:r>
        <w:rPr>
          <w:b/>
          <w:sz w:val="24"/>
          <w:szCs w:val="24"/>
        </w:rPr>
        <w:t>,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а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у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с</w:t>
      </w:r>
      <w:r>
        <w:rPr>
          <w:b/>
          <w:spacing w:val="1"/>
          <w:sz w:val="24"/>
          <w:szCs w:val="24"/>
        </w:rPr>
        <w:t>к</w:t>
      </w:r>
      <w:r>
        <w:rPr>
          <w:b/>
          <w:sz w:val="24"/>
          <w:szCs w:val="24"/>
        </w:rPr>
        <w:t>ладу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с</w:t>
      </w:r>
      <w:r>
        <w:rPr>
          <w:b/>
          <w:sz w:val="24"/>
          <w:szCs w:val="24"/>
        </w:rPr>
        <w:t>а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пр</w:t>
      </w:r>
      <w:r>
        <w:rPr>
          <w:b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ц</w:t>
      </w:r>
      <w:r>
        <w:rPr>
          <w:b/>
          <w:spacing w:val="-1"/>
          <w:sz w:val="24"/>
          <w:szCs w:val="24"/>
        </w:rPr>
        <w:t>е</w:t>
      </w:r>
      <w:r>
        <w:rPr>
          <w:b/>
          <w:spacing w:val="1"/>
          <w:sz w:val="24"/>
          <w:szCs w:val="24"/>
        </w:rPr>
        <w:t>н</w:t>
      </w:r>
      <w:r>
        <w:rPr>
          <w:b/>
          <w:sz w:val="24"/>
          <w:szCs w:val="24"/>
        </w:rPr>
        <w:t>ом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ри</w:t>
      </w:r>
      <w:r>
        <w:rPr>
          <w:b/>
          <w:sz w:val="24"/>
          <w:szCs w:val="24"/>
        </w:rPr>
        <w:t>зи</w:t>
      </w:r>
      <w:r>
        <w:rPr>
          <w:b/>
          <w:spacing w:val="1"/>
          <w:sz w:val="24"/>
          <w:szCs w:val="24"/>
        </w:rPr>
        <w:t>к</w:t>
      </w:r>
      <w:r>
        <w:rPr>
          <w:b/>
          <w:sz w:val="24"/>
          <w:szCs w:val="24"/>
        </w:rPr>
        <w:t xml:space="preserve">а и </w:t>
      </w:r>
      <w:r>
        <w:rPr>
          <w:b/>
          <w:spacing w:val="-1"/>
          <w:sz w:val="24"/>
          <w:szCs w:val="24"/>
        </w:rPr>
        <w:t>г</w:t>
      </w:r>
      <w:r>
        <w:rPr>
          <w:b/>
          <w:spacing w:val="1"/>
          <w:sz w:val="24"/>
          <w:szCs w:val="24"/>
        </w:rPr>
        <w:t>р</w:t>
      </w:r>
      <w:r>
        <w:rPr>
          <w:b/>
          <w:sz w:val="24"/>
          <w:szCs w:val="24"/>
        </w:rPr>
        <w:t>а</w:t>
      </w:r>
      <w:r>
        <w:rPr>
          <w:b/>
          <w:spacing w:val="1"/>
          <w:sz w:val="24"/>
          <w:szCs w:val="24"/>
        </w:rPr>
        <w:t>ни</w:t>
      </w:r>
      <w:r>
        <w:rPr>
          <w:b/>
          <w:spacing w:val="-1"/>
          <w:sz w:val="24"/>
          <w:szCs w:val="24"/>
        </w:rPr>
        <w:t>ч</w:t>
      </w:r>
      <w:r>
        <w:rPr>
          <w:b/>
          <w:spacing w:val="1"/>
          <w:sz w:val="24"/>
          <w:szCs w:val="24"/>
        </w:rPr>
        <w:t>ни</w:t>
      </w:r>
      <w:r>
        <w:rPr>
          <w:b/>
          <w:sz w:val="24"/>
          <w:szCs w:val="24"/>
        </w:rPr>
        <w:t>м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в</w:t>
      </w:r>
      <w:r>
        <w:rPr>
          <w:b/>
          <w:spacing w:val="1"/>
          <w:sz w:val="24"/>
          <w:szCs w:val="24"/>
        </w:rPr>
        <w:t>р</w:t>
      </w:r>
      <w:r>
        <w:rPr>
          <w:b/>
          <w:spacing w:val="-1"/>
          <w:sz w:val="24"/>
          <w:szCs w:val="24"/>
        </w:rPr>
        <w:t>е</w:t>
      </w:r>
      <w:r>
        <w:rPr>
          <w:b/>
          <w:spacing w:val="1"/>
          <w:sz w:val="24"/>
          <w:szCs w:val="24"/>
        </w:rPr>
        <w:t>дн</w:t>
      </w:r>
      <w:r>
        <w:rPr>
          <w:b/>
          <w:sz w:val="24"/>
          <w:szCs w:val="24"/>
        </w:rPr>
        <w:t>о</w:t>
      </w:r>
      <w:r>
        <w:rPr>
          <w:b/>
          <w:spacing w:val="-1"/>
          <w:sz w:val="24"/>
          <w:szCs w:val="24"/>
        </w:rPr>
        <w:t>с</w:t>
      </w:r>
      <w:r>
        <w:rPr>
          <w:b/>
          <w:sz w:val="24"/>
          <w:szCs w:val="24"/>
        </w:rPr>
        <w:t>тима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п</w:t>
      </w:r>
      <w:r>
        <w:rPr>
          <w:b/>
          <w:sz w:val="24"/>
          <w:szCs w:val="24"/>
        </w:rPr>
        <w:t>а</w:t>
      </w:r>
      <w:r>
        <w:rPr>
          <w:b/>
          <w:spacing w:val="1"/>
          <w:sz w:val="24"/>
          <w:szCs w:val="24"/>
        </w:rPr>
        <w:t>р</w:t>
      </w:r>
      <w:r>
        <w:rPr>
          <w:b/>
          <w:sz w:val="24"/>
          <w:szCs w:val="24"/>
        </w:rPr>
        <w:t>ам</w:t>
      </w:r>
      <w:r>
        <w:rPr>
          <w:b/>
          <w:spacing w:val="-4"/>
          <w:sz w:val="24"/>
          <w:szCs w:val="24"/>
        </w:rPr>
        <w:t>е</w:t>
      </w:r>
      <w:r>
        <w:rPr>
          <w:b/>
          <w:spacing w:val="2"/>
          <w:sz w:val="24"/>
          <w:szCs w:val="24"/>
        </w:rPr>
        <w:t>т</w:t>
      </w:r>
      <w:r>
        <w:rPr>
          <w:b/>
          <w:sz w:val="24"/>
          <w:szCs w:val="24"/>
        </w:rPr>
        <w:t>а</w:t>
      </w:r>
      <w:r>
        <w:rPr>
          <w:b/>
          <w:spacing w:val="1"/>
          <w:sz w:val="24"/>
          <w:szCs w:val="24"/>
        </w:rPr>
        <w:t>р</w:t>
      </w:r>
      <w:r>
        <w:rPr>
          <w:b/>
          <w:sz w:val="24"/>
          <w:szCs w:val="24"/>
        </w:rPr>
        <w:t>а,</w:t>
      </w:r>
      <w:r>
        <w:rPr>
          <w:b/>
          <w:spacing w:val="1"/>
          <w:sz w:val="24"/>
          <w:szCs w:val="24"/>
        </w:rPr>
        <w:t xml:space="preserve"> н</w:t>
      </w:r>
      <w:r>
        <w:rPr>
          <w:b/>
          <w:sz w:val="24"/>
          <w:szCs w:val="24"/>
        </w:rPr>
        <w:t xml:space="preserve">е </w:t>
      </w:r>
      <w:r>
        <w:rPr>
          <w:b/>
          <w:spacing w:val="1"/>
          <w:sz w:val="24"/>
          <w:szCs w:val="24"/>
        </w:rPr>
        <w:t>пр</w:t>
      </w:r>
      <w:r>
        <w:rPr>
          <w:b/>
          <w:spacing w:val="-1"/>
          <w:sz w:val="24"/>
          <w:szCs w:val="24"/>
        </w:rPr>
        <w:t>е</w:t>
      </w:r>
      <w:r>
        <w:rPr>
          <w:b/>
          <w:spacing w:val="1"/>
          <w:sz w:val="24"/>
          <w:szCs w:val="24"/>
        </w:rPr>
        <w:t>д</w:t>
      </w:r>
      <w:r>
        <w:rPr>
          <w:b/>
          <w:spacing w:val="-1"/>
          <w:sz w:val="24"/>
          <w:szCs w:val="24"/>
        </w:rPr>
        <w:t>с</w:t>
      </w:r>
      <w:r>
        <w:rPr>
          <w:b/>
          <w:spacing w:val="2"/>
          <w:sz w:val="24"/>
          <w:szCs w:val="24"/>
        </w:rPr>
        <w:t>т</w:t>
      </w:r>
      <w:r>
        <w:rPr>
          <w:b/>
          <w:sz w:val="24"/>
          <w:szCs w:val="24"/>
        </w:rPr>
        <w:t>авља</w:t>
      </w:r>
      <w:r>
        <w:rPr>
          <w:b/>
          <w:spacing w:val="-1"/>
          <w:sz w:val="24"/>
          <w:szCs w:val="24"/>
        </w:rPr>
        <w:t>ј</w:t>
      </w:r>
      <w:r>
        <w:rPr>
          <w:b/>
          <w:sz w:val="24"/>
          <w:szCs w:val="24"/>
        </w:rPr>
        <w:t>у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п</w:t>
      </w:r>
      <w:r>
        <w:rPr>
          <w:b/>
          <w:sz w:val="24"/>
          <w:szCs w:val="24"/>
        </w:rPr>
        <w:t>а</w:t>
      </w:r>
      <w:r>
        <w:rPr>
          <w:b/>
          <w:spacing w:val="-1"/>
          <w:sz w:val="24"/>
          <w:szCs w:val="24"/>
        </w:rPr>
        <w:t>с</w:t>
      </w:r>
      <w:r>
        <w:rPr>
          <w:b/>
          <w:spacing w:val="1"/>
          <w:sz w:val="24"/>
          <w:szCs w:val="24"/>
        </w:rPr>
        <w:t>н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-1"/>
          <w:sz w:val="24"/>
          <w:szCs w:val="24"/>
        </w:rPr>
        <w:t>с</w:t>
      </w:r>
      <w:r>
        <w:rPr>
          <w:b/>
          <w:sz w:val="24"/>
          <w:szCs w:val="24"/>
        </w:rPr>
        <w:t>т</w:t>
      </w:r>
      <w:r>
        <w:rPr>
          <w:b/>
          <w:spacing w:val="6"/>
          <w:sz w:val="24"/>
          <w:szCs w:val="24"/>
        </w:rPr>
        <w:t xml:space="preserve"> </w:t>
      </w:r>
      <w:r>
        <w:rPr>
          <w:b/>
          <w:sz w:val="24"/>
          <w:szCs w:val="24"/>
        </w:rPr>
        <w:t>за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зд</w:t>
      </w:r>
      <w:r>
        <w:rPr>
          <w:b/>
          <w:spacing w:val="1"/>
          <w:sz w:val="24"/>
          <w:szCs w:val="24"/>
        </w:rPr>
        <w:t>р</w:t>
      </w:r>
      <w:r>
        <w:rPr>
          <w:b/>
          <w:sz w:val="24"/>
          <w:szCs w:val="24"/>
        </w:rPr>
        <w:t>авље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љ</w:t>
      </w:r>
      <w:r>
        <w:rPr>
          <w:b/>
          <w:spacing w:val="-2"/>
          <w:sz w:val="24"/>
          <w:szCs w:val="24"/>
        </w:rPr>
        <w:t>у</w:t>
      </w:r>
      <w:r>
        <w:rPr>
          <w:b/>
          <w:spacing w:val="1"/>
          <w:sz w:val="24"/>
          <w:szCs w:val="24"/>
        </w:rPr>
        <w:t>д</w:t>
      </w:r>
      <w:r>
        <w:rPr>
          <w:b/>
          <w:sz w:val="24"/>
          <w:szCs w:val="24"/>
        </w:rPr>
        <w:t>и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и </w:t>
      </w:r>
      <w:r>
        <w:rPr>
          <w:b/>
          <w:spacing w:val="-4"/>
          <w:sz w:val="24"/>
          <w:szCs w:val="24"/>
        </w:rPr>
        <w:t>ж</w:t>
      </w:r>
      <w:r>
        <w:rPr>
          <w:b/>
          <w:spacing w:val="1"/>
          <w:sz w:val="24"/>
          <w:szCs w:val="24"/>
        </w:rPr>
        <w:t>и</w:t>
      </w:r>
      <w:r>
        <w:rPr>
          <w:b/>
          <w:sz w:val="24"/>
          <w:szCs w:val="24"/>
        </w:rPr>
        <w:t>во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1"/>
          <w:sz w:val="24"/>
          <w:szCs w:val="24"/>
        </w:rPr>
        <w:t>н</w:t>
      </w:r>
      <w:r>
        <w:rPr>
          <w:b/>
          <w:sz w:val="24"/>
          <w:szCs w:val="24"/>
        </w:rPr>
        <w:t xml:space="preserve">у </w:t>
      </w:r>
      <w:r>
        <w:rPr>
          <w:b/>
          <w:spacing w:val="-1"/>
          <w:sz w:val="24"/>
          <w:szCs w:val="24"/>
        </w:rPr>
        <w:t>с</w:t>
      </w:r>
      <w:r>
        <w:rPr>
          <w:b/>
          <w:spacing w:val="1"/>
          <w:sz w:val="24"/>
          <w:szCs w:val="24"/>
        </w:rPr>
        <w:t>р</w:t>
      </w:r>
      <w:r>
        <w:rPr>
          <w:b/>
          <w:spacing w:val="-1"/>
          <w:sz w:val="24"/>
          <w:szCs w:val="24"/>
        </w:rPr>
        <w:t>е</w:t>
      </w:r>
      <w:r>
        <w:rPr>
          <w:b/>
          <w:spacing w:val="1"/>
          <w:sz w:val="24"/>
          <w:szCs w:val="24"/>
        </w:rPr>
        <w:t>дин</w:t>
      </w:r>
      <w:r>
        <w:rPr>
          <w:b/>
          <w:sz w:val="24"/>
          <w:szCs w:val="24"/>
        </w:rPr>
        <w:t>у.</w:t>
      </w:r>
    </w:p>
    <w:p w:rsidR="009B6D01" w:rsidRDefault="009B6D01">
      <w:pPr>
        <w:spacing w:before="7" w:line="140" w:lineRule="exact"/>
        <w:rPr>
          <w:sz w:val="15"/>
          <w:szCs w:val="15"/>
        </w:rPr>
      </w:pPr>
    </w:p>
    <w:p w:rsidR="009B6D01" w:rsidRDefault="00B95DE8">
      <w:pPr>
        <w:spacing w:line="258" w:lineRule="auto"/>
        <w:ind w:left="106" w:right="73"/>
        <w:jc w:val="both"/>
        <w:rPr>
          <w:sz w:val="24"/>
          <w:szCs w:val="24"/>
        </w:rPr>
      </w:pPr>
      <w:r>
        <w:rPr>
          <w:sz w:val="24"/>
          <w:szCs w:val="24"/>
        </w:rPr>
        <w:t>Гран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нц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тра</w:t>
      </w:r>
      <w:r>
        <w:rPr>
          <w:spacing w:val="-1"/>
          <w:sz w:val="24"/>
          <w:szCs w:val="24"/>
        </w:rPr>
        <w:t>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ој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врше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тов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pacing w:val="4"/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1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=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/</w:t>
      </w:r>
      <w:r>
        <w:rPr>
          <w:spacing w:val="2"/>
          <w:sz w:val="24"/>
          <w:szCs w:val="24"/>
        </w:rPr>
        <w:t>k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L/S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ос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а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тој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фаз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.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ес</w:t>
      </w:r>
      <w:r>
        <w:rPr>
          <w:sz w:val="24"/>
          <w:szCs w:val="24"/>
        </w:rPr>
        <w:t xml:space="preserve">тови </w:t>
      </w:r>
      <w:r>
        <w:rPr>
          <w:spacing w:val="1"/>
          <w:sz w:val="24"/>
          <w:szCs w:val="24"/>
        </w:rPr>
        <w:t>из</w:t>
      </w:r>
      <w:r>
        <w:rPr>
          <w:spacing w:val="2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врше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с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2"/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pacing w:val="3"/>
          <w:sz w:val="24"/>
          <w:szCs w:val="24"/>
        </w:rPr>
        <w:t>а</w:t>
      </w:r>
      <w:r>
        <w:rPr>
          <w:sz w:val="24"/>
          <w:szCs w:val="24"/>
        </w:rPr>
        <w:t>:</w:t>
      </w:r>
    </w:p>
    <w:p w:rsidR="009B6D01" w:rsidRDefault="009B6D01">
      <w:pPr>
        <w:spacing w:before="2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78"/>
        <w:jc w:val="both"/>
        <w:rPr>
          <w:sz w:val="24"/>
          <w:szCs w:val="24"/>
        </w:rPr>
      </w:pPr>
      <w:r>
        <w:rPr>
          <w:sz w:val="24"/>
          <w:szCs w:val="24"/>
        </w:rPr>
        <w:t>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1245</w:t>
      </w:r>
      <w:r>
        <w:rPr>
          <w:spacing w:val="1"/>
          <w:sz w:val="24"/>
          <w:szCs w:val="24"/>
        </w:rPr>
        <w:t>7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2:2002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>e</w:t>
      </w:r>
      <w:proofErr w:type="gramEnd"/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test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ular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slu</w:t>
      </w:r>
      <w:r>
        <w:rPr>
          <w:spacing w:val="3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2: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tch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test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quid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 sol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kg for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 s</w:t>
      </w:r>
      <w:r>
        <w:rPr>
          <w:spacing w:val="2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 4 mm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hout or with s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on),</w:t>
      </w:r>
    </w:p>
    <w:p w:rsidR="009B6D01" w:rsidRDefault="009B6D01">
      <w:pPr>
        <w:spacing w:before="2" w:line="160" w:lineRule="exact"/>
        <w:rPr>
          <w:sz w:val="16"/>
          <w:szCs w:val="16"/>
        </w:rPr>
      </w:pPr>
    </w:p>
    <w:p w:rsidR="009B6D01" w:rsidRDefault="00B95DE8">
      <w:pPr>
        <w:spacing w:line="257" w:lineRule="auto"/>
        <w:ind w:left="106" w:right="78"/>
        <w:jc w:val="both"/>
        <w:rPr>
          <w:sz w:val="24"/>
          <w:szCs w:val="24"/>
        </w:rPr>
        <w:sectPr w:rsidR="009B6D01">
          <w:pgSz w:w="12240" w:h="15840"/>
          <w:pgMar w:top="1340" w:right="1320" w:bottom="280" w:left="1060" w:header="0" w:footer="1015" w:gutter="0"/>
          <w:cols w:space="720"/>
        </w:sectPr>
      </w:pPr>
      <w:r>
        <w:rPr>
          <w:sz w:val="24"/>
          <w:szCs w:val="24"/>
        </w:rPr>
        <w:t>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1245</w:t>
      </w:r>
      <w:r>
        <w:rPr>
          <w:spacing w:val="1"/>
          <w:sz w:val="24"/>
          <w:szCs w:val="24"/>
        </w:rPr>
        <w:t>7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4:2002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>e-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test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ular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slu</w:t>
      </w:r>
      <w:r>
        <w:rPr>
          <w:spacing w:val="3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4: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tch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test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quid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 sol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kg for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 s</w:t>
      </w:r>
      <w:r>
        <w:rPr>
          <w:spacing w:val="2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 10 mm</w:t>
      </w:r>
      <w:r>
        <w:rPr>
          <w:spacing w:val="1"/>
          <w:sz w:val="24"/>
          <w:szCs w:val="24"/>
        </w:rPr>
        <w:t xml:space="preserve"> (</w:t>
      </w:r>
      <w:r>
        <w:rPr>
          <w:sz w:val="24"/>
          <w:szCs w:val="24"/>
        </w:rPr>
        <w:t>without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 si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on).</w:t>
      </w:r>
    </w:p>
    <w:p w:rsidR="009B6D01" w:rsidRDefault="00B95DE8">
      <w:pPr>
        <w:spacing w:before="59"/>
        <w:ind w:left="106" w:right="6045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5.2.7 </w:t>
      </w:r>
      <w:r>
        <w:rPr>
          <w:b/>
          <w:spacing w:val="-1"/>
          <w:sz w:val="24"/>
          <w:szCs w:val="24"/>
        </w:rPr>
        <w:t>М</w:t>
      </w:r>
      <w:r>
        <w:rPr>
          <w:b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ни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рин</w:t>
      </w:r>
      <w:r>
        <w:rPr>
          <w:b/>
          <w:sz w:val="24"/>
          <w:szCs w:val="24"/>
        </w:rPr>
        <w:t>г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п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д</w:t>
      </w:r>
      <w:r>
        <w:rPr>
          <w:b/>
          <w:spacing w:val="-3"/>
          <w:sz w:val="24"/>
          <w:szCs w:val="24"/>
        </w:rPr>
        <w:t>з</w:t>
      </w:r>
      <w:r>
        <w:rPr>
          <w:b/>
          <w:spacing w:val="-1"/>
          <w:sz w:val="24"/>
          <w:szCs w:val="24"/>
        </w:rPr>
        <w:t>е</w:t>
      </w:r>
      <w:r>
        <w:rPr>
          <w:b/>
          <w:sz w:val="24"/>
          <w:szCs w:val="24"/>
        </w:rPr>
        <w:t>мн</w:t>
      </w:r>
      <w:r>
        <w:rPr>
          <w:b/>
          <w:spacing w:val="1"/>
          <w:sz w:val="24"/>
          <w:szCs w:val="24"/>
        </w:rPr>
        <w:t>и</w:t>
      </w:r>
      <w:r>
        <w:rPr>
          <w:b/>
          <w:sz w:val="24"/>
          <w:szCs w:val="24"/>
        </w:rPr>
        <w:t>х во</w:t>
      </w:r>
      <w:r>
        <w:rPr>
          <w:b/>
          <w:spacing w:val="1"/>
          <w:sz w:val="24"/>
          <w:szCs w:val="24"/>
        </w:rPr>
        <w:t>д</w:t>
      </w:r>
      <w:r>
        <w:rPr>
          <w:b/>
          <w:sz w:val="24"/>
          <w:szCs w:val="24"/>
        </w:rPr>
        <w:t>а</w:t>
      </w:r>
    </w:p>
    <w:p w:rsidR="009B6D01" w:rsidRDefault="009B6D01">
      <w:pPr>
        <w:spacing w:line="200" w:lineRule="exact"/>
      </w:pPr>
    </w:p>
    <w:p w:rsidR="009B6D01" w:rsidRDefault="009B6D01">
      <w:pPr>
        <w:spacing w:before="8" w:line="260" w:lineRule="exact"/>
        <w:rPr>
          <w:sz w:val="26"/>
          <w:szCs w:val="26"/>
        </w:rPr>
      </w:pPr>
    </w:p>
    <w:p w:rsidR="009B6D01" w:rsidRDefault="00B95DE8">
      <w:pPr>
        <w:spacing w:line="257" w:lineRule="auto"/>
        <w:ind w:left="106" w:right="77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тем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торинг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3"/>
          <w:sz w:val="24"/>
          <w:szCs w:val="24"/>
        </w:rPr>
        <w:t>о</w:t>
      </w:r>
      <w:r>
        <w:rPr>
          <w:sz w:val="24"/>
          <w:szCs w:val="24"/>
        </w:rPr>
        <w:t>да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>
        <w:rPr>
          <w:spacing w:val="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тврди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ли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3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вно</w:t>
      </w:r>
      <w:r>
        <w:rPr>
          <w:spacing w:val="3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сми</w:t>
      </w:r>
      <w:r>
        <w:rPr>
          <w:spacing w:val="-1"/>
          <w:sz w:val="24"/>
          <w:szCs w:val="24"/>
        </w:rPr>
        <w:t>с</w:t>
      </w:r>
      <w:r>
        <w:rPr>
          <w:spacing w:val="2"/>
          <w:sz w:val="24"/>
          <w:szCs w:val="24"/>
        </w:rPr>
        <w:t>л</w:t>
      </w:r>
      <w:r>
        <w:rPr>
          <w:sz w:val="24"/>
          <w:szCs w:val="24"/>
        </w:rPr>
        <w:t>у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њ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овог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ађењ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ђе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3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ађе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дођ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оћи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ће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 xml:space="preserve">е 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врд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ти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3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тер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ађења</w:t>
      </w:r>
      <w:r>
        <w:rPr>
          <w:sz w:val="24"/>
          <w:szCs w:val="24"/>
        </w:rPr>
        <w:t>.</w:t>
      </w:r>
    </w:p>
    <w:p w:rsidR="009B6D01" w:rsidRDefault="009B6D01">
      <w:pPr>
        <w:spacing w:before="3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72"/>
        <w:jc w:val="both"/>
        <w:rPr>
          <w:sz w:val="24"/>
          <w:szCs w:val="24"/>
        </w:rPr>
      </w:pPr>
      <w:r>
        <w:rPr>
          <w:sz w:val="24"/>
          <w:szCs w:val="24"/>
        </w:rPr>
        <w:t>Мо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 xml:space="preserve">г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вода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врши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бор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тор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је овл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у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у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пи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ло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ји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тра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Б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у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у то</w:t>
      </w:r>
      <w:r>
        <w:rPr>
          <w:spacing w:val="6"/>
          <w:sz w:val="24"/>
          <w:szCs w:val="24"/>
        </w:rPr>
        <w:t>к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дње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ж</w:t>
      </w:r>
      <w:r>
        <w:rPr>
          <w:sz w:val="24"/>
          <w:szCs w:val="24"/>
        </w:rPr>
        <w:t>а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11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пи</w:t>
      </w:r>
      <w:r>
        <w:rPr>
          <w:sz w:val="24"/>
          <w:szCs w:val="24"/>
        </w:rPr>
        <w:t>језо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тара (4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пи</w:t>
      </w:r>
      <w:r>
        <w:rPr>
          <w:sz w:val="24"/>
          <w:szCs w:val="24"/>
        </w:rPr>
        <w:t>језо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тра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ло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  <w:r>
        <w:rPr>
          <w:spacing w:val="16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6"/>
          <w:sz w:val="24"/>
          <w:szCs w:val="24"/>
        </w:rPr>
        <w:t>н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 xml:space="preserve">тар </w:t>
      </w:r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Ц</w:t>
      </w:r>
      <w:r>
        <w:rPr>
          <w:spacing w:val="-1"/>
          <w:sz w:val="24"/>
          <w:szCs w:val="24"/>
        </w:rPr>
        <w:t>О</w:t>
      </w:r>
      <w:r>
        <w:rPr>
          <w:sz w:val="24"/>
          <w:szCs w:val="24"/>
        </w:rPr>
        <w:t>У),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ик</w:t>
      </w:r>
      <w:r>
        <w:rPr>
          <w:spacing w:val="-3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иц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1.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а</w:t>
      </w:r>
      <w:r>
        <w:rPr>
          <w:spacing w:val="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ђ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пи</w:t>
      </w:r>
      <w:r>
        <w:rPr>
          <w:sz w:val="24"/>
          <w:szCs w:val="24"/>
        </w:rPr>
        <w:t>ј</w:t>
      </w:r>
      <w:r>
        <w:rPr>
          <w:spacing w:val="-3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тра</w:t>
      </w:r>
      <w:r>
        <w:rPr>
          <w:spacing w:val="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с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>р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ш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у то</w:t>
      </w:r>
      <w:r>
        <w:rPr>
          <w:spacing w:val="4"/>
          <w:sz w:val="24"/>
          <w:szCs w:val="24"/>
        </w:rPr>
        <w:t>к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дњ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У јед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пи</w:t>
      </w:r>
      <w:r>
        <w:rPr>
          <w:sz w:val="24"/>
          <w:szCs w:val="24"/>
        </w:rPr>
        <w:t>ј</w:t>
      </w:r>
      <w:r>
        <w:rPr>
          <w:spacing w:val="-3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</w:t>
      </w:r>
      <w:r>
        <w:rPr>
          <w:spacing w:val="3"/>
          <w:sz w:val="24"/>
          <w:szCs w:val="24"/>
        </w:rPr>
        <w:t>р</w:t>
      </w:r>
      <w:r>
        <w:rPr>
          <w:sz w:val="24"/>
          <w:szCs w:val="24"/>
        </w:rPr>
        <w:t>у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да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ло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г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ћ</w:t>
      </w:r>
      <w:r>
        <w:rPr>
          <w:sz w:val="24"/>
          <w:szCs w:val="24"/>
        </w:rPr>
        <w:t>е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вршити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и</w:t>
      </w:r>
      <w:r>
        <w:rPr>
          <w:spacing w:val="3"/>
          <w:sz w:val="24"/>
          <w:szCs w:val="24"/>
        </w:rPr>
        <w:t>з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6"/>
          <w:sz w:val="24"/>
          <w:szCs w:val="24"/>
        </w:rPr>
        <w:t>д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јер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њ</w:t>
      </w:r>
      <w:r>
        <w:rPr>
          <w:spacing w:val="-1"/>
          <w:sz w:val="24"/>
          <w:szCs w:val="24"/>
        </w:rPr>
        <w:t>е</w:t>
      </w:r>
      <w:r>
        <w:rPr>
          <w:spacing w:val="4"/>
          <w:sz w:val="24"/>
          <w:szCs w:val="24"/>
        </w:rPr>
        <w:t>м</w:t>
      </w:r>
      <w:r>
        <w:rPr>
          <w:sz w:val="24"/>
          <w:szCs w:val="24"/>
        </w:rPr>
        <w:t>у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 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ло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1"/>
          <w:sz w:val="24"/>
          <w:szCs w:val="24"/>
        </w:rPr>
        <w:t xml:space="preserve"> з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у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</w:t>
      </w:r>
      <w:r>
        <w:rPr>
          <w:spacing w:val="1"/>
          <w:sz w:val="24"/>
          <w:szCs w:val="24"/>
        </w:rPr>
        <w:t>ањ</w:t>
      </w:r>
      <w:r>
        <w:rPr>
          <w:sz w:val="24"/>
          <w:szCs w:val="24"/>
        </w:rPr>
        <w:t>е.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у ов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м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тре</w:t>
      </w:r>
      <w:r>
        <w:rPr>
          <w:spacing w:val="4"/>
          <w:sz w:val="24"/>
          <w:szCs w:val="24"/>
        </w:rPr>
        <w:t>м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4"/>
          <w:sz w:val="24"/>
          <w:szCs w:val="24"/>
        </w:rPr>
        <w:t>к</w:t>
      </w:r>
      <w:r>
        <w:rPr>
          <w:sz w:val="24"/>
          <w:szCs w:val="24"/>
        </w:rPr>
        <w:t>у врши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пи</w:t>
      </w:r>
      <w:r>
        <w:rPr>
          <w:sz w:val="24"/>
          <w:szCs w:val="24"/>
        </w:rPr>
        <w:t>језо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тра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8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6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пн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7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-2"/>
          <w:sz w:val="24"/>
          <w:szCs w:val="24"/>
        </w:rPr>
        <w:t>ј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.</w:t>
      </w:r>
    </w:p>
    <w:p w:rsidR="009B6D01" w:rsidRDefault="009B6D01">
      <w:pPr>
        <w:spacing w:before="8" w:line="160" w:lineRule="exact"/>
        <w:rPr>
          <w:sz w:val="16"/>
          <w:szCs w:val="16"/>
        </w:rPr>
      </w:pPr>
    </w:p>
    <w:p w:rsidR="009B6D01" w:rsidRDefault="00D26DF7">
      <w:pPr>
        <w:ind w:left="106"/>
      </w:pPr>
      <w:r>
        <w:pict>
          <v:shape id="_x0000_i1026" type="#_x0000_t75" style="width:481.5pt;height:328.5pt">
            <v:imagedata r:id="rId11" o:title=""/>
          </v:shape>
        </w:pict>
      </w:r>
    </w:p>
    <w:p w:rsidR="009B6D01" w:rsidRDefault="009B6D01">
      <w:pPr>
        <w:spacing w:before="1" w:line="180" w:lineRule="exact"/>
        <w:rPr>
          <w:sz w:val="18"/>
          <w:szCs w:val="18"/>
        </w:rPr>
      </w:pPr>
    </w:p>
    <w:p w:rsidR="009B6D01" w:rsidRDefault="00B95DE8">
      <w:pPr>
        <w:ind w:left="2082"/>
        <w:rPr>
          <w:sz w:val="24"/>
          <w:szCs w:val="24"/>
        </w:rPr>
        <w:sectPr w:rsidR="009B6D01">
          <w:pgSz w:w="12240" w:h="15840"/>
          <w:pgMar w:top="1380" w:right="1320" w:bottom="280" w:left="1060" w:header="0" w:footer="1015" w:gutter="0"/>
          <w:cols w:space="720"/>
        </w:sectPr>
      </w:pPr>
      <w:r>
        <w:rPr>
          <w:b/>
          <w:i/>
          <w:sz w:val="24"/>
          <w:szCs w:val="24"/>
        </w:rPr>
        <w:t>С</w:t>
      </w:r>
      <w:r>
        <w:rPr>
          <w:b/>
          <w:i/>
          <w:spacing w:val="-1"/>
          <w:sz w:val="24"/>
          <w:szCs w:val="24"/>
        </w:rPr>
        <w:t>л</w:t>
      </w:r>
      <w:r>
        <w:rPr>
          <w:b/>
          <w:i/>
          <w:spacing w:val="1"/>
          <w:sz w:val="24"/>
          <w:szCs w:val="24"/>
        </w:rPr>
        <w:t>и</w:t>
      </w:r>
      <w:r>
        <w:rPr>
          <w:b/>
          <w:i/>
          <w:sz w:val="24"/>
          <w:szCs w:val="24"/>
        </w:rPr>
        <w:t>ка 1. С</w:t>
      </w:r>
      <w:r>
        <w:rPr>
          <w:b/>
          <w:i/>
          <w:spacing w:val="-1"/>
          <w:sz w:val="24"/>
          <w:szCs w:val="24"/>
        </w:rPr>
        <w:t>и</w:t>
      </w:r>
      <w:r>
        <w:rPr>
          <w:b/>
          <w:i/>
          <w:spacing w:val="3"/>
          <w:sz w:val="24"/>
          <w:szCs w:val="24"/>
        </w:rPr>
        <w:t>т</w:t>
      </w:r>
      <w:r>
        <w:rPr>
          <w:b/>
          <w:i/>
          <w:spacing w:val="-1"/>
          <w:sz w:val="24"/>
          <w:szCs w:val="24"/>
        </w:rPr>
        <w:t>у</w:t>
      </w:r>
      <w:r>
        <w:rPr>
          <w:b/>
          <w:i/>
          <w:spacing w:val="-2"/>
          <w:sz w:val="24"/>
          <w:szCs w:val="24"/>
        </w:rPr>
        <w:t>а</w:t>
      </w:r>
      <w:r>
        <w:rPr>
          <w:b/>
          <w:i/>
          <w:spacing w:val="1"/>
          <w:sz w:val="24"/>
          <w:szCs w:val="24"/>
        </w:rPr>
        <w:t>ци</w:t>
      </w:r>
      <w:r>
        <w:rPr>
          <w:b/>
          <w:i/>
          <w:sz w:val="24"/>
          <w:szCs w:val="24"/>
        </w:rPr>
        <w:t>о</w:t>
      </w:r>
      <w:r>
        <w:rPr>
          <w:b/>
          <w:i/>
          <w:spacing w:val="1"/>
          <w:sz w:val="24"/>
          <w:szCs w:val="24"/>
        </w:rPr>
        <w:t>н</w:t>
      </w:r>
      <w:r>
        <w:rPr>
          <w:b/>
          <w:i/>
          <w:sz w:val="24"/>
          <w:szCs w:val="24"/>
        </w:rPr>
        <w:t>а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ка</w:t>
      </w:r>
      <w:r>
        <w:rPr>
          <w:b/>
          <w:i/>
          <w:spacing w:val="-2"/>
          <w:sz w:val="24"/>
          <w:szCs w:val="24"/>
        </w:rPr>
        <w:t>р</w:t>
      </w:r>
      <w:r>
        <w:rPr>
          <w:b/>
          <w:i/>
          <w:spacing w:val="3"/>
          <w:sz w:val="24"/>
          <w:szCs w:val="24"/>
        </w:rPr>
        <w:t>т</w:t>
      </w:r>
      <w:r>
        <w:rPr>
          <w:b/>
          <w:i/>
          <w:sz w:val="24"/>
          <w:szCs w:val="24"/>
        </w:rPr>
        <w:t xml:space="preserve">а </w:t>
      </w:r>
      <w:r>
        <w:rPr>
          <w:b/>
          <w:i/>
          <w:spacing w:val="-1"/>
          <w:sz w:val="24"/>
          <w:szCs w:val="24"/>
        </w:rPr>
        <w:t>у</w:t>
      </w:r>
      <w:r>
        <w:rPr>
          <w:b/>
          <w:i/>
          <w:sz w:val="24"/>
          <w:szCs w:val="24"/>
        </w:rPr>
        <w:t>грађ</w:t>
      </w:r>
      <w:r>
        <w:rPr>
          <w:b/>
          <w:i/>
          <w:spacing w:val="-1"/>
          <w:sz w:val="24"/>
          <w:szCs w:val="24"/>
        </w:rPr>
        <w:t>е</w:t>
      </w:r>
      <w:r>
        <w:rPr>
          <w:b/>
          <w:i/>
          <w:spacing w:val="5"/>
          <w:sz w:val="24"/>
          <w:szCs w:val="24"/>
        </w:rPr>
        <w:t>н</w:t>
      </w:r>
      <w:r>
        <w:rPr>
          <w:b/>
          <w:i/>
          <w:spacing w:val="1"/>
          <w:sz w:val="24"/>
          <w:szCs w:val="24"/>
        </w:rPr>
        <w:t>и</w:t>
      </w:r>
      <w:r>
        <w:rPr>
          <w:b/>
          <w:i/>
          <w:sz w:val="24"/>
          <w:szCs w:val="24"/>
        </w:rPr>
        <w:t xml:space="preserve">х </w:t>
      </w:r>
      <w:r>
        <w:rPr>
          <w:b/>
          <w:i/>
          <w:spacing w:val="1"/>
          <w:sz w:val="24"/>
          <w:szCs w:val="24"/>
        </w:rPr>
        <w:t>пи</w:t>
      </w:r>
      <w:r>
        <w:rPr>
          <w:b/>
          <w:i/>
          <w:sz w:val="24"/>
          <w:szCs w:val="24"/>
        </w:rPr>
        <w:t>је</w:t>
      </w:r>
      <w:r>
        <w:rPr>
          <w:b/>
          <w:i/>
          <w:spacing w:val="-3"/>
          <w:sz w:val="24"/>
          <w:szCs w:val="24"/>
        </w:rPr>
        <w:t>з</w:t>
      </w:r>
      <w:r>
        <w:rPr>
          <w:b/>
          <w:i/>
          <w:sz w:val="24"/>
          <w:szCs w:val="24"/>
        </w:rPr>
        <w:t>о</w:t>
      </w:r>
      <w:r>
        <w:rPr>
          <w:b/>
          <w:i/>
          <w:spacing w:val="1"/>
          <w:sz w:val="24"/>
          <w:szCs w:val="24"/>
        </w:rPr>
        <w:t>м</w:t>
      </w:r>
      <w:r>
        <w:rPr>
          <w:b/>
          <w:i/>
          <w:spacing w:val="-1"/>
          <w:sz w:val="24"/>
          <w:szCs w:val="24"/>
        </w:rPr>
        <w:t>е</w:t>
      </w:r>
      <w:r>
        <w:rPr>
          <w:b/>
          <w:i/>
          <w:spacing w:val="3"/>
          <w:sz w:val="24"/>
          <w:szCs w:val="24"/>
        </w:rPr>
        <w:t>т</w:t>
      </w:r>
      <w:r>
        <w:rPr>
          <w:b/>
          <w:i/>
          <w:sz w:val="24"/>
          <w:szCs w:val="24"/>
        </w:rPr>
        <w:t>ара</w:t>
      </w:r>
    </w:p>
    <w:p w:rsidR="009B6D01" w:rsidRDefault="00B95DE8">
      <w:pPr>
        <w:spacing w:before="72" w:line="260" w:lineRule="exact"/>
        <w:ind w:left="106"/>
        <w:rPr>
          <w:sz w:val="24"/>
          <w:szCs w:val="24"/>
        </w:rPr>
      </w:pPr>
      <w:r>
        <w:rPr>
          <w:position w:val="-1"/>
          <w:sz w:val="24"/>
          <w:szCs w:val="24"/>
        </w:rPr>
        <w:lastRenderedPageBreak/>
        <w:t xml:space="preserve">У </w:t>
      </w:r>
      <w:r>
        <w:rPr>
          <w:spacing w:val="1"/>
          <w:position w:val="-1"/>
          <w:sz w:val="24"/>
          <w:szCs w:val="24"/>
        </w:rPr>
        <w:t>т</w:t>
      </w:r>
      <w:r>
        <w:rPr>
          <w:position w:val="-1"/>
          <w:sz w:val="24"/>
          <w:szCs w:val="24"/>
        </w:rPr>
        <w:t>о</w:t>
      </w:r>
      <w:r>
        <w:rPr>
          <w:spacing w:val="3"/>
          <w:position w:val="-1"/>
          <w:sz w:val="24"/>
          <w:szCs w:val="24"/>
        </w:rPr>
        <w:t>к</w:t>
      </w:r>
      <w:r>
        <w:rPr>
          <w:position w:val="-1"/>
          <w:sz w:val="24"/>
          <w:szCs w:val="24"/>
        </w:rPr>
        <w:t>у</w:t>
      </w:r>
      <w:r>
        <w:rPr>
          <w:spacing w:val="-7"/>
          <w:position w:val="-1"/>
          <w:sz w:val="24"/>
          <w:szCs w:val="24"/>
        </w:rPr>
        <w:t xml:space="preserve"> </w:t>
      </w:r>
      <w:r w:rsidR="000F31EE">
        <w:rPr>
          <w:position w:val="-1"/>
          <w:sz w:val="24"/>
          <w:szCs w:val="24"/>
        </w:rPr>
        <w:t>2024</w:t>
      </w:r>
      <w:r>
        <w:rPr>
          <w:position w:val="-1"/>
          <w:sz w:val="24"/>
          <w:szCs w:val="24"/>
        </w:rPr>
        <w:t>. г</w:t>
      </w:r>
      <w:r>
        <w:rPr>
          <w:spacing w:val="2"/>
          <w:position w:val="-1"/>
          <w:sz w:val="24"/>
          <w:szCs w:val="24"/>
        </w:rPr>
        <w:t>о</w:t>
      </w:r>
      <w:r>
        <w:rPr>
          <w:position w:val="-1"/>
          <w:sz w:val="24"/>
          <w:szCs w:val="24"/>
        </w:rPr>
        <w:t>д</w:t>
      </w:r>
      <w:r>
        <w:rPr>
          <w:spacing w:val="1"/>
          <w:position w:val="-1"/>
          <w:sz w:val="24"/>
          <w:szCs w:val="24"/>
        </w:rPr>
        <w:t>ин</w:t>
      </w:r>
      <w:r>
        <w:rPr>
          <w:position w:val="-1"/>
          <w:sz w:val="24"/>
          <w:szCs w:val="24"/>
        </w:rPr>
        <w:t>е</w:t>
      </w:r>
      <w:r>
        <w:rPr>
          <w:spacing w:val="-1"/>
          <w:position w:val="-1"/>
          <w:sz w:val="24"/>
          <w:szCs w:val="24"/>
        </w:rPr>
        <w:t xml:space="preserve"> и</w:t>
      </w:r>
      <w:r>
        <w:rPr>
          <w:spacing w:val="1"/>
          <w:position w:val="-1"/>
          <w:sz w:val="24"/>
          <w:szCs w:val="24"/>
        </w:rPr>
        <w:t>з</w:t>
      </w:r>
      <w:r>
        <w:rPr>
          <w:position w:val="-1"/>
          <w:sz w:val="24"/>
          <w:szCs w:val="24"/>
        </w:rPr>
        <w:t>врш</w:t>
      </w:r>
      <w:r>
        <w:rPr>
          <w:spacing w:val="-1"/>
          <w:position w:val="-1"/>
          <w:sz w:val="24"/>
          <w:szCs w:val="24"/>
        </w:rPr>
        <w:t>е</w:t>
      </w:r>
      <w:r>
        <w:rPr>
          <w:spacing w:val="1"/>
          <w:position w:val="-1"/>
          <w:sz w:val="24"/>
          <w:szCs w:val="24"/>
        </w:rPr>
        <w:t>н</w:t>
      </w:r>
      <w:r>
        <w:rPr>
          <w:position w:val="-1"/>
          <w:sz w:val="24"/>
          <w:szCs w:val="24"/>
        </w:rPr>
        <w:t>а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је </w:t>
      </w:r>
      <w:r>
        <w:rPr>
          <w:spacing w:val="-1"/>
          <w:position w:val="-1"/>
          <w:sz w:val="24"/>
          <w:szCs w:val="24"/>
        </w:rPr>
        <w:t>а</w:t>
      </w:r>
      <w:r>
        <w:rPr>
          <w:spacing w:val="1"/>
          <w:position w:val="-1"/>
          <w:sz w:val="24"/>
          <w:szCs w:val="24"/>
        </w:rPr>
        <w:t>н</w:t>
      </w:r>
      <w:r>
        <w:rPr>
          <w:spacing w:val="-1"/>
          <w:position w:val="-1"/>
          <w:sz w:val="24"/>
          <w:szCs w:val="24"/>
        </w:rPr>
        <w:t>а</w:t>
      </w:r>
      <w:r>
        <w:rPr>
          <w:position w:val="-1"/>
          <w:sz w:val="24"/>
          <w:szCs w:val="24"/>
        </w:rPr>
        <w:t>л</w:t>
      </w:r>
      <w:r>
        <w:rPr>
          <w:spacing w:val="1"/>
          <w:position w:val="-1"/>
          <w:sz w:val="24"/>
          <w:szCs w:val="24"/>
        </w:rPr>
        <w:t>из</w:t>
      </w:r>
      <w:r>
        <w:rPr>
          <w:position w:val="-1"/>
          <w:sz w:val="24"/>
          <w:szCs w:val="24"/>
        </w:rPr>
        <w:t>а</w:t>
      </w:r>
      <w:r>
        <w:rPr>
          <w:spacing w:val="59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п</w:t>
      </w:r>
      <w:r>
        <w:rPr>
          <w:position w:val="-1"/>
          <w:sz w:val="24"/>
          <w:szCs w:val="24"/>
        </w:rPr>
        <w:t>од</w:t>
      </w:r>
      <w:r>
        <w:rPr>
          <w:spacing w:val="1"/>
          <w:position w:val="-1"/>
          <w:sz w:val="24"/>
          <w:szCs w:val="24"/>
        </w:rPr>
        <w:t>з</w:t>
      </w:r>
      <w:r>
        <w:rPr>
          <w:spacing w:val="-1"/>
          <w:position w:val="-1"/>
          <w:sz w:val="24"/>
          <w:szCs w:val="24"/>
        </w:rPr>
        <w:t>ем</w:t>
      </w:r>
      <w:r>
        <w:rPr>
          <w:spacing w:val="1"/>
          <w:position w:val="-1"/>
          <w:sz w:val="24"/>
          <w:szCs w:val="24"/>
        </w:rPr>
        <w:t>н</w:t>
      </w:r>
      <w:r>
        <w:rPr>
          <w:position w:val="-1"/>
          <w:sz w:val="24"/>
          <w:szCs w:val="24"/>
        </w:rPr>
        <w:t>е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воде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з</w:t>
      </w:r>
      <w:r>
        <w:rPr>
          <w:position w:val="-1"/>
          <w:sz w:val="24"/>
          <w:szCs w:val="24"/>
        </w:rPr>
        <w:t>а</w:t>
      </w:r>
      <w:r>
        <w:rPr>
          <w:spacing w:val="-1"/>
          <w:position w:val="-1"/>
          <w:sz w:val="24"/>
          <w:szCs w:val="24"/>
        </w:rPr>
        <w:t xml:space="preserve"> с</w:t>
      </w:r>
      <w:r>
        <w:rPr>
          <w:position w:val="-1"/>
          <w:sz w:val="24"/>
          <w:szCs w:val="24"/>
        </w:rPr>
        <w:t>л</w:t>
      </w:r>
      <w:r>
        <w:rPr>
          <w:spacing w:val="-1"/>
          <w:position w:val="-1"/>
          <w:sz w:val="24"/>
          <w:szCs w:val="24"/>
        </w:rPr>
        <w:t>е</w:t>
      </w:r>
      <w:r>
        <w:rPr>
          <w:position w:val="-1"/>
          <w:sz w:val="24"/>
          <w:szCs w:val="24"/>
        </w:rPr>
        <w:t>д</w:t>
      </w:r>
      <w:r>
        <w:rPr>
          <w:spacing w:val="-1"/>
          <w:position w:val="-1"/>
          <w:sz w:val="24"/>
          <w:szCs w:val="24"/>
        </w:rPr>
        <w:t>е</w:t>
      </w:r>
      <w:r>
        <w:rPr>
          <w:position w:val="-1"/>
          <w:sz w:val="24"/>
          <w:szCs w:val="24"/>
        </w:rPr>
        <w:t>ће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пи</w:t>
      </w:r>
      <w:r>
        <w:rPr>
          <w:position w:val="-1"/>
          <w:sz w:val="24"/>
          <w:szCs w:val="24"/>
        </w:rPr>
        <w:t>језо</w:t>
      </w:r>
      <w:r>
        <w:rPr>
          <w:spacing w:val="-1"/>
          <w:position w:val="-1"/>
          <w:sz w:val="24"/>
          <w:szCs w:val="24"/>
        </w:rPr>
        <w:t>ме</w:t>
      </w:r>
      <w:r>
        <w:rPr>
          <w:position w:val="-1"/>
          <w:sz w:val="24"/>
          <w:szCs w:val="24"/>
        </w:rPr>
        <w:t>тре:</w:t>
      </w:r>
    </w:p>
    <w:p w:rsidR="009B6D01" w:rsidRDefault="009B6D01">
      <w:pPr>
        <w:spacing w:before="9" w:line="160" w:lineRule="exact"/>
        <w:rPr>
          <w:sz w:val="16"/>
          <w:szCs w:val="1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3"/>
        <w:gridCol w:w="4813"/>
      </w:tblGrid>
      <w:tr w:rsidR="009B6D01">
        <w:trPr>
          <w:trHeight w:hRule="exact" w:val="286"/>
        </w:trPr>
        <w:tc>
          <w:tcPr>
            <w:tcW w:w="4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језо</w:t>
            </w:r>
            <w:r>
              <w:rPr>
                <w:spacing w:val="-1"/>
                <w:sz w:val="24"/>
                <w:szCs w:val="24"/>
              </w:rPr>
              <w:t>ме</w:t>
            </w:r>
            <w:r>
              <w:rPr>
                <w:sz w:val="24"/>
                <w:szCs w:val="24"/>
              </w:rPr>
              <w:t>тра</w:t>
            </w:r>
          </w:p>
        </w:tc>
        <w:tc>
          <w:tcPr>
            <w:tcW w:w="4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GPS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Kooрд</w:t>
            </w:r>
            <w:r>
              <w:rPr>
                <w:spacing w:val="1"/>
                <w:sz w:val="24"/>
                <w:szCs w:val="24"/>
              </w:rPr>
              <w:t>ин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</w:t>
            </w:r>
          </w:p>
        </w:tc>
      </w:tr>
      <w:tr w:rsidR="009B6D01">
        <w:trPr>
          <w:trHeight w:hRule="exact" w:val="562"/>
        </w:trPr>
        <w:tc>
          <w:tcPr>
            <w:tcW w:w="4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пи</w:t>
            </w:r>
            <w:r>
              <w:rPr>
                <w:sz w:val="24"/>
                <w:szCs w:val="24"/>
              </w:rPr>
              <w:t>језо</w:t>
            </w:r>
            <w:r>
              <w:rPr>
                <w:spacing w:val="-1"/>
                <w:sz w:val="24"/>
                <w:szCs w:val="24"/>
              </w:rPr>
              <w:t>ме</w:t>
            </w:r>
            <w:r>
              <w:rPr>
                <w:sz w:val="24"/>
                <w:szCs w:val="24"/>
              </w:rPr>
              <w:t xml:space="preserve">тар  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П1</w:t>
            </w:r>
            <w:proofErr w:type="gramStart"/>
            <w:r>
              <w:rPr>
                <w:sz w:val="24"/>
                <w:szCs w:val="24"/>
              </w:rPr>
              <w:t xml:space="preserve">  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(</w:t>
            </w:r>
            <w:proofErr w:type="gramEnd"/>
            <w:r>
              <w:rPr>
                <w:sz w:val="24"/>
                <w:szCs w:val="24"/>
              </w:rPr>
              <w:t>гл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вни  </w:t>
            </w:r>
            <w:r>
              <w:rPr>
                <w:spacing w:val="5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п</w:t>
            </w:r>
            <w:r>
              <w:rPr>
                <w:spacing w:val="-7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т  </w:t>
            </w:r>
            <w:r>
              <w:rPr>
                <w:spacing w:val="5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</w:t>
            </w:r>
          </w:p>
          <w:p w:rsidR="009B6D01" w:rsidRDefault="00B95DE8">
            <w:pPr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ни</w:t>
            </w:r>
            <w:r>
              <w:rPr>
                <w:sz w:val="24"/>
                <w:szCs w:val="24"/>
              </w:rPr>
              <w:t>је)</w:t>
            </w:r>
          </w:p>
        </w:tc>
        <w:tc>
          <w:tcPr>
            <w:tcW w:w="4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45°59</w:t>
            </w:r>
            <w:r>
              <w:rPr>
                <w:spacing w:val="-2"/>
                <w:sz w:val="24"/>
                <w:szCs w:val="24"/>
              </w:rPr>
              <w:t>'</w:t>
            </w:r>
            <w:r>
              <w:rPr>
                <w:sz w:val="24"/>
                <w:szCs w:val="24"/>
              </w:rPr>
              <w:t>1</w:t>
            </w:r>
            <w:r>
              <w:rPr>
                <w:spacing w:val="2"/>
                <w:sz w:val="24"/>
                <w:szCs w:val="24"/>
              </w:rPr>
              <w:t>4</w:t>
            </w:r>
            <w:r>
              <w:rPr>
                <w:spacing w:val="-2"/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>N 19°4</w:t>
            </w:r>
            <w:r>
              <w:rPr>
                <w:spacing w:val="2"/>
                <w:sz w:val="24"/>
                <w:szCs w:val="24"/>
              </w:rPr>
              <w:t>7</w:t>
            </w:r>
            <w:r>
              <w:rPr>
                <w:spacing w:val="-2"/>
                <w:sz w:val="24"/>
                <w:szCs w:val="24"/>
              </w:rPr>
              <w:t>'</w:t>
            </w:r>
            <w:r>
              <w:rPr>
                <w:sz w:val="24"/>
                <w:szCs w:val="24"/>
              </w:rPr>
              <w:t>3</w:t>
            </w:r>
            <w:r>
              <w:rPr>
                <w:spacing w:val="2"/>
                <w:sz w:val="24"/>
                <w:szCs w:val="24"/>
              </w:rPr>
              <w:t>2</w:t>
            </w:r>
            <w:r>
              <w:rPr>
                <w:spacing w:val="-2"/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>E</w:t>
            </w:r>
          </w:p>
        </w:tc>
      </w:tr>
      <w:tr w:rsidR="009B6D01">
        <w:trPr>
          <w:trHeight w:hRule="exact" w:val="562"/>
        </w:trPr>
        <w:tc>
          <w:tcPr>
            <w:tcW w:w="4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pacing w:val="29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1"/>
                <w:sz w:val="24"/>
                <w:szCs w:val="24"/>
              </w:rPr>
              <w:t>пи</w:t>
            </w:r>
            <w:r>
              <w:rPr>
                <w:sz w:val="24"/>
                <w:szCs w:val="24"/>
              </w:rPr>
              <w:t>језо</w:t>
            </w:r>
            <w:r>
              <w:rPr>
                <w:spacing w:val="-1"/>
                <w:sz w:val="24"/>
                <w:szCs w:val="24"/>
              </w:rPr>
              <w:t>ме</w:t>
            </w:r>
            <w:r>
              <w:rPr>
                <w:sz w:val="24"/>
                <w:szCs w:val="24"/>
              </w:rPr>
              <w:t xml:space="preserve">тар 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 xml:space="preserve">2 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(на 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</w:t>
            </w:r>
            <w:r>
              <w:rPr>
                <w:spacing w:val="1"/>
                <w:sz w:val="24"/>
                <w:szCs w:val="24"/>
              </w:rPr>
              <w:t>ин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1"/>
                <w:sz w:val="24"/>
                <w:szCs w:val="24"/>
              </w:rPr>
              <w:t>ц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ле 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</w:p>
          <w:p w:rsidR="009B6D01" w:rsidRDefault="00B95DE8">
            <w:pPr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ни</w:t>
            </w:r>
            <w:r>
              <w:rPr>
                <w:spacing w:val="-2"/>
                <w:sz w:val="24"/>
                <w:szCs w:val="24"/>
              </w:rPr>
              <w:t>ј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45°58</w:t>
            </w:r>
            <w:r>
              <w:rPr>
                <w:spacing w:val="-2"/>
                <w:sz w:val="24"/>
                <w:szCs w:val="24"/>
              </w:rPr>
              <w:t>'</w:t>
            </w:r>
            <w:r>
              <w:rPr>
                <w:sz w:val="24"/>
                <w:szCs w:val="24"/>
              </w:rPr>
              <w:t>5</w:t>
            </w:r>
            <w:r>
              <w:rPr>
                <w:spacing w:val="2"/>
                <w:sz w:val="24"/>
                <w:szCs w:val="24"/>
              </w:rPr>
              <w:t>9</w:t>
            </w:r>
            <w:r>
              <w:rPr>
                <w:spacing w:val="-2"/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>N 19°4</w:t>
            </w:r>
            <w:r>
              <w:rPr>
                <w:spacing w:val="2"/>
                <w:sz w:val="24"/>
                <w:szCs w:val="24"/>
              </w:rPr>
              <w:t>7</w:t>
            </w:r>
            <w:r>
              <w:rPr>
                <w:spacing w:val="-2"/>
                <w:sz w:val="24"/>
                <w:szCs w:val="24"/>
              </w:rPr>
              <w:t>'</w:t>
            </w:r>
            <w:r>
              <w:rPr>
                <w:sz w:val="24"/>
                <w:szCs w:val="24"/>
              </w:rPr>
              <w:t>4</w:t>
            </w:r>
            <w:r>
              <w:rPr>
                <w:spacing w:val="2"/>
                <w:sz w:val="24"/>
                <w:szCs w:val="24"/>
              </w:rPr>
              <w:t>3</w:t>
            </w:r>
            <w:r>
              <w:rPr>
                <w:spacing w:val="-2"/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>E</w:t>
            </w:r>
          </w:p>
        </w:tc>
      </w:tr>
      <w:tr w:rsidR="009B6D01">
        <w:trPr>
          <w:trHeight w:hRule="exact" w:val="562"/>
        </w:trPr>
        <w:tc>
          <w:tcPr>
            <w:tcW w:w="4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pacing w:val="1"/>
                <w:sz w:val="24"/>
                <w:szCs w:val="24"/>
              </w:rPr>
              <w:t>пи</w:t>
            </w:r>
            <w:r>
              <w:rPr>
                <w:sz w:val="24"/>
                <w:szCs w:val="24"/>
              </w:rPr>
              <w:t>језо</w:t>
            </w:r>
            <w:r>
              <w:rPr>
                <w:spacing w:val="-1"/>
                <w:sz w:val="24"/>
                <w:szCs w:val="24"/>
              </w:rPr>
              <w:t>ме</w:t>
            </w:r>
            <w:r>
              <w:rPr>
                <w:sz w:val="24"/>
                <w:szCs w:val="24"/>
              </w:rPr>
              <w:t xml:space="preserve">тар </w:t>
            </w:r>
            <w:r>
              <w:rPr>
                <w:spacing w:val="-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3 (на кра</w:t>
            </w:r>
            <w:r>
              <w:rPr>
                <w:spacing w:val="2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1"/>
                <w:sz w:val="24"/>
                <w:szCs w:val="24"/>
              </w:rPr>
              <w:t>ц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D01" w:rsidRDefault="00B95DE8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45°58</w:t>
            </w:r>
            <w:r>
              <w:rPr>
                <w:spacing w:val="-2"/>
                <w:sz w:val="24"/>
                <w:szCs w:val="24"/>
              </w:rPr>
              <w:t>'</w:t>
            </w:r>
            <w:r>
              <w:rPr>
                <w:sz w:val="24"/>
                <w:szCs w:val="24"/>
              </w:rPr>
              <w:t>4</w:t>
            </w:r>
            <w:r>
              <w:rPr>
                <w:spacing w:val="2"/>
                <w:sz w:val="24"/>
                <w:szCs w:val="24"/>
              </w:rPr>
              <w:t>2</w:t>
            </w:r>
            <w:r>
              <w:rPr>
                <w:spacing w:val="-2"/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>N 19°4</w:t>
            </w:r>
            <w:r>
              <w:rPr>
                <w:spacing w:val="2"/>
                <w:sz w:val="24"/>
                <w:szCs w:val="24"/>
              </w:rPr>
              <w:t>8</w:t>
            </w:r>
            <w:r>
              <w:rPr>
                <w:spacing w:val="-2"/>
                <w:sz w:val="24"/>
                <w:szCs w:val="24"/>
              </w:rPr>
              <w:t>'</w:t>
            </w:r>
            <w:r>
              <w:rPr>
                <w:sz w:val="24"/>
                <w:szCs w:val="24"/>
              </w:rPr>
              <w:t>2</w:t>
            </w:r>
            <w:r>
              <w:rPr>
                <w:spacing w:val="2"/>
                <w:sz w:val="24"/>
                <w:szCs w:val="24"/>
              </w:rPr>
              <w:t>0</w:t>
            </w:r>
            <w:r>
              <w:rPr>
                <w:spacing w:val="-2"/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>E</w:t>
            </w:r>
          </w:p>
        </w:tc>
      </w:tr>
      <w:tr w:rsidR="000F31EE">
        <w:trPr>
          <w:trHeight w:hRule="exact" w:val="562"/>
        </w:trPr>
        <w:tc>
          <w:tcPr>
            <w:tcW w:w="4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1EE" w:rsidRPr="000F31EE" w:rsidRDefault="000F31EE" w:rsidP="000F31EE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-пијезометар П4 (на </w:t>
            </w:r>
            <w:r>
              <w:rPr>
                <w:sz w:val="24"/>
                <w:szCs w:val="24"/>
                <w:lang w:val="sr-Cyrl-RS"/>
              </w:rPr>
              <w:t>средини депоније уз главни пут</w:t>
            </w:r>
            <w:r w:rsidRPr="000F31EE">
              <w:rPr>
                <w:sz w:val="24"/>
                <w:szCs w:val="24"/>
              </w:rPr>
              <w:t>)</w:t>
            </w:r>
          </w:p>
        </w:tc>
        <w:tc>
          <w:tcPr>
            <w:tcW w:w="4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1EE" w:rsidRDefault="000F31EE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45°58'50"N 19°48'12</w:t>
            </w:r>
            <w:r w:rsidRPr="000F31EE">
              <w:rPr>
                <w:sz w:val="24"/>
                <w:szCs w:val="24"/>
              </w:rPr>
              <w:t>"E</w:t>
            </w:r>
          </w:p>
        </w:tc>
      </w:tr>
    </w:tbl>
    <w:p w:rsidR="009B6D01" w:rsidRDefault="00B95DE8">
      <w:pPr>
        <w:spacing w:line="260" w:lineRule="exact"/>
        <w:ind w:left="106" w:right="66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ПЗ 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4 N 45°98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28, E 19</w:t>
      </w:r>
      <w:r>
        <w:rPr>
          <w:spacing w:val="2"/>
          <w:sz w:val="24"/>
          <w:szCs w:val="24"/>
        </w:rPr>
        <w:t>°</w:t>
      </w:r>
      <w:r>
        <w:rPr>
          <w:sz w:val="24"/>
          <w:szCs w:val="24"/>
        </w:rPr>
        <w:t>79’5</w:t>
      </w:r>
      <w:r>
        <w:rPr>
          <w:spacing w:val="-1"/>
          <w:sz w:val="24"/>
          <w:szCs w:val="24"/>
        </w:rPr>
        <w:t>3</w:t>
      </w:r>
      <w:r>
        <w:rPr>
          <w:spacing w:val="1"/>
          <w:sz w:val="24"/>
          <w:szCs w:val="24"/>
        </w:rPr>
        <w:t>?</w:t>
      </w:r>
      <w:r>
        <w:rPr>
          <w:sz w:val="24"/>
          <w:szCs w:val="24"/>
        </w:rPr>
        <w:t>?</w:t>
      </w:r>
    </w:p>
    <w:p w:rsidR="009B6D01" w:rsidRDefault="009B6D01">
      <w:pPr>
        <w:spacing w:before="1" w:line="160" w:lineRule="exact"/>
        <w:rPr>
          <w:sz w:val="16"/>
          <w:szCs w:val="16"/>
        </w:rPr>
      </w:pPr>
    </w:p>
    <w:p w:rsidR="009B6D01" w:rsidRDefault="00B95DE8">
      <w:pPr>
        <w:ind w:left="106" w:right="5069"/>
        <w:jc w:val="both"/>
        <w:rPr>
          <w:sz w:val="24"/>
          <w:szCs w:val="24"/>
        </w:rPr>
      </w:pPr>
      <w:r>
        <w:rPr>
          <w:sz w:val="24"/>
          <w:szCs w:val="24"/>
        </w:rPr>
        <w:t>Изврш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пи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с</w:t>
      </w:r>
      <w:r>
        <w:rPr>
          <w:sz w:val="24"/>
          <w:szCs w:val="24"/>
        </w:rPr>
        <w:t xml:space="preserve">у 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ађе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:</w:t>
      </w:r>
    </w:p>
    <w:p w:rsidR="009B6D01" w:rsidRDefault="009B6D01">
      <w:pPr>
        <w:spacing w:before="1" w:line="160" w:lineRule="exact"/>
        <w:rPr>
          <w:sz w:val="16"/>
          <w:szCs w:val="16"/>
        </w:rPr>
      </w:pPr>
    </w:p>
    <w:p w:rsidR="009B6D01" w:rsidRDefault="00B95DE8">
      <w:pPr>
        <w:ind w:left="106" w:right="156"/>
        <w:jc w:val="both"/>
        <w:rPr>
          <w:sz w:val="24"/>
          <w:szCs w:val="24"/>
        </w:rPr>
      </w:pPr>
      <w:r>
        <w:rPr>
          <w:sz w:val="24"/>
          <w:szCs w:val="24"/>
        </w:rPr>
        <w:t>*Уредбом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ђ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штет</w:t>
      </w:r>
      <w:r>
        <w:rPr>
          <w:spacing w:val="-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у (</w:t>
      </w:r>
      <w:r>
        <w:rPr>
          <w:spacing w:val="-3"/>
          <w:sz w:val="24"/>
          <w:szCs w:val="24"/>
        </w:rPr>
        <w:t>"</w:t>
      </w:r>
      <w:r>
        <w:rPr>
          <w:sz w:val="24"/>
          <w:szCs w:val="24"/>
        </w:rPr>
        <w:t>Сл.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бр.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30/2018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>
        <w:rPr>
          <w:spacing w:val="-2"/>
          <w:sz w:val="24"/>
          <w:szCs w:val="24"/>
        </w:rPr>
        <w:t>4</w:t>
      </w:r>
      <w:r>
        <w:rPr>
          <w:sz w:val="24"/>
          <w:szCs w:val="24"/>
        </w:rPr>
        <w:t>/2019).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Прилог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1"/>
          <w:sz w:val="24"/>
          <w:szCs w:val="24"/>
        </w:rPr>
        <w:t xml:space="preserve"> Р</w:t>
      </w:r>
      <w:r>
        <w:rPr>
          <w:spacing w:val="-1"/>
          <w:sz w:val="24"/>
          <w:szCs w:val="24"/>
        </w:rPr>
        <w:t>еме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 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ђ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, штет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</w:t>
      </w:r>
      <w:r>
        <w:rPr>
          <w:spacing w:val="-2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водо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л</w:t>
      </w:r>
      <w:r>
        <w:rPr>
          <w:spacing w:val="2"/>
          <w:sz w:val="24"/>
          <w:szCs w:val="24"/>
        </w:rPr>
        <w:t>о</w:t>
      </w:r>
      <w:r>
        <w:rPr>
          <w:spacing w:val="3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.</w:t>
      </w:r>
    </w:p>
    <w:p w:rsidR="009B6D01" w:rsidRDefault="009B6D01">
      <w:pPr>
        <w:spacing w:before="8" w:line="140" w:lineRule="exact"/>
        <w:rPr>
          <w:sz w:val="15"/>
          <w:szCs w:val="15"/>
        </w:rPr>
      </w:pPr>
    </w:p>
    <w:p w:rsidR="009B6D01" w:rsidRDefault="00B95DE8">
      <w:pPr>
        <w:ind w:left="106" w:right="162"/>
        <w:rPr>
          <w:sz w:val="24"/>
          <w:szCs w:val="24"/>
        </w:rPr>
      </w:pPr>
      <w:r>
        <w:rPr>
          <w:sz w:val="24"/>
          <w:szCs w:val="24"/>
        </w:rPr>
        <w:t>*</w:t>
      </w:r>
      <w:proofErr w:type="gramStart"/>
      <w:r>
        <w:rPr>
          <w:sz w:val="24"/>
          <w:szCs w:val="24"/>
        </w:rPr>
        <w:t xml:space="preserve">Уредбом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 xml:space="preserve">м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 xml:space="preserve">а 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ђ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х 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ја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ш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 xml:space="preserve">м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м вод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у и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њи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ово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“</w:t>
      </w:r>
      <w:r>
        <w:rPr>
          <w:sz w:val="24"/>
          <w:szCs w:val="24"/>
        </w:rPr>
        <w:t>Сл.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бр.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50/2012).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ла</w:t>
      </w:r>
    </w:p>
    <w:p w:rsidR="009B6D01" w:rsidRDefault="00B95DE8">
      <w:pPr>
        <w:ind w:left="106" w:right="3053"/>
        <w:jc w:val="both"/>
        <w:rPr>
          <w:sz w:val="24"/>
          <w:szCs w:val="24"/>
        </w:rPr>
      </w:pPr>
      <w:r>
        <w:rPr>
          <w:sz w:val="24"/>
          <w:szCs w:val="24"/>
        </w:rPr>
        <w:t>1. Гран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ђ</w:t>
      </w:r>
      <w:r>
        <w:rPr>
          <w:spacing w:val="-7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ама</w:t>
      </w:r>
      <w:r>
        <w:rPr>
          <w:sz w:val="24"/>
          <w:szCs w:val="24"/>
        </w:rPr>
        <w:t>.</w:t>
      </w:r>
    </w:p>
    <w:p w:rsidR="009B6D01" w:rsidRDefault="009B6D01">
      <w:pPr>
        <w:spacing w:before="1" w:line="160" w:lineRule="exact"/>
        <w:rPr>
          <w:sz w:val="16"/>
          <w:szCs w:val="16"/>
        </w:rPr>
      </w:pPr>
    </w:p>
    <w:p w:rsidR="009B6D01" w:rsidRDefault="00B95DE8">
      <w:pPr>
        <w:ind w:left="106" w:right="166"/>
        <w:jc w:val="both"/>
        <w:rPr>
          <w:sz w:val="24"/>
          <w:szCs w:val="24"/>
        </w:rPr>
      </w:pPr>
      <w:r>
        <w:rPr>
          <w:sz w:val="24"/>
          <w:szCs w:val="24"/>
        </w:rPr>
        <w:t>Мо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г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вода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врши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3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дбом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одла</w:t>
      </w:r>
      <w:r>
        <w:rPr>
          <w:spacing w:val="2"/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е</w:t>
      </w:r>
    </w:p>
    <w:p w:rsidR="009B6D01" w:rsidRDefault="00B95DE8">
      <w:pPr>
        <w:ind w:left="106" w:right="3705"/>
        <w:jc w:val="both"/>
        <w:rPr>
          <w:sz w:val="24"/>
          <w:szCs w:val="24"/>
        </w:rPr>
      </w:pPr>
      <w:r>
        <w:rPr>
          <w:sz w:val="24"/>
          <w:szCs w:val="24"/>
        </w:rPr>
        <w:t>(„С</w:t>
      </w:r>
      <w:r>
        <w:rPr>
          <w:spacing w:val="2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ж</w:t>
      </w:r>
      <w:r>
        <w:rPr>
          <w:spacing w:val="2"/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сни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РС“</w:t>
      </w:r>
      <w:proofErr w:type="gramEnd"/>
      <w:r>
        <w:rPr>
          <w:sz w:val="24"/>
          <w:szCs w:val="24"/>
        </w:rPr>
        <w:t>, број 92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2010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лог 6, 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5).</w:t>
      </w:r>
    </w:p>
    <w:p w:rsidR="009B6D01" w:rsidRDefault="009B6D01">
      <w:pPr>
        <w:spacing w:before="1" w:line="280" w:lineRule="exact"/>
        <w:rPr>
          <w:sz w:val="28"/>
          <w:szCs w:val="28"/>
        </w:rPr>
      </w:pPr>
    </w:p>
    <w:p w:rsidR="009B6D01" w:rsidRDefault="00B95DE8">
      <w:pPr>
        <w:ind w:left="587"/>
        <w:rPr>
          <w:sz w:val="24"/>
          <w:szCs w:val="24"/>
        </w:rPr>
      </w:pPr>
      <w:r>
        <w:rPr>
          <w:color w:val="333333"/>
          <w:sz w:val="24"/>
          <w:szCs w:val="24"/>
        </w:rPr>
        <w:t>Уч</w:t>
      </w:r>
      <w:r>
        <w:rPr>
          <w:color w:val="333333"/>
          <w:spacing w:val="-1"/>
          <w:sz w:val="24"/>
          <w:szCs w:val="24"/>
        </w:rPr>
        <w:t>ес</w:t>
      </w:r>
      <w:r>
        <w:rPr>
          <w:color w:val="333333"/>
          <w:sz w:val="24"/>
          <w:szCs w:val="24"/>
        </w:rPr>
        <w:t>тало</w:t>
      </w:r>
      <w:r>
        <w:rPr>
          <w:color w:val="333333"/>
          <w:spacing w:val="-1"/>
          <w:sz w:val="24"/>
          <w:szCs w:val="24"/>
        </w:rPr>
        <w:t>с</w:t>
      </w:r>
      <w:r>
        <w:rPr>
          <w:color w:val="333333"/>
          <w:sz w:val="24"/>
          <w:szCs w:val="24"/>
        </w:rPr>
        <w:t xml:space="preserve">т </w:t>
      </w:r>
      <w:r>
        <w:rPr>
          <w:color w:val="333333"/>
          <w:spacing w:val="2"/>
          <w:sz w:val="24"/>
          <w:szCs w:val="24"/>
        </w:rPr>
        <w:t>м</w:t>
      </w:r>
      <w:r>
        <w:rPr>
          <w:color w:val="333333"/>
          <w:spacing w:val="-1"/>
          <w:sz w:val="24"/>
          <w:szCs w:val="24"/>
        </w:rPr>
        <w:t>е</w:t>
      </w:r>
      <w:r>
        <w:rPr>
          <w:color w:val="333333"/>
          <w:sz w:val="24"/>
          <w:szCs w:val="24"/>
        </w:rPr>
        <w:t>р</w:t>
      </w:r>
      <w:r>
        <w:rPr>
          <w:color w:val="333333"/>
          <w:spacing w:val="-1"/>
          <w:sz w:val="24"/>
          <w:szCs w:val="24"/>
        </w:rPr>
        <w:t>е</w:t>
      </w:r>
      <w:r>
        <w:rPr>
          <w:color w:val="333333"/>
          <w:spacing w:val="1"/>
          <w:sz w:val="24"/>
          <w:szCs w:val="24"/>
        </w:rPr>
        <w:t>њ</w:t>
      </w:r>
      <w:r>
        <w:rPr>
          <w:color w:val="333333"/>
          <w:sz w:val="24"/>
          <w:szCs w:val="24"/>
        </w:rPr>
        <w:t>а</w:t>
      </w:r>
      <w:r>
        <w:rPr>
          <w:color w:val="333333"/>
          <w:spacing w:val="-1"/>
          <w:sz w:val="24"/>
          <w:szCs w:val="24"/>
        </w:rPr>
        <w:t xml:space="preserve"> </w:t>
      </w:r>
      <w:r>
        <w:rPr>
          <w:color w:val="333333"/>
          <w:spacing w:val="1"/>
          <w:sz w:val="24"/>
          <w:szCs w:val="24"/>
        </w:rPr>
        <w:t>ни</w:t>
      </w:r>
      <w:r>
        <w:rPr>
          <w:color w:val="333333"/>
          <w:sz w:val="24"/>
          <w:szCs w:val="24"/>
        </w:rPr>
        <w:t>воа</w:t>
      </w:r>
      <w:r>
        <w:rPr>
          <w:color w:val="333333"/>
          <w:spacing w:val="-1"/>
          <w:sz w:val="24"/>
          <w:szCs w:val="24"/>
        </w:rPr>
        <w:t xml:space="preserve"> </w:t>
      </w:r>
      <w:r>
        <w:rPr>
          <w:color w:val="333333"/>
          <w:sz w:val="24"/>
          <w:szCs w:val="24"/>
        </w:rPr>
        <w:t>и</w:t>
      </w:r>
      <w:r>
        <w:rPr>
          <w:color w:val="333333"/>
          <w:spacing w:val="1"/>
          <w:sz w:val="24"/>
          <w:szCs w:val="24"/>
        </w:rPr>
        <w:t xml:space="preserve"> </w:t>
      </w:r>
      <w:r>
        <w:rPr>
          <w:color w:val="333333"/>
          <w:spacing w:val="-1"/>
          <w:sz w:val="24"/>
          <w:szCs w:val="24"/>
        </w:rPr>
        <w:t>сас</w:t>
      </w:r>
      <w:r>
        <w:rPr>
          <w:color w:val="333333"/>
          <w:sz w:val="24"/>
          <w:szCs w:val="24"/>
        </w:rPr>
        <w:t>та</w:t>
      </w:r>
      <w:r>
        <w:rPr>
          <w:color w:val="333333"/>
          <w:spacing w:val="1"/>
          <w:sz w:val="24"/>
          <w:szCs w:val="24"/>
        </w:rPr>
        <w:t>в</w:t>
      </w:r>
      <w:r>
        <w:rPr>
          <w:color w:val="333333"/>
          <w:sz w:val="24"/>
          <w:szCs w:val="24"/>
        </w:rPr>
        <w:t>а</w:t>
      </w:r>
      <w:r>
        <w:rPr>
          <w:color w:val="333333"/>
          <w:spacing w:val="-1"/>
          <w:sz w:val="24"/>
          <w:szCs w:val="24"/>
        </w:rPr>
        <w:t xml:space="preserve"> </w:t>
      </w:r>
      <w:r>
        <w:rPr>
          <w:color w:val="333333"/>
          <w:spacing w:val="1"/>
          <w:sz w:val="24"/>
          <w:szCs w:val="24"/>
        </w:rPr>
        <w:t>п</w:t>
      </w:r>
      <w:r>
        <w:rPr>
          <w:color w:val="333333"/>
          <w:sz w:val="24"/>
          <w:szCs w:val="24"/>
        </w:rPr>
        <w:t>од</w:t>
      </w:r>
      <w:r>
        <w:rPr>
          <w:color w:val="333333"/>
          <w:spacing w:val="1"/>
          <w:sz w:val="24"/>
          <w:szCs w:val="24"/>
        </w:rPr>
        <w:t>з</w:t>
      </w:r>
      <w:r>
        <w:rPr>
          <w:color w:val="333333"/>
          <w:spacing w:val="-1"/>
          <w:sz w:val="24"/>
          <w:szCs w:val="24"/>
        </w:rPr>
        <w:t>ем</w:t>
      </w:r>
      <w:r>
        <w:rPr>
          <w:color w:val="333333"/>
          <w:spacing w:val="1"/>
          <w:sz w:val="24"/>
          <w:szCs w:val="24"/>
        </w:rPr>
        <w:t>н</w:t>
      </w:r>
      <w:r>
        <w:rPr>
          <w:color w:val="333333"/>
          <w:sz w:val="24"/>
          <w:szCs w:val="24"/>
        </w:rPr>
        <w:t>е</w:t>
      </w:r>
      <w:r>
        <w:rPr>
          <w:color w:val="333333"/>
          <w:spacing w:val="-1"/>
          <w:sz w:val="24"/>
          <w:szCs w:val="24"/>
        </w:rPr>
        <w:t xml:space="preserve"> </w:t>
      </w:r>
      <w:r>
        <w:rPr>
          <w:color w:val="333333"/>
          <w:spacing w:val="2"/>
          <w:sz w:val="24"/>
          <w:szCs w:val="24"/>
        </w:rPr>
        <w:t>в</w:t>
      </w:r>
      <w:r>
        <w:rPr>
          <w:color w:val="333333"/>
          <w:sz w:val="24"/>
          <w:szCs w:val="24"/>
        </w:rPr>
        <w:t>оде</w:t>
      </w:r>
      <w:r>
        <w:rPr>
          <w:color w:val="333333"/>
          <w:spacing w:val="-1"/>
          <w:sz w:val="24"/>
          <w:szCs w:val="24"/>
        </w:rPr>
        <w:t xml:space="preserve"> </w:t>
      </w:r>
      <w:r>
        <w:rPr>
          <w:color w:val="333333"/>
          <w:sz w:val="24"/>
          <w:szCs w:val="24"/>
        </w:rPr>
        <w:t>д</w:t>
      </w:r>
      <w:r>
        <w:rPr>
          <w:color w:val="333333"/>
          <w:spacing w:val="-1"/>
          <w:sz w:val="24"/>
          <w:szCs w:val="24"/>
        </w:rPr>
        <w:t>а</w:t>
      </w:r>
      <w:r>
        <w:rPr>
          <w:color w:val="333333"/>
          <w:sz w:val="24"/>
          <w:szCs w:val="24"/>
        </w:rPr>
        <w:t>та је</w:t>
      </w:r>
      <w:r>
        <w:rPr>
          <w:color w:val="333333"/>
          <w:spacing w:val="4"/>
          <w:sz w:val="24"/>
          <w:szCs w:val="24"/>
        </w:rPr>
        <w:t xml:space="preserve"> </w:t>
      </w:r>
      <w:r>
        <w:rPr>
          <w:color w:val="333333"/>
          <w:sz w:val="24"/>
          <w:szCs w:val="24"/>
        </w:rPr>
        <w:t>у</w:t>
      </w:r>
      <w:r>
        <w:rPr>
          <w:color w:val="333333"/>
          <w:spacing w:val="-5"/>
          <w:sz w:val="24"/>
          <w:szCs w:val="24"/>
        </w:rPr>
        <w:t xml:space="preserve"> </w:t>
      </w:r>
      <w:r>
        <w:rPr>
          <w:color w:val="333333"/>
          <w:sz w:val="24"/>
          <w:szCs w:val="24"/>
        </w:rPr>
        <w:t>Т</w:t>
      </w:r>
      <w:r>
        <w:rPr>
          <w:color w:val="333333"/>
          <w:spacing w:val="-1"/>
          <w:sz w:val="24"/>
          <w:szCs w:val="24"/>
        </w:rPr>
        <w:t>а</w:t>
      </w:r>
      <w:r>
        <w:rPr>
          <w:color w:val="333333"/>
          <w:spacing w:val="2"/>
          <w:sz w:val="24"/>
          <w:szCs w:val="24"/>
        </w:rPr>
        <w:t>б</w:t>
      </w:r>
      <w:r>
        <w:rPr>
          <w:color w:val="333333"/>
          <w:spacing w:val="-1"/>
          <w:sz w:val="24"/>
          <w:szCs w:val="24"/>
        </w:rPr>
        <w:t>е</w:t>
      </w:r>
      <w:r>
        <w:rPr>
          <w:color w:val="333333"/>
          <w:sz w:val="24"/>
          <w:szCs w:val="24"/>
        </w:rPr>
        <w:t>ли</w:t>
      </w:r>
      <w:r>
        <w:rPr>
          <w:color w:val="333333"/>
          <w:spacing w:val="1"/>
          <w:sz w:val="24"/>
          <w:szCs w:val="24"/>
        </w:rPr>
        <w:t xml:space="preserve"> </w:t>
      </w:r>
      <w:r>
        <w:rPr>
          <w:color w:val="333333"/>
          <w:sz w:val="24"/>
          <w:szCs w:val="24"/>
        </w:rPr>
        <w:t>7:</w:t>
      </w:r>
    </w:p>
    <w:p w:rsidR="009B6D01" w:rsidRDefault="009B6D01">
      <w:pPr>
        <w:spacing w:before="3" w:line="280" w:lineRule="exact"/>
        <w:rPr>
          <w:sz w:val="28"/>
          <w:szCs w:val="28"/>
        </w:rPr>
      </w:pPr>
    </w:p>
    <w:p w:rsidR="009B6D01" w:rsidRDefault="00B95DE8">
      <w:pPr>
        <w:spacing w:line="260" w:lineRule="exact"/>
        <w:ind w:left="106" w:right="5025"/>
        <w:jc w:val="both"/>
        <w:rPr>
          <w:sz w:val="24"/>
          <w:szCs w:val="24"/>
        </w:rPr>
      </w:pPr>
      <w:r>
        <w:rPr>
          <w:b/>
          <w:color w:val="333333"/>
          <w:position w:val="-1"/>
          <w:sz w:val="24"/>
          <w:szCs w:val="24"/>
        </w:rPr>
        <w:t>Таб</w:t>
      </w:r>
      <w:r>
        <w:rPr>
          <w:b/>
          <w:color w:val="333333"/>
          <w:spacing w:val="-1"/>
          <w:position w:val="-1"/>
          <w:sz w:val="24"/>
          <w:szCs w:val="24"/>
        </w:rPr>
        <w:t>е</w:t>
      </w:r>
      <w:r>
        <w:rPr>
          <w:b/>
          <w:color w:val="333333"/>
          <w:position w:val="-1"/>
          <w:sz w:val="24"/>
          <w:szCs w:val="24"/>
        </w:rPr>
        <w:t xml:space="preserve">ла 7. </w:t>
      </w:r>
      <w:r>
        <w:rPr>
          <w:b/>
          <w:color w:val="333333"/>
          <w:spacing w:val="-1"/>
          <w:position w:val="-1"/>
          <w:sz w:val="24"/>
          <w:szCs w:val="24"/>
        </w:rPr>
        <w:t>Уч</w:t>
      </w:r>
      <w:r>
        <w:rPr>
          <w:b/>
          <w:color w:val="333333"/>
          <w:spacing w:val="1"/>
          <w:position w:val="-1"/>
          <w:sz w:val="24"/>
          <w:szCs w:val="24"/>
        </w:rPr>
        <w:t>е</w:t>
      </w:r>
      <w:r>
        <w:rPr>
          <w:b/>
          <w:color w:val="333333"/>
          <w:spacing w:val="-1"/>
          <w:position w:val="-1"/>
          <w:sz w:val="24"/>
          <w:szCs w:val="24"/>
        </w:rPr>
        <w:t>с</w:t>
      </w:r>
      <w:r>
        <w:rPr>
          <w:b/>
          <w:color w:val="333333"/>
          <w:spacing w:val="2"/>
          <w:position w:val="-1"/>
          <w:sz w:val="24"/>
          <w:szCs w:val="24"/>
        </w:rPr>
        <w:t>т</w:t>
      </w:r>
      <w:r>
        <w:rPr>
          <w:b/>
          <w:color w:val="333333"/>
          <w:position w:val="-1"/>
          <w:sz w:val="24"/>
          <w:szCs w:val="24"/>
        </w:rPr>
        <w:t>ало</w:t>
      </w:r>
      <w:r>
        <w:rPr>
          <w:b/>
          <w:color w:val="333333"/>
          <w:spacing w:val="-1"/>
          <w:position w:val="-1"/>
          <w:sz w:val="24"/>
          <w:szCs w:val="24"/>
        </w:rPr>
        <w:t>с</w:t>
      </w:r>
      <w:r>
        <w:rPr>
          <w:b/>
          <w:color w:val="333333"/>
          <w:position w:val="-1"/>
          <w:sz w:val="24"/>
          <w:szCs w:val="24"/>
        </w:rPr>
        <w:t>т</w:t>
      </w:r>
      <w:r>
        <w:rPr>
          <w:b/>
          <w:color w:val="333333"/>
          <w:spacing w:val="2"/>
          <w:position w:val="-1"/>
          <w:sz w:val="24"/>
          <w:szCs w:val="24"/>
        </w:rPr>
        <w:t xml:space="preserve"> </w:t>
      </w:r>
      <w:r>
        <w:rPr>
          <w:b/>
          <w:color w:val="333333"/>
          <w:position w:val="-1"/>
          <w:sz w:val="24"/>
          <w:szCs w:val="24"/>
        </w:rPr>
        <w:t>м</w:t>
      </w:r>
      <w:r>
        <w:rPr>
          <w:b/>
          <w:color w:val="333333"/>
          <w:spacing w:val="-1"/>
          <w:position w:val="-1"/>
          <w:sz w:val="24"/>
          <w:szCs w:val="24"/>
        </w:rPr>
        <w:t>е</w:t>
      </w:r>
      <w:r>
        <w:rPr>
          <w:b/>
          <w:color w:val="333333"/>
          <w:spacing w:val="1"/>
          <w:position w:val="-1"/>
          <w:sz w:val="24"/>
          <w:szCs w:val="24"/>
        </w:rPr>
        <w:t>р</w:t>
      </w:r>
      <w:r>
        <w:rPr>
          <w:b/>
          <w:color w:val="333333"/>
          <w:spacing w:val="-1"/>
          <w:position w:val="-1"/>
          <w:sz w:val="24"/>
          <w:szCs w:val="24"/>
        </w:rPr>
        <w:t>е</w:t>
      </w:r>
      <w:r>
        <w:rPr>
          <w:b/>
          <w:color w:val="333333"/>
          <w:position w:val="-1"/>
          <w:sz w:val="24"/>
          <w:szCs w:val="24"/>
        </w:rPr>
        <w:t xml:space="preserve">ња </w:t>
      </w:r>
      <w:r>
        <w:rPr>
          <w:b/>
          <w:color w:val="333333"/>
          <w:spacing w:val="1"/>
          <w:position w:val="-1"/>
          <w:sz w:val="24"/>
          <w:szCs w:val="24"/>
        </w:rPr>
        <w:t>п</w:t>
      </w:r>
      <w:r>
        <w:rPr>
          <w:b/>
          <w:color w:val="333333"/>
          <w:position w:val="-1"/>
          <w:sz w:val="24"/>
          <w:szCs w:val="24"/>
        </w:rPr>
        <w:t>о</w:t>
      </w:r>
      <w:r>
        <w:rPr>
          <w:b/>
          <w:color w:val="333333"/>
          <w:spacing w:val="1"/>
          <w:position w:val="-1"/>
          <w:sz w:val="24"/>
          <w:szCs w:val="24"/>
        </w:rPr>
        <w:t>д</w:t>
      </w:r>
      <w:r>
        <w:rPr>
          <w:b/>
          <w:color w:val="333333"/>
          <w:position w:val="-1"/>
          <w:sz w:val="24"/>
          <w:szCs w:val="24"/>
        </w:rPr>
        <w:t>з</w:t>
      </w:r>
      <w:r>
        <w:rPr>
          <w:b/>
          <w:color w:val="333333"/>
          <w:spacing w:val="-1"/>
          <w:position w:val="-1"/>
          <w:sz w:val="24"/>
          <w:szCs w:val="24"/>
        </w:rPr>
        <w:t>е</w:t>
      </w:r>
      <w:r>
        <w:rPr>
          <w:b/>
          <w:color w:val="333333"/>
          <w:position w:val="-1"/>
          <w:sz w:val="24"/>
          <w:szCs w:val="24"/>
        </w:rPr>
        <w:t>мне</w:t>
      </w:r>
      <w:r>
        <w:rPr>
          <w:b/>
          <w:color w:val="333333"/>
          <w:spacing w:val="-1"/>
          <w:position w:val="-1"/>
          <w:sz w:val="24"/>
          <w:szCs w:val="24"/>
        </w:rPr>
        <w:t xml:space="preserve"> </w:t>
      </w:r>
      <w:r>
        <w:rPr>
          <w:b/>
          <w:color w:val="333333"/>
          <w:position w:val="-1"/>
          <w:sz w:val="24"/>
          <w:szCs w:val="24"/>
        </w:rPr>
        <w:t>во</w:t>
      </w:r>
      <w:r>
        <w:rPr>
          <w:b/>
          <w:color w:val="333333"/>
          <w:spacing w:val="1"/>
          <w:position w:val="-1"/>
          <w:sz w:val="24"/>
          <w:szCs w:val="24"/>
        </w:rPr>
        <w:t>д</w:t>
      </w:r>
      <w:r>
        <w:rPr>
          <w:b/>
          <w:color w:val="333333"/>
          <w:position w:val="-1"/>
          <w:sz w:val="24"/>
          <w:szCs w:val="24"/>
        </w:rPr>
        <w:t>е</w:t>
      </w:r>
    </w:p>
    <w:p w:rsidR="009B6D01" w:rsidRDefault="009B6D01">
      <w:pPr>
        <w:spacing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8"/>
        <w:gridCol w:w="4237"/>
        <w:gridCol w:w="3329"/>
      </w:tblGrid>
      <w:tr w:rsidR="009B6D01" w:rsidTr="00957EBF">
        <w:trPr>
          <w:trHeight w:hRule="exact" w:val="479"/>
        </w:trPr>
        <w:tc>
          <w:tcPr>
            <w:tcW w:w="2148" w:type="dxa"/>
            <w:tcBorders>
              <w:top w:val="single" w:sz="4" w:space="0" w:color="auto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9B6D01" w:rsidRDefault="009B6D01"/>
        </w:tc>
        <w:tc>
          <w:tcPr>
            <w:tcW w:w="4237" w:type="dxa"/>
            <w:tcBorders>
              <w:top w:val="single" w:sz="4" w:space="0" w:color="auto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9B6D01" w:rsidRDefault="00B95DE8">
            <w:pPr>
              <w:spacing w:before="5"/>
              <w:ind w:left="14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</w:t>
            </w:r>
            <w:r>
              <w:rPr>
                <w:spacing w:val="1"/>
                <w:sz w:val="24"/>
                <w:szCs w:val="24"/>
              </w:rPr>
              <w:t>ти</w:t>
            </w:r>
            <w:r>
              <w:rPr>
                <w:sz w:val="24"/>
                <w:szCs w:val="24"/>
              </w:rPr>
              <w:t>вна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фаза</w:t>
            </w:r>
          </w:p>
        </w:tc>
        <w:tc>
          <w:tcPr>
            <w:tcW w:w="3329" w:type="dxa"/>
            <w:tcBorders>
              <w:top w:val="single" w:sz="7" w:space="0" w:color="000000"/>
              <w:left w:val="single" w:sz="8" w:space="0" w:color="000000"/>
              <w:bottom w:val="single" w:sz="8" w:space="0" w:color="FFFFFF"/>
              <w:right w:val="single" w:sz="7" w:space="0" w:color="000000"/>
            </w:tcBorders>
          </w:tcPr>
          <w:p w:rsidR="009B6D01" w:rsidRDefault="00B95DE8">
            <w:pPr>
              <w:spacing w:before="5"/>
              <w:ind w:left="9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ас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фаза</w:t>
            </w:r>
          </w:p>
        </w:tc>
      </w:tr>
      <w:tr w:rsidR="009B6D01">
        <w:trPr>
          <w:trHeight w:hRule="exact" w:val="470"/>
        </w:trPr>
        <w:tc>
          <w:tcPr>
            <w:tcW w:w="2148" w:type="dxa"/>
            <w:tcBorders>
              <w:top w:val="single" w:sz="8" w:space="0" w:color="FFFFFF"/>
              <w:left w:val="single" w:sz="7" w:space="0" w:color="000000"/>
              <w:bottom w:val="single" w:sz="8" w:space="0" w:color="FFFFFF"/>
              <w:right w:val="single" w:sz="7" w:space="0" w:color="000000"/>
            </w:tcBorders>
          </w:tcPr>
          <w:p w:rsidR="009B6D01" w:rsidRDefault="00B95DE8">
            <w:pPr>
              <w:spacing w:line="260" w:lineRule="exact"/>
              <w:ind w:left="37" w:right="-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Ниво под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pacing w:val="-1"/>
                <w:sz w:val="24"/>
                <w:szCs w:val="24"/>
              </w:rPr>
              <w:t>ем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воде</w:t>
            </w:r>
          </w:p>
        </w:tc>
        <w:tc>
          <w:tcPr>
            <w:tcW w:w="4237" w:type="dxa"/>
            <w:tcBorders>
              <w:top w:val="single" w:sz="8" w:space="0" w:color="FFFFFF"/>
              <w:left w:val="single" w:sz="7" w:space="0" w:color="000000"/>
              <w:bottom w:val="single" w:sz="8" w:space="0" w:color="FFFFFF"/>
              <w:right w:val="single" w:sz="7" w:space="0" w:color="000000"/>
            </w:tcBorders>
          </w:tcPr>
          <w:p w:rsidR="009B6D01" w:rsidRDefault="00B95DE8">
            <w:pPr>
              <w:spacing w:before="57"/>
              <w:ind w:left="37"/>
              <w:rPr>
                <w:sz w:val="16"/>
                <w:szCs w:val="16"/>
              </w:rPr>
            </w:pP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ки</w:t>
            </w:r>
            <w:r>
              <w:rPr>
                <w:sz w:val="24"/>
                <w:szCs w:val="24"/>
              </w:rPr>
              <w:t>х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</w:t>
            </w:r>
            <w:r>
              <w:rPr>
                <w:spacing w:val="-1"/>
                <w:sz w:val="24"/>
                <w:szCs w:val="24"/>
              </w:rPr>
              <w:t>ес</w:t>
            </w:r>
            <w:r>
              <w:rPr>
                <w:sz w:val="24"/>
                <w:szCs w:val="24"/>
              </w:rPr>
              <w:t>т м</w:t>
            </w:r>
            <w:r>
              <w:rPr>
                <w:spacing w:val="-1"/>
                <w:sz w:val="24"/>
                <w:szCs w:val="24"/>
              </w:rPr>
              <w:t>есе</w:t>
            </w:r>
            <w:r>
              <w:rPr>
                <w:spacing w:val="1"/>
                <w:sz w:val="24"/>
                <w:szCs w:val="24"/>
              </w:rPr>
              <w:t>ц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1"/>
                <w:position w:val="9"/>
                <w:sz w:val="16"/>
                <w:szCs w:val="16"/>
              </w:rPr>
              <w:t>(</w:t>
            </w:r>
            <w:r>
              <w:rPr>
                <w:spacing w:val="1"/>
                <w:position w:val="9"/>
                <w:sz w:val="16"/>
                <w:szCs w:val="16"/>
              </w:rPr>
              <w:t>1</w:t>
            </w:r>
            <w:r>
              <w:rPr>
                <w:position w:val="9"/>
                <w:sz w:val="16"/>
                <w:szCs w:val="16"/>
              </w:rPr>
              <w:t>)</w:t>
            </w:r>
          </w:p>
        </w:tc>
        <w:tc>
          <w:tcPr>
            <w:tcW w:w="3329" w:type="dxa"/>
            <w:tcBorders>
              <w:top w:val="single" w:sz="8" w:space="0" w:color="FFFFFF"/>
              <w:left w:val="single" w:sz="7" w:space="0" w:color="000000"/>
              <w:bottom w:val="single" w:sz="8" w:space="0" w:color="FFFFFF"/>
              <w:right w:val="single" w:sz="7" w:space="0" w:color="000000"/>
            </w:tcBorders>
          </w:tcPr>
          <w:p w:rsidR="009B6D01" w:rsidRDefault="00B95DE8">
            <w:pPr>
              <w:spacing w:before="57"/>
              <w:ind w:left="35"/>
              <w:rPr>
                <w:sz w:val="16"/>
                <w:szCs w:val="16"/>
              </w:rPr>
            </w:pP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ки</w:t>
            </w:r>
            <w:r>
              <w:rPr>
                <w:sz w:val="24"/>
                <w:szCs w:val="24"/>
              </w:rPr>
              <w:t>х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</w:t>
            </w:r>
            <w:r>
              <w:rPr>
                <w:spacing w:val="-1"/>
                <w:sz w:val="24"/>
                <w:szCs w:val="24"/>
              </w:rPr>
              <w:t>ес</w:t>
            </w:r>
            <w:r>
              <w:rPr>
                <w:sz w:val="24"/>
                <w:szCs w:val="24"/>
              </w:rPr>
              <w:t>т м</w:t>
            </w:r>
            <w:r>
              <w:rPr>
                <w:spacing w:val="-1"/>
                <w:sz w:val="24"/>
                <w:szCs w:val="24"/>
              </w:rPr>
              <w:t>есе</w:t>
            </w:r>
            <w:r>
              <w:rPr>
                <w:spacing w:val="1"/>
                <w:sz w:val="24"/>
                <w:szCs w:val="24"/>
              </w:rPr>
              <w:t>ц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1"/>
                <w:position w:val="9"/>
                <w:sz w:val="16"/>
                <w:szCs w:val="16"/>
              </w:rPr>
              <w:t>(</w:t>
            </w:r>
            <w:r>
              <w:rPr>
                <w:spacing w:val="1"/>
                <w:position w:val="9"/>
                <w:sz w:val="16"/>
                <w:szCs w:val="16"/>
              </w:rPr>
              <w:t>1</w:t>
            </w:r>
            <w:r>
              <w:rPr>
                <w:position w:val="9"/>
                <w:sz w:val="16"/>
                <w:szCs w:val="16"/>
              </w:rPr>
              <w:t>)</w:t>
            </w:r>
          </w:p>
        </w:tc>
      </w:tr>
      <w:tr w:rsidR="009B6D01">
        <w:trPr>
          <w:trHeight w:hRule="exact" w:val="740"/>
        </w:trPr>
        <w:tc>
          <w:tcPr>
            <w:tcW w:w="2148" w:type="dxa"/>
            <w:tcBorders>
              <w:top w:val="single" w:sz="8" w:space="0" w:color="FFFFFF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D01" w:rsidRDefault="00B95DE8">
            <w:pPr>
              <w:spacing w:before="1" w:line="260" w:lineRule="exact"/>
              <w:ind w:left="37" w:right="3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>
              <w:rPr>
                <w:spacing w:val="-1"/>
                <w:sz w:val="24"/>
                <w:szCs w:val="24"/>
              </w:rPr>
              <w:t>ас</w:t>
            </w:r>
            <w:r>
              <w:rPr>
                <w:sz w:val="24"/>
                <w:szCs w:val="24"/>
              </w:rPr>
              <w:t xml:space="preserve">тав 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од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pacing w:val="-1"/>
                <w:sz w:val="24"/>
                <w:szCs w:val="24"/>
              </w:rPr>
              <w:t>ем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е воде</w:t>
            </w:r>
          </w:p>
        </w:tc>
        <w:tc>
          <w:tcPr>
            <w:tcW w:w="4237" w:type="dxa"/>
            <w:tcBorders>
              <w:top w:val="single" w:sz="8" w:space="0" w:color="FFFFFF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D01" w:rsidRDefault="00B95DE8">
            <w:pPr>
              <w:spacing w:before="76" w:line="260" w:lineRule="exact"/>
              <w:ind w:left="37" w:right="1338"/>
              <w:rPr>
                <w:sz w:val="16"/>
                <w:szCs w:val="16"/>
              </w:rPr>
            </w:pPr>
            <w:r>
              <w:rPr>
                <w:spacing w:val="-5"/>
                <w:sz w:val="24"/>
                <w:szCs w:val="24"/>
              </w:rPr>
              <w:t>у</w:t>
            </w:r>
            <w:r>
              <w:rPr>
                <w:spacing w:val="1"/>
                <w:sz w:val="24"/>
                <w:szCs w:val="24"/>
              </w:rPr>
              <w:t>че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тало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ви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3"/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од 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ци</w:t>
            </w:r>
            <w:r>
              <w:rPr>
                <w:sz w:val="24"/>
                <w:szCs w:val="24"/>
              </w:rPr>
              <w:t>ф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>ч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ти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тер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position w:val="9"/>
                <w:sz w:val="16"/>
                <w:szCs w:val="16"/>
              </w:rPr>
              <w:t>(</w:t>
            </w:r>
            <w:r>
              <w:rPr>
                <w:spacing w:val="1"/>
                <w:position w:val="9"/>
                <w:sz w:val="16"/>
                <w:szCs w:val="16"/>
              </w:rPr>
              <w:t>2</w:t>
            </w:r>
            <w:r>
              <w:rPr>
                <w:position w:val="9"/>
                <w:sz w:val="16"/>
                <w:szCs w:val="16"/>
              </w:rPr>
              <w:t xml:space="preserve">) </w:t>
            </w:r>
            <w:r>
              <w:rPr>
                <w:spacing w:val="-1"/>
                <w:position w:val="9"/>
                <w:sz w:val="16"/>
                <w:szCs w:val="16"/>
              </w:rPr>
              <w:t>(</w:t>
            </w:r>
            <w:r>
              <w:rPr>
                <w:spacing w:val="1"/>
                <w:position w:val="9"/>
                <w:sz w:val="16"/>
                <w:szCs w:val="16"/>
              </w:rPr>
              <w:t>3</w:t>
            </w:r>
            <w:r>
              <w:rPr>
                <w:position w:val="9"/>
                <w:sz w:val="16"/>
                <w:szCs w:val="16"/>
              </w:rPr>
              <w:t>)</w:t>
            </w:r>
          </w:p>
        </w:tc>
        <w:tc>
          <w:tcPr>
            <w:tcW w:w="3329" w:type="dxa"/>
            <w:tcBorders>
              <w:top w:val="single" w:sz="8" w:space="0" w:color="FFFFFF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D01" w:rsidRDefault="00B95DE8">
            <w:pPr>
              <w:spacing w:before="76" w:line="260" w:lineRule="exact"/>
              <w:ind w:left="35" w:right="429"/>
              <w:rPr>
                <w:sz w:val="16"/>
                <w:szCs w:val="16"/>
              </w:rPr>
            </w:pPr>
            <w:r>
              <w:rPr>
                <w:spacing w:val="-5"/>
                <w:sz w:val="24"/>
                <w:szCs w:val="24"/>
              </w:rPr>
              <w:t>у</w:t>
            </w:r>
            <w:r>
              <w:rPr>
                <w:spacing w:val="1"/>
                <w:sz w:val="24"/>
                <w:szCs w:val="24"/>
              </w:rPr>
              <w:t>че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тало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ви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3"/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од 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ци</w:t>
            </w:r>
            <w:r>
              <w:rPr>
                <w:sz w:val="24"/>
                <w:szCs w:val="24"/>
              </w:rPr>
              <w:t>ф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>ч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ти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тер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position w:val="9"/>
                <w:sz w:val="16"/>
                <w:szCs w:val="16"/>
              </w:rPr>
              <w:t>(</w:t>
            </w:r>
            <w:r>
              <w:rPr>
                <w:spacing w:val="1"/>
                <w:position w:val="9"/>
                <w:sz w:val="16"/>
                <w:szCs w:val="16"/>
              </w:rPr>
              <w:t>2</w:t>
            </w:r>
            <w:r>
              <w:rPr>
                <w:position w:val="9"/>
                <w:sz w:val="16"/>
                <w:szCs w:val="16"/>
              </w:rPr>
              <w:t xml:space="preserve">) </w:t>
            </w:r>
            <w:r>
              <w:rPr>
                <w:spacing w:val="-1"/>
                <w:position w:val="9"/>
                <w:sz w:val="16"/>
                <w:szCs w:val="16"/>
              </w:rPr>
              <w:t>(</w:t>
            </w:r>
            <w:r>
              <w:rPr>
                <w:spacing w:val="1"/>
                <w:position w:val="9"/>
                <w:sz w:val="16"/>
                <w:szCs w:val="16"/>
              </w:rPr>
              <w:t>3</w:t>
            </w:r>
            <w:r>
              <w:rPr>
                <w:position w:val="9"/>
                <w:sz w:val="16"/>
                <w:szCs w:val="16"/>
              </w:rPr>
              <w:t>)</w:t>
            </w:r>
          </w:p>
        </w:tc>
      </w:tr>
    </w:tbl>
    <w:p w:rsidR="009B6D01" w:rsidRDefault="009B6D01">
      <w:pPr>
        <w:spacing w:before="12" w:line="220" w:lineRule="exact"/>
        <w:rPr>
          <w:sz w:val="22"/>
          <w:szCs w:val="22"/>
        </w:rPr>
      </w:pPr>
    </w:p>
    <w:p w:rsidR="009B6D01" w:rsidRDefault="00B95DE8">
      <w:pPr>
        <w:spacing w:before="33"/>
        <w:ind w:left="587"/>
      </w:pPr>
      <w:r>
        <w:rPr>
          <w:spacing w:val="1"/>
        </w:rPr>
        <w:t>(1</w:t>
      </w:r>
      <w:r>
        <w:t xml:space="preserve">) </w:t>
      </w:r>
      <w:r>
        <w:rPr>
          <w:spacing w:val="-1"/>
        </w:rPr>
        <w:t>С</w:t>
      </w:r>
      <w:r>
        <w:t>а</w:t>
      </w:r>
      <w:r>
        <w:rPr>
          <w:spacing w:val="-1"/>
        </w:rPr>
        <w:t xml:space="preserve"> п</w:t>
      </w:r>
      <w:r>
        <w:rPr>
          <w:spacing w:val="1"/>
        </w:rPr>
        <w:t>о</w:t>
      </w:r>
      <w:r>
        <w:t>ве</w:t>
      </w:r>
      <w:r>
        <w:rPr>
          <w:spacing w:val="-1"/>
        </w:rPr>
        <w:t>ћ</w:t>
      </w:r>
      <w:r>
        <w:t>ањем</w:t>
      </w:r>
      <w:r>
        <w:rPr>
          <w:spacing w:val="-5"/>
        </w:rPr>
        <w:t xml:space="preserve"> </w:t>
      </w:r>
      <w:r>
        <w:rPr>
          <w:spacing w:val="-4"/>
        </w:rPr>
        <w:t>у</w:t>
      </w:r>
      <w:r>
        <w:t>че</w:t>
      </w:r>
      <w:r>
        <w:rPr>
          <w:spacing w:val="3"/>
        </w:rPr>
        <w:t>с</w:t>
      </w:r>
      <w:r>
        <w:rPr>
          <w:spacing w:val="-1"/>
        </w:rPr>
        <w:t>т</w:t>
      </w:r>
      <w:r>
        <w:t>а</w:t>
      </w:r>
      <w:r>
        <w:rPr>
          <w:spacing w:val="-1"/>
        </w:rPr>
        <w:t>л</w:t>
      </w:r>
      <w:r>
        <w:rPr>
          <w:spacing w:val="1"/>
        </w:rPr>
        <w:t>о</w:t>
      </w:r>
      <w:r>
        <w:rPr>
          <w:spacing w:val="3"/>
        </w:rPr>
        <w:t>с</w:t>
      </w:r>
      <w:r>
        <w:rPr>
          <w:spacing w:val="-1"/>
        </w:rPr>
        <w:t>т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ром</w:t>
      </w:r>
      <w:r>
        <w:t>е</w:t>
      </w:r>
      <w:r>
        <w:rPr>
          <w:spacing w:val="-1"/>
        </w:rPr>
        <w:t>н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ни</w:t>
      </w:r>
      <w:r>
        <w:t>в</w:t>
      </w:r>
      <w:r>
        <w:rPr>
          <w:spacing w:val="1"/>
        </w:rPr>
        <w:t>о</w:t>
      </w:r>
      <w:r>
        <w:t>а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о</w:t>
      </w:r>
      <w:r>
        <w:t>дзе</w:t>
      </w:r>
      <w:r>
        <w:rPr>
          <w:spacing w:val="1"/>
        </w:rPr>
        <w:t>м</w:t>
      </w:r>
      <w:r>
        <w:rPr>
          <w:spacing w:val="-1"/>
        </w:rPr>
        <w:t>н</w:t>
      </w:r>
      <w:r>
        <w:t>е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>о</w:t>
      </w:r>
      <w:r>
        <w:t>де</w:t>
      </w:r>
      <w:r>
        <w:rPr>
          <w:spacing w:val="-4"/>
        </w:rPr>
        <w:t xml:space="preserve"> </w:t>
      </w:r>
      <w:r>
        <w:t>т</w:t>
      </w:r>
      <w:r>
        <w:rPr>
          <w:spacing w:val="1"/>
        </w:rPr>
        <w:t>р</w:t>
      </w:r>
      <w:r>
        <w:t>еба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о</w:t>
      </w:r>
      <w:r>
        <w:t>в</w:t>
      </w:r>
      <w:r>
        <w:rPr>
          <w:spacing w:val="2"/>
        </w:rPr>
        <w:t>е</w:t>
      </w:r>
      <w:r>
        <w:rPr>
          <w:spacing w:val="-1"/>
        </w:rPr>
        <w:t>ћ</w:t>
      </w:r>
      <w:r>
        <w:t>а</w:t>
      </w:r>
      <w:r>
        <w:rPr>
          <w:spacing w:val="2"/>
        </w:rPr>
        <w:t>т</w:t>
      </w:r>
      <w:r>
        <w:t>и</w:t>
      </w:r>
      <w:r>
        <w:rPr>
          <w:spacing w:val="-6"/>
        </w:rPr>
        <w:t xml:space="preserve"> </w:t>
      </w:r>
      <w:r>
        <w:rPr>
          <w:spacing w:val="-4"/>
        </w:rPr>
        <w:t>у</w:t>
      </w:r>
      <w:r>
        <w:t>че</w:t>
      </w:r>
      <w:r>
        <w:rPr>
          <w:spacing w:val="3"/>
        </w:rPr>
        <w:t>с</w:t>
      </w:r>
      <w:r>
        <w:rPr>
          <w:spacing w:val="-1"/>
        </w:rPr>
        <w:t>т</w:t>
      </w:r>
      <w:r>
        <w:t>а</w:t>
      </w:r>
      <w:r>
        <w:rPr>
          <w:spacing w:val="2"/>
        </w:rPr>
        <w:t>л</w:t>
      </w:r>
      <w:r>
        <w:rPr>
          <w:spacing w:val="1"/>
        </w:rPr>
        <w:t>о</w:t>
      </w:r>
      <w:r>
        <w:t>ст</w:t>
      </w:r>
      <w:r>
        <w:rPr>
          <w:spacing w:val="-7"/>
        </w:rPr>
        <w:t xml:space="preserve"> </w:t>
      </w:r>
      <w:r>
        <w:rPr>
          <w:spacing w:val="-4"/>
        </w:rPr>
        <w:t>у</w:t>
      </w:r>
      <w:r>
        <w:t>з</w:t>
      </w:r>
      <w:r>
        <w:rPr>
          <w:spacing w:val="2"/>
        </w:rPr>
        <w:t>о</w:t>
      </w:r>
      <w:r>
        <w:rPr>
          <w:spacing w:val="1"/>
        </w:rPr>
        <w:t>р</w:t>
      </w:r>
      <w:r>
        <w:rPr>
          <w:spacing w:val="-1"/>
        </w:rPr>
        <w:t>к</w:t>
      </w:r>
      <w:r>
        <w:rPr>
          <w:spacing w:val="1"/>
        </w:rPr>
        <w:t>о</w:t>
      </w:r>
      <w:r>
        <w:t>вања.</w:t>
      </w:r>
    </w:p>
    <w:p w:rsidR="009B6D01" w:rsidRDefault="009B6D01">
      <w:pPr>
        <w:spacing w:before="19" w:line="260" w:lineRule="exact"/>
        <w:rPr>
          <w:sz w:val="26"/>
          <w:szCs w:val="26"/>
        </w:rPr>
      </w:pPr>
    </w:p>
    <w:p w:rsidR="009B6D01" w:rsidRDefault="00B95DE8">
      <w:pPr>
        <w:ind w:left="106" w:right="413" w:firstLine="480"/>
      </w:pPr>
      <w:r>
        <w:rPr>
          <w:spacing w:val="1"/>
        </w:rPr>
        <w:t>(2</w:t>
      </w:r>
      <w:r>
        <w:t xml:space="preserve">) </w:t>
      </w:r>
      <w:r>
        <w:rPr>
          <w:spacing w:val="-2"/>
        </w:rPr>
        <w:t>А</w:t>
      </w:r>
      <w:r>
        <w:rPr>
          <w:spacing w:val="-1"/>
        </w:rPr>
        <w:t>к</w:t>
      </w:r>
      <w:r>
        <w:t>о</w:t>
      </w:r>
      <w:r>
        <w:rPr>
          <w:spacing w:val="-2"/>
        </w:rPr>
        <w:t xml:space="preserve"> </w:t>
      </w:r>
      <w:r>
        <w:t>се</w:t>
      </w:r>
      <w:r>
        <w:rPr>
          <w:spacing w:val="-1"/>
        </w:rPr>
        <w:t xml:space="preserve"> </w:t>
      </w:r>
      <w:r>
        <w:t>дост</w:t>
      </w:r>
      <w:r>
        <w:rPr>
          <w:spacing w:val="-1"/>
        </w:rPr>
        <w:t>и</w:t>
      </w:r>
      <w:r>
        <w:rPr>
          <w:spacing w:val="2"/>
        </w:rPr>
        <w:t>г</w:t>
      </w:r>
      <w:r>
        <w:rPr>
          <w:spacing w:val="-1"/>
        </w:rPr>
        <w:t>н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к</w:t>
      </w:r>
      <w:r>
        <w:rPr>
          <w:spacing w:val="1"/>
        </w:rPr>
        <w:t>ри</w:t>
      </w:r>
      <w:r>
        <w:rPr>
          <w:spacing w:val="-1"/>
        </w:rPr>
        <w:t>ти</w:t>
      </w:r>
      <w:r>
        <w:t>ч</w:t>
      </w:r>
      <w:r>
        <w:rPr>
          <w:spacing w:val="3"/>
        </w:rPr>
        <w:t>а</w:t>
      </w:r>
      <w:r>
        <w:t>н</w:t>
      </w:r>
      <w:r>
        <w:rPr>
          <w:spacing w:val="-9"/>
        </w:rPr>
        <w:t xml:space="preserve"> </w:t>
      </w:r>
      <w:r>
        <w:rPr>
          <w:spacing w:val="1"/>
        </w:rPr>
        <w:t>н</w:t>
      </w:r>
      <w:r>
        <w:rPr>
          <w:spacing w:val="-1"/>
        </w:rPr>
        <w:t>и</w:t>
      </w:r>
      <w:r>
        <w:t>в</w:t>
      </w:r>
      <w:r>
        <w:rPr>
          <w:spacing w:val="1"/>
        </w:rPr>
        <w:t>о</w:t>
      </w:r>
      <w:r>
        <w:t>,</w:t>
      </w:r>
      <w:r>
        <w:rPr>
          <w:spacing w:val="1"/>
        </w:rPr>
        <w:t xml:space="preserve"> </w:t>
      </w:r>
      <w:r>
        <w:rPr>
          <w:spacing w:val="-4"/>
        </w:rPr>
        <w:t>у</w:t>
      </w:r>
      <w:r>
        <w:t>че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3"/>
        </w:rPr>
        <w:t>а</w:t>
      </w:r>
      <w:r>
        <w:rPr>
          <w:spacing w:val="-1"/>
        </w:rPr>
        <w:t>л</w:t>
      </w:r>
      <w:r>
        <w:rPr>
          <w:spacing w:val="1"/>
        </w:rPr>
        <w:t>о</w:t>
      </w:r>
      <w:r>
        <w:t>ст</w:t>
      </w:r>
      <w:r>
        <w:rPr>
          <w:spacing w:val="-9"/>
        </w:rPr>
        <w:t xml:space="preserve"> </w:t>
      </w:r>
      <w:r>
        <w:t>се</w:t>
      </w:r>
      <w:r>
        <w:rPr>
          <w:spacing w:val="-1"/>
        </w:rPr>
        <w:t xml:space="preserve"> </w:t>
      </w:r>
      <w:r>
        <w:rPr>
          <w:spacing w:val="1"/>
        </w:rPr>
        <w:t>мор</w:t>
      </w:r>
      <w:r>
        <w:t>а</w:t>
      </w:r>
      <w:r>
        <w:rPr>
          <w:spacing w:val="-3"/>
        </w:rPr>
        <w:t xml:space="preserve"> </w:t>
      </w:r>
      <w:r>
        <w:rPr>
          <w:spacing w:val="-2"/>
        </w:rPr>
        <w:t>з</w:t>
      </w:r>
      <w:r>
        <w:t>а</w:t>
      </w:r>
      <w:r>
        <w:rPr>
          <w:spacing w:val="1"/>
        </w:rPr>
        <w:t>с</w:t>
      </w:r>
      <w:r>
        <w:rPr>
          <w:spacing w:val="-1"/>
        </w:rPr>
        <w:t>н</w:t>
      </w:r>
      <w:r>
        <w:rPr>
          <w:spacing w:val="1"/>
        </w:rPr>
        <w:t>и</w:t>
      </w:r>
      <w:r>
        <w:t>ва</w:t>
      </w:r>
      <w:r>
        <w:rPr>
          <w:spacing w:val="1"/>
        </w:rPr>
        <w:t>т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"/>
        </w:rPr>
        <w:t xml:space="preserve"> </w:t>
      </w:r>
      <w:r>
        <w:rPr>
          <w:spacing w:val="1"/>
        </w:rPr>
        <w:t>мо</w:t>
      </w:r>
      <w:r>
        <w:rPr>
          <w:spacing w:val="2"/>
        </w:rPr>
        <w:t>г</w:t>
      </w:r>
      <w:r>
        <w:rPr>
          <w:spacing w:val="-1"/>
        </w:rPr>
        <w:t>ућн</w:t>
      </w:r>
      <w:r>
        <w:rPr>
          <w:spacing w:val="1"/>
        </w:rPr>
        <w:t>о</w:t>
      </w:r>
      <w:r>
        <w:t>с</w:t>
      </w:r>
      <w:r>
        <w:rPr>
          <w:spacing w:val="2"/>
        </w:rPr>
        <w:t>т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rPr>
          <w:spacing w:val="3"/>
        </w:rPr>
        <w:t>е</w:t>
      </w:r>
      <w:r>
        <w:rPr>
          <w:spacing w:val="2"/>
        </w:rPr>
        <w:t>д</w:t>
      </w:r>
      <w:r>
        <w:rPr>
          <w:spacing w:val="-4"/>
        </w:rPr>
        <w:t>у</w:t>
      </w:r>
      <w:r>
        <w:rPr>
          <w:spacing w:val="3"/>
        </w:rPr>
        <w:t>з</w:t>
      </w:r>
      <w:r>
        <w:rPr>
          <w:spacing w:val="-1"/>
        </w:rPr>
        <w:t>и</w:t>
      </w:r>
      <w:r>
        <w:rPr>
          <w:spacing w:val="1"/>
        </w:rPr>
        <w:t>м</w:t>
      </w:r>
      <w:r>
        <w:t xml:space="preserve">ања </w:t>
      </w:r>
      <w:r>
        <w:rPr>
          <w:spacing w:val="-1"/>
        </w:rPr>
        <w:t>к</w:t>
      </w:r>
      <w:r>
        <w:rPr>
          <w:spacing w:val="1"/>
        </w:rPr>
        <w:t>ор</w:t>
      </w:r>
      <w:r>
        <w:t>ек</w:t>
      </w:r>
      <w:r>
        <w:rPr>
          <w:spacing w:val="-1"/>
        </w:rPr>
        <w:t>т</w:t>
      </w:r>
      <w:r>
        <w:rPr>
          <w:spacing w:val="1"/>
        </w:rPr>
        <w:t>и</w:t>
      </w:r>
      <w:r>
        <w:t>в</w:t>
      </w:r>
      <w:r>
        <w:rPr>
          <w:spacing w:val="1"/>
        </w:rPr>
        <w:t>ни</w:t>
      </w:r>
      <w:r>
        <w:t>х</w:t>
      </w:r>
      <w:r>
        <w:rPr>
          <w:spacing w:val="-12"/>
        </w:rPr>
        <w:t xml:space="preserve"> </w:t>
      </w:r>
      <w:r>
        <w:rPr>
          <w:spacing w:val="1"/>
        </w:rPr>
        <w:t>м</w:t>
      </w:r>
      <w:r>
        <w:t>е</w:t>
      </w:r>
      <w:r>
        <w:rPr>
          <w:spacing w:val="1"/>
        </w:rPr>
        <w:t>р</w:t>
      </w:r>
      <w:r>
        <w:t>а</w:t>
      </w:r>
      <w:r>
        <w:rPr>
          <w:spacing w:val="-3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1"/>
        </w:rPr>
        <w:t>м</w:t>
      </w:r>
      <w:r>
        <w:t>е</w:t>
      </w:r>
      <w:r>
        <w:rPr>
          <w:spacing w:val="2"/>
        </w:rPr>
        <w:t>ђ</w:t>
      </w:r>
      <w:r>
        <w:t>у</w:t>
      </w:r>
      <w:r>
        <w:rPr>
          <w:spacing w:val="-9"/>
        </w:rPr>
        <w:t xml:space="preserve"> </w:t>
      </w:r>
      <w:r>
        <w:t>д</w:t>
      </w:r>
      <w:r>
        <w:rPr>
          <w:spacing w:val="1"/>
        </w:rPr>
        <w:t>в</w:t>
      </w:r>
      <w:r>
        <w:t>а</w:t>
      </w:r>
      <w:r>
        <w:rPr>
          <w:spacing w:val="-2"/>
        </w:rPr>
        <w:t xml:space="preserve"> </w:t>
      </w:r>
      <w:r>
        <w:rPr>
          <w:spacing w:val="-4"/>
        </w:rPr>
        <w:t>у</w:t>
      </w:r>
      <w:r>
        <w:t>з</w:t>
      </w:r>
      <w:r>
        <w:rPr>
          <w:spacing w:val="2"/>
        </w:rPr>
        <w:t>о</w:t>
      </w:r>
      <w:r>
        <w:rPr>
          <w:spacing w:val="1"/>
        </w:rPr>
        <w:t>р</w:t>
      </w:r>
      <w:r>
        <w:rPr>
          <w:spacing w:val="-1"/>
        </w:rPr>
        <w:t>к</w:t>
      </w:r>
      <w:r>
        <w:rPr>
          <w:spacing w:val="1"/>
        </w:rPr>
        <w:t>о</w:t>
      </w:r>
      <w:r>
        <w:t>в</w:t>
      </w:r>
      <w:r>
        <w:rPr>
          <w:spacing w:val="2"/>
        </w:rPr>
        <w:t>а</w:t>
      </w:r>
      <w:r>
        <w:t>ња,</w:t>
      </w:r>
      <w:r>
        <w:rPr>
          <w:spacing w:val="-9"/>
        </w:rPr>
        <w:t xml:space="preserve"> </w:t>
      </w:r>
      <w:r>
        <w:rPr>
          <w:spacing w:val="-1"/>
        </w:rPr>
        <w:t>т</w:t>
      </w:r>
      <w:r>
        <w:rPr>
          <w:spacing w:val="2"/>
        </w:rPr>
        <w:t>ј</w:t>
      </w:r>
      <w:r>
        <w:t>.</w:t>
      </w:r>
      <w:r>
        <w:rPr>
          <w:spacing w:val="-1"/>
        </w:rPr>
        <w:t xml:space="preserve"> </w:t>
      </w:r>
      <w:r>
        <w:rPr>
          <w:spacing w:val="-4"/>
        </w:rPr>
        <w:t>у</w:t>
      </w:r>
      <w:r>
        <w:t>че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3"/>
        </w:rPr>
        <w:t>а</w:t>
      </w:r>
      <w:r>
        <w:rPr>
          <w:spacing w:val="-1"/>
        </w:rPr>
        <w:t>л</w:t>
      </w:r>
      <w:r>
        <w:rPr>
          <w:spacing w:val="1"/>
        </w:rPr>
        <w:t>о</w:t>
      </w:r>
      <w:r>
        <w:t>ст</w:t>
      </w:r>
      <w:r>
        <w:rPr>
          <w:spacing w:val="-7"/>
        </w:rPr>
        <w:t xml:space="preserve"> </w:t>
      </w:r>
      <w:r>
        <w:t>се</w:t>
      </w:r>
      <w:r>
        <w:rPr>
          <w:spacing w:val="-1"/>
        </w:rPr>
        <w:t xml:space="preserve"> </w:t>
      </w:r>
      <w:r>
        <w:rPr>
          <w:spacing w:val="1"/>
        </w:rPr>
        <w:t>мор</w:t>
      </w:r>
      <w:r>
        <w:t>а</w:t>
      </w:r>
      <w:r>
        <w:rPr>
          <w:spacing w:val="-3"/>
        </w:rPr>
        <w:t xml:space="preserve"> </w:t>
      </w:r>
      <w:r>
        <w:rPr>
          <w:spacing w:val="-4"/>
        </w:rPr>
        <w:t>у</w:t>
      </w:r>
      <w:r>
        <w:rPr>
          <w:spacing w:val="-1"/>
        </w:rPr>
        <w:t>т</w:t>
      </w:r>
      <w:r>
        <w:t>в</w:t>
      </w:r>
      <w:r>
        <w:rPr>
          <w:spacing w:val="1"/>
        </w:rPr>
        <w:t>р</w:t>
      </w:r>
      <w:r>
        <w:rPr>
          <w:spacing w:val="2"/>
        </w:rPr>
        <w:t>д</w:t>
      </w:r>
      <w:r>
        <w:rPr>
          <w:spacing w:val="-1"/>
        </w:rPr>
        <w:t>и</w:t>
      </w:r>
      <w:r>
        <w:rPr>
          <w:spacing w:val="2"/>
        </w:rPr>
        <w:t>т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1"/>
        </w:rPr>
        <w:t>м</w:t>
      </w:r>
      <w:r>
        <w:t>е</w:t>
      </w:r>
      <w:r>
        <w:rPr>
          <w:spacing w:val="2"/>
        </w:rPr>
        <w:t>љ</w:t>
      </w:r>
      <w:r>
        <w:t>у</w:t>
      </w:r>
      <w:r>
        <w:rPr>
          <w:spacing w:val="-5"/>
        </w:rPr>
        <w:t xml:space="preserve"> </w:t>
      </w:r>
      <w:r>
        <w:t>знања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ро</w:t>
      </w:r>
      <w:r>
        <w:rPr>
          <w:spacing w:val="-1"/>
        </w:rPr>
        <w:t>ц</w:t>
      </w:r>
      <w:r>
        <w:rPr>
          <w:spacing w:val="3"/>
        </w:rPr>
        <w:t>е</w:t>
      </w:r>
      <w:r>
        <w:rPr>
          <w:spacing w:val="-1"/>
        </w:rPr>
        <w:t>н</w:t>
      </w:r>
      <w:r>
        <w:t>е</w:t>
      </w:r>
      <w:r>
        <w:rPr>
          <w:spacing w:val="-6"/>
        </w:rPr>
        <w:t xml:space="preserve"> </w:t>
      </w:r>
      <w:r>
        <w:t>брз</w:t>
      </w:r>
      <w:r>
        <w:rPr>
          <w:spacing w:val="2"/>
        </w:rPr>
        <w:t>и</w:t>
      </w:r>
      <w:r>
        <w:rPr>
          <w:spacing w:val="-1"/>
        </w:rPr>
        <w:t>н</w:t>
      </w:r>
      <w:r>
        <w:t xml:space="preserve">е </w:t>
      </w:r>
      <w:r>
        <w:rPr>
          <w:spacing w:val="-1"/>
        </w:rPr>
        <w:t>т</w:t>
      </w:r>
      <w:r>
        <w:rPr>
          <w:spacing w:val="1"/>
        </w:rPr>
        <w:t>о</w:t>
      </w:r>
      <w:r>
        <w:rPr>
          <w:spacing w:val="-1"/>
        </w:rPr>
        <w:t>к</w:t>
      </w:r>
      <w:r>
        <w:t>а</w:t>
      </w:r>
      <w:r>
        <w:rPr>
          <w:spacing w:val="-3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о</w:t>
      </w:r>
      <w:r>
        <w:t>дзе</w:t>
      </w:r>
      <w:r>
        <w:rPr>
          <w:spacing w:val="1"/>
        </w:rPr>
        <w:t>м</w:t>
      </w:r>
      <w:r>
        <w:rPr>
          <w:spacing w:val="-1"/>
        </w:rPr>
        <w:t>н</w:t>
      </w:r>
      <w:r>
        <w:t>е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>о</w:t>
      </w:r>
      <w:r>
        <w:t>де.</w:t>
      </w:r>
    </w:p>
    <w:p w:rsidR="009B6D01" w:rsidRDefault="009B6D01">
      <w:pPr>
        <w:spacing w:before="18" w:line="260" w:lineRule="exact"/>
        <w:rPr>
          <w:sz w:val="26"/>
          <w:szCs w:val="26"/>
        </w:rPr>
      </w:pPr>
    </w:p>
    <w:p w:rsidR="009B6D01" w:rsidRDefault="00B95DE8">
      <w:pPr>
        <w:ind w:left="106" w:right="703" w:firstLine="480"/>
      </w:pPr>
      <w:r>
        <w:rPr>
          <w:spacing w:val="1"/>
        </w:rPr>
        <w:t>(3</w:t>
      </w:r>
      <w:r>
        <w:t xml:space="preserve">) </w:t>
      </w:r>
      <w:r>
        <w:rPr>
          <w:spacing w:val="-1"/>
        </w:rPr>
        <w:t>К</w:t>
      </w:r>
      <w:r>
        <w:t>ада</w:t>
      </w:r>
      <w:r>
        <w:rPr>
          <w:spacing w:val="-4"/>
        </w:rPr>
        <w:t xml:space="preserve"> </w:t>
      </w:r>
      <w:r>
        <w:t>се</w:t>
      </w:r>
      <w:r>
        <w:rPr>
          <w:spacing w:val="-1"/>
        </w:rPr>
        <w:t xml:space="preserve"> </w:t>
      </w:r>
      <w:r>
        <w:t>дост</w:t>
      </w:r>
      <w:r>
        <w:rPr>
          <w:spacing w:val="-1"/>
        </w:rPr>
        <w:t>и</w:t>
      </w:r>
      <w:r>
        <w:t>г</w:t>
      </w:r>
      <w:r>
        <w:rPr>
          <w:spacing w:val="-1"/>
        </w:rPr>
        <w:t>н</w:t>
      </w:r>
      <w:r>
        <w:t>е</w:t>
      </w:r>
      <w:r>
        <w:rPr>
          <w:spacing w:val="-5"/>
        </w:rPr>
        <w:t xml:space="preserve"> </w:t>
      </w:r>
      <w:r>
        <w:rPr>
          <w:spacing w:val="-1"/>
        </w:rPr>
        <w:t>к</w:t>
      </w:r>
      <w:r>
        <w:rPr>
          <w:spacing w:val="1"/>
        </w:rPr>
        <w:t>ри</w:t>
      </w:r>
      <w:r>
        <w:rPr>
          <w:spacing w:val="-1"/>
        </w:rPr>
        <w:t>ти</w:t>
      </w:r>
      <w:r>
        <w:rPr>
          <w:spacing w:val="3"/>
        </w:rPr>
        <w:t>ч</w:t>
      </w:r>
      <w:r>
        <w:t>ан</w:t>
      </w:r>
      <w:r>
        <w:rPr>
          <w:spacing w:val="-8"/>
        </w:rPr>
        <w:t xml:space="preserve"> </w:t>
      </w:r>
      <w:r>
        <w:rPr>
          <w:spacing w:val="1"/>
        </w:rPr>
        <w:t>н</w:t>
      </w:r>
      <w:r>
        <w:rPr>
          <w:spacing w:val="-1"/>
        </w:rPr>
        <w:t>и</w:t>
      </w:r>
      <w:r>
        <w:t>во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е</w:t>
      </w:r>
      <w:r>
        <w:rPr>
          <w:spacing w:val="1"/>
        </w:rPr>
        <w:t>оп</w:t>
      </w:r>
      <w:r>
        <w:rPr>
          <w:spacing w:val="-1"/>
        </w:rPr>
        <w:t>х</w:t>
      </w:r>
      <w:r>
        <w:rPr>
          <w:spacing w:val="1"/>
        </w:rPr>
        <w:t>о</w:t>
      </w:r>
      <w:r>
        <w:rPr>
          <w:spacing w:val="2"/>
        </w:rPr>
        <w:t>д</w:t>
      </w:r>
      <w:r>
        <w:rPr>
          <w:spacing w:val="-1"/>
        </w:rPr>
        <w:t>н</w:t>
      </w:r>
      <w:r>
        <w:t>а</w:t>
      </w:r>
      <w:r>
        <w:rPr>
          <w:spacing w:val="-8"/>
        </w:rPr>
        <w:t xml:space="preserve"> </w:t>
      </w:r>
      <w:r>
        <w:rPr>
          <w:spacing w:val="2"/>
        </w:rPr>
        <w:t>ј</w:t>
      </w:r>
      <w:r>
        <w:t xml:space="preserve">е </w:t>
      </w:r>
      <w:r>
        <w:rPr>
          <w:spacing w:val="-1"/>
        </w:rPr>
        <w:t>п</w:t>
      </w:r>
      <w:r>
        <w:rPr>
          <w:spacing w:val="1"/>
        </w:rPr>
        <w:t>ро</w:t>
      </w:r>
      <w:r>
        <w:t>ве</w:t>
      </w:r>
      <w:r>
        <w:rPr>
          <w:spacing w:val="-1"/>
        </w:rPr>
        <w:t>р</w:t>
      </w:r>
      <w:r>
        <w:t>а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о</w:t>
      </w:r>
      <w:r>
        <w:rPr>
          <w:spacing w:val="-1"/>
        </w:rPr>
        <w:t>н</w:t>
      </w:r>
      <w:r>
        <w:t>а</w:t>
      </w:r>
      <w:r>
        <w:rPr>
          <w:spacing w:val="2"/>
        </w:rPr>
        <w:t>в</w:t>
      </w:r>
      <w:r>
        <w:rPr>
          <w:spacing w:val="-1"/>
        </w:rPr>
        <w:t>љ</w:t>
      </w:r>
      <w:r>
        <w:t>ањем</w:t>
      </w:r>
      <w:r>
        <w:rPr>
          <w:spacing w:val="-7"/>
        </w:rPr>
        <w:t xml:space="preserve"> </w:t>
      </w:r>
      <w:r>
        <w:rPr>
          <w:spacing w:val="-4"/>
        </w:rPr>
        <w:t>у</w:t>
      </w:r>
      <w:r>
        <w:rPr>
          <w:spacing w:val="3"/>
        </w:rPr>
        <w:t>з</w:t>
      </w:r>
      <w:r>
        <w:rPr>
          <w:spacing w:val="-1"/>
        </w:rPr>
        <w:t>и</w:t>
      </w:r>
      <w:r>
        <w:rPr>
          <w:spacing w:val="1"/>
        </w:rPr>
        <w:t>м</w:t>
      </w:r>
      <w:r>
        <w:t>ања</w:t>
      </w:r>
      <w:r>
        <w:rPr>
          <w:spacing w:val="3"/>
        </w:rPr>
        <w:t xml:space="preserve"> </w:t>
      </w:r>
      <w:r>
        <w:rPr>
          <w:spacing w:val="-4"/>
        </w:rPr>
        <w:t>у</w:t>
      </w:r>
      <w:r>
        <w:t>з</w:t>
      </w:r>
      <w:r>
        <w:rPr>
          <w:spacing w:val="2"/>
        </w:rPr>
        <w:t>о</w:t>
      </w:r>
      <w:r>
        <w:rPr>
          <w:spacing w:val="1"/>
        </w:rPr>
        <w:t>р</w:t>
      </w:r>
      <w:r>
        <w:t>ака.</w:t>
      </w:r>
      <w:r>
        <w:rPr>
          <w:spacing w:val="-6"/>
        </w:rPr>
        <w:t xml:space="preserve"> </w:t>
      </w:r>
      <w:r>
        <w:rPr>
          <w:spacing w:val="-1"/>
        </w:rPr>
        <w:t>К</w:t>
      </w:r>
      <w:r>
        <w:t>ад</w:t>
      </w:r>
      <w:r>
        <w:rPr>
          <w:spacing w:val="-3"/>
        </w:rPr>
        <w:t xml:space="preserve"> </w:t>
      </w:r>
      <w:r>
        <w:rPr>
          <w:spacing w:val="2"/>
        </w:rPr>
        <w:t>ј</w:t>
      </w:r>
      <w:r>
        <w:t xml:space="preserve">е </w:t>
      </w:r>
      <w:r>
        <w:rPr>
          <w:spacing w:val="-1"/>
        </w:rPr>
        <w:t>ни</w:t>
      </w:r>
      <w:r>
        <w:t xml:space="preserve">во </w:t>
      </w:r>
      <w:r>
        <w:rPr>
          <w:spacing w:val="-1"/>
        </w:rPr>
        <w:t>п</w:t>
      </w:r>
      <w:r>
        <w:rPr>
          <w:spacing w:val="1"/>
        </w:rPr>
        <w:t>о</w:t>
      </w:r>
      <w:r>
        <w:rPr>
          <w:spacing w:val="-1"/>
        </w:rPr>
        <w:t>т</w:t>
      </w:r>
      <w:r>
        <w:t>в</w:t>
      </w:r>
      <w:r>
        <w:rPr>
          <w:spacing w:val="1"/>
        </w:rPr>
        <w:t>р</w:t>
      </w:r>
      <w:r>
        <w:t>ђ</w:t>
      </w:r>
      <w:r>
        <w:rPr>
          <w:spacing w:val="2"/>
        </w:rPr>
        <w:t>е</w:t>
      </w:r>
      <w:r>
        <w:rPr>
          <w:spacing w:val="-1"/>
        </w:rPr>
        <w:t>н</w:t>
      </w:r>
      <w:r>
        <w:t>,</w:t>
      </w:r>
      <w:r>
        <w:rPr>
          <w:spacing w:val="-7"/>
        </w:rPr>
        <w:t xml:space="preserve"> </w:t>
      </w:r>
      <w:r>
        <w:rPr>
          <w:spacing w:val="1"/>
        </w:rPr>
        <w:t>мор</w:t>
      </w:r>
      <w:r>
        <w:t>а</w:t>
      </w:r>
      <w:r>
        <w:rPr>
          <w:spacing w:val="-3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rPr>
          <w:spacing w:val="1"/>
        </w:rPr>
        <w:t>с</w:t>
      </w:r>
      <w:r>
        <w:t>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>п</w:t>
      </w:r>
      <w:r>
        <w:rPr>
          <w:spacing w:val="1"/>
        </w:rPr>
        <w:t>ро</w:t>
      </w:r>
      <w:r>
        <w:t>в</w:t>
      </w:r>
      <w:r>
        <w:rPr>
          <w:spacing w:val="-2"/>
        </w:rPr>
        <w:t>е</w:t>
      </w:r>
      <w:r>
        <w:t>де</w:t>
      </w:r>
      <w:r>
        <w:rPr>
          <w:spacing w:val="-8"/>
        </w:rPr>
        <w:t xml:space="preserve"> </w:t>
      </w:r>
      <w:r>
        <w:rPr>
          <w:spacing w:val="-1"/>
        </w:rPr>
        <w:t>пл</w:t>
      </w:r>
      <w:r>
        <w:rPr>
          <w:spacing w:val="3"/>
        </w:rPr>
        <w:t>а</w:t>
      </w:r>
      <w:r>
        <w:t>н</w:t>
      </w:r>
      <w:r>
        <w:rPr>
          <w:spacing w:val="-5"/>
        </w:rPr>
        <w:t xml:space="preserve"> </w:t>
      </w:r>
      <w:r>
        <w:rPr>
          <w:spacing w:val="3"/>
        </w:rPr>
        <w:t>(</w:t>
      </w:r>
      <w:r>
        <w:rPr>
          <w:spacing w:val="-1"/>
        </w:rPr>
        <w:t>ут</w:t>
      </w:r>
      <w:r>
        <w:t>в</w:t>
      </w:r>
      <w:r>
        <w:rPr>
          <w:spacing w:val="1"/>
        </w:rPr>
        <w:t>р</w:t>
      </w:r>
      <w:r>
        <w:t>ђ</w:t>
      </w:r>
      <w:r>
        <w:rPr>
          <w:spacing w:val="2"/>
        </w:rPr>
        <w:t>е</w:t>
      </w:r>
      <w:r>
        <w:t>н</w:t>
      </w:r>
      <w:r>
        <w:rPr>
          <w:spacing w:val="-5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дозв</w:t>
      </w:r>
      <w:r>
        <w:rPr>
          <w:spacing w:val="1"/>
        </w:rPr>
        <w:t>ол</w:t>
      </w:r>
      <w:r>
        <w:rPr>
          <w:spacing w:val="-1"/>
        </w:rPr>
        <w:t>и</w:t>
      </w:r>
      <w:r>
        <w:t>)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н</w:t>
      </w:r>
      <w:r>
        <w:t>е</w:t>
      </w:r>
      <w:r>
        <w:rPr>
          <w:spacing w:val="-1"/>
        </w:rPr>
        <w:t>п</w:t>
      </w:r>
      <w:r>
        <w:rPr>
          <w:spacing w:val="1"/>
        </w:rPr>
        <w:t>р</w:t>
      </w:r>
      <w:r>
        <w:t>ед</w:t>
      </w:r>
      <w:r>
        <w:rPr>
          <w:spacing w:val="2"/>
        </w:rPr>
        <w:t>в</w:t>
      </w:r>
      <w:r>
        <w:rPr>
          <w:spacing w:val="-1"/>
        </w:rPr>
        <w:t>и</w:t>
      </w:r>
      <w:r>
        <w:t>ђ</w:t>
      </w:r>
      <w:r>
        <w:rPr>
          <w:spacing w:val="2"/>
        </w:rPr>
        <w:t>е</w:t>
      </w:r>
      <w:r>
        <w:rPr>
          <w:spacing w:val="-1"/>
        </w:rPr>
        <w:t>н</w:t>
      </w:r>
      <w:r>
        <w:t>е</w:t>
      </w:r>
      <w:r>
        <w:rPr>
          <w:spacing w:val="-11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к</w:t>
      </w:r>
      <w:r>
        <w:rPr>
          <w:spacing w:val="1"/>
        </w:rPr>
        <w:t>ол</w:t>
      </w:r>
      <w:r>
        <w:rPr>
          <w:spacing w:val="-1"/>
        </w:rPr>
        <w:t>н</w:t>
      </w:r>
      <w:r>
        <w:rPr>
          <w:spacing w:val="1"/>
        </w:rPr>
        <w:t>о</w:t>
      </w:r>
      <w:r>
        <w:t>ст</w:t>
      </w:r>
      <w:r>
        <w:rPr>
          <w:spacing w:val="-1"/>
        </w:rPr>
        <w:t>и</w:t>
      </w:r>
      <w:r>
        <w:t>.</w:t>
      </w:r>
    </w:p>
    <w:p w:rsidR="009B6D01" w:rsidRDefault="009B6D01">
      <w:pPr>
        <w:spacing w:before="19" w:line="260" w:lineRule="exact"/>
        <w:rPr>
          <w:sz w:val="26"/>
          <w:szCs w:val="26"/>
        </w:rPr>
      </w:pPr>
    </w:p>
    <w:p w:rsidR="009B6D01" w:rsidRDefault="00B95DE8">
      <w:pPr>
        <w:ind w:left="106" w:right="304" w:firstLine="480"/>
        <w:rPr>
          <w:sz w:val="24"/>
          <w:szCs w:val="24"/>
        </w:rPr>
        <w:sectPr w:rsidR="009B6D01">
          <w:pgSz w:w="12240" w:h="15840"/>
          <w:pgMar w:top="1360" w:right="1240" w:bottom="280" w:left="1060" w:header="0" w:footer="1015" w:gutter="0"/>
          <w:cols w:space="720"/>
        </w:sectPr>
      </w:pPr>
      <w:r>
        <w:rPr>
          <w:sz w:val="24"/>
          <w:szCs w:val="24"/>
        </w:rPr>
        <w:t>Оп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тер ће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ти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з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те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тор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га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огл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воа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в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 у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з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ти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отреб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ме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.</w:t>
      </w:r>
    </w:p>
    <w:p w:rsidR="009B6D01" w:rsidRDefault="00B95DE8">
      <w:pPr>
        <w:spacing w:before="59"/>
        <w:ind w:left="106" w:right="6314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5.3 </w:t>
      </w:r>
      <w:r>
        <w:rPr>
          <w:b/>
          <w:spacing w:val="-1"/>
          <w:sz w:val="24"/>
          <w:szCs w:val="24"/>
        </w:rPr>
        <w:t>М</w:t>
      </w:r>
      <w:r>
        <w:rPr>
          <w:b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ни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рин</w:t>
      </w:r>
      <w:r>
        <w:rPr>
          <w:b/>
          <w:sz w:val="24"/>
          <w:szCs w:val="24"/>
        </w:rPr>
        <w:t xml:space="preserve">г </w:t>
      </w:r>
      <w:r>
        <w:rPr>
          <w:b/>
          <w:spacing w:val="-1"/>
          <w:sz w:val="24"/>
          <w:szCs w:val="24"/>
        </w:rPr>
        <w:t>е</w:t>
      </w:r>
      <w:r>
        <w:rPr>
          <w:b/>
          <w:sz w:val="24"/>
          <w:szCs w:val="24"/>
        </w:rPr>
        <w:t>ми</w:t>
      </w:r>
      <w:r>
        <w:rPr>
          <w:b/>
          <w:spacing w:val="-1"/>
          <w:sz w:val="24"/>
          <w:szCs w:val="24"/>
        </w:rPr>
        <w:t>си</w:t>
      </w:r>
      <w:r>
        <w:rPr>
          <w:b/>
          <w:sz w:val="24"/>
          <w:szCs w:val="24"/>
        </w:rPr>
        <w:t>је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г</w:t>
      </w:r>
      <w:r>
        <w:rPr>
          <w:b/>
          <w:sz w:val="24"/>
          <w:szCs w:val="24"/>
        </w:rPr>
        <w:t>а</w:t>
      </w:r>
      <w:r>
        <w:rPr>
          <w:b/>
          <w:spacing w:val="1"/>
          <w:sz w:val="24"/>
          <w:szCs w:val="24"/>
        </w:rPr>
        <w:t>с</w:t>
      </w:r>
      <w:r>
        <w:rPr>
          <w:b/>
          <w:sz w:val="24"/>
          <w:szCs w:val="24"/>
        </w:rPr>
        <w:t>ова</w:t>
      </w:r>
    </w:p>
    <w:p w:rsidR="009B6D01" w:rsidRDefault="009B6D01">
      <w:pPr>
        <w:spacing w:line="200" w:lineRule="exact"/>
      </w:pPr>
    </w:p>
    <w:p w:rsidR="009B6D01" w:rsidRDefault="009B6D01">
      <w:pPr>
        <w:spacing w:before="16" w:line="260" w:lineRule="exact"/>
        <w:rPr>
          <w:sz w:val="26"/>
          <w:szCs w:val="26"/>
        </w:rPr>
      </w:pPr>
    </w:p>
    <w:p w:rsidR="009B6D01" w:rsidRDefault="00B95DE8">
      <w:pPr>
        <w:spacing w:line="258" w:lineRule="auto"/>
        <w:ind w:left="106" w:right="75"/>
        <w:jc w:val="both"/>
        <w:rPr>
          <w:sz w:val="24"/>
          <w:szCs w:val="24"/>
        </w:rPr>
      </w:pPr>
      <w:r>
        <w:rPr>
          <w:sz w:val="24"/>
          <w:szCs w:val="24"/>
        </w:rPr>
        <w:t>Мо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г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јск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ова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врши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тат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вном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бро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у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д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ројек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број</w:t>
      </w:r>
      <w:r>
        <w:rPr>
          <w:spacing w:val="2"/>
          <w:sz w:val="24"/>
          <w:szCs w:val="24"/>
        </w:rPr>
        <w:t>е</w:t>
      </w:r>
      <w:r>
        <w:rPr>
          <w:sz w:val="24"/>
          <w:szCs w:val="24"/>
        </w:rPr>
        <w:t>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отр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ов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-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трак</w:t>
      </w:r>
      <w:r>
        <w:rPr>
          <w:spacing w:val="2"/>
          <w:sz w:val="24"/>
          <w:szCs w:val="24"/>
        </w:rPr>
        <w:t>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б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Изгр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тр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ова врши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5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пн</w:t>
      </w:r>
      <w:r>
        <w:rPr>
          <w:sz w:val="24"/>
          <w:szCs w:val="24"/>
        </w:rPr>
        <w:t>о,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дов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ње</w:t>
      </w:r>
      <w:r>
        <w:rPr>
          <w:sz w:val="24"/>
          <w:szCs w:val="24"/>
        </w:rPr>
        <w:t>м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одлаг</w:t>
      </w:r>
      <w:r>
        <w:rPr>
          <w:spacing w:val="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в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 г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још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че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ој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фази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ње</w:t>
      </w:r>
      <w:r>
        <w:rPr>
          <w:sz w:val="24"/>
          <w:szCs w:val="24"/>
        </w:rPr>
        <w:t>говог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б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3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рвог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). С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тем ће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вршити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ње</w:t>
      </w:r>
      <w:r>
        <w:rPr>
          <w:sz w:val="24"/>
          <w:szCs w:val="24"/>
        </w:rPr>
        <w:t>м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вих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тора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 xml:space="preserve">ом 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ањ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м 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јског га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.</w:t>
      </w:r>
    </w:p>
    <w:p w:rsidR="009B6D01" w:rsidRDefault="009B6D01">
      <w:pPr>
        <w:spacing w:before="4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73"/>
        <w:jc w:val="both"/>
        <w:rPr>
          <w:sz w:val="24"/>
          <w:szCs w:val="24"/>
        </w:rPr>
      </w:pPr>
      <w:r>
        <w:rPr>
          <w:sz w:val="24"/>
          <w:szCs w:val="24"/>
        </w:rPr>
        <w:t>На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ло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ји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ј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а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3"/>
          <w:sz w:val="24"/>
          <w:szCs w:val="24"/>
        </w:rPr>
        <w:t>ј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гр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ђе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ља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4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отребе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јског г</w:t>
      </w:r>
      <w:r>
        <w:rPr>
          <w:spacing w:val="-1"/>
          <w:sz w:val="24"/>
          <w:szCs w:val="24"/>
        </w:rPr>
        <w:t>аса</w:t>
      </w:r>
      <w:r>
        <w:rPr>
          <w:sz w:val="24"/>
          <w:szCs w:val="24"/>
        </w:rPr>
        <w:t>.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Ј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ц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з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го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јског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тета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1000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m3</w:t>
      </w:r>
      <w:r>
        <w:rPr>
          <w:spacing w:val="-1"/>
          <w:sz w:val="24"/>
          <w:szCs w:val="24"/>
        </w:rPr>
        <w:t>/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ља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ф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ас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 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2"/>
          <w:sz w:val="24"/>
          <w:szCs w:val="24"/>
        </w:rPr>
        <w:t>од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вно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б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да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е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 одв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ја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 те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 xml:space="preserve">а 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 од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1000°C.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Ув</w:t>
      </w:r>
      <w:r>
        <w:rPr>
          <w:spacing w:val="1"/>
          <w:sz w:val="24"/>
          <w:szCs w:val="24"/>
        </w:rPr>
        <w:t>о</w:t>
      </w:r>
      <w:r>
        <w:rPr>
          <w:spacing w:val="-1"/>
          <w:sz w:val="24"/>
          <w:szCs w:val="24"/>
        </w:rPr>
        <w:t>ђењ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м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к</w:t>
      </w:r>
      <w:r>
        <w:rPr>
          <w:spacing w:val="-2"/>
          <w:sz w:val="24"/>
          <w:szCs w:val="24"/>
        </w:rPr>
        <w:t>у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н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е 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е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ше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 ш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 xml:space="preserve">е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ој 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pacing w:val="-2"/>
          <w:sz w:val="24"/>
          <w:szCs w:val="24"/>
        </w:rPr>
        <w:t>ј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.</w:t>
      </w:r>
    </w:p>
    <w:p w:rsidR="009B6D01" w:rsidRDefault="009B6D01">
      <w:pPr>
        <w:spacing w:before="4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77"/>
        <w:jc w:val="both"/>
        <w:rPr>
          <w:sz w:val="24"/>
          <w:szCs w:val="24"/>
        </w:rPr>
      </w:pPr>
      <w:r>
        <w:rPr>
          <w:sz w:val="24"/>
          <w:szCs w:val="24"/>
        </w:rPr>
        <w:t>Ко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тро</w:t>
      </w:r>
      <w:r>
        <w:rPr>
          <w:spacing w:val="3"/>
          <w:sz w:val="24"/>
          <w:szCs w:val="24"/>
        </w:rPr>
        <w:t>л</w:t>
      </w:r>
      <w:r>
        <w:rPr>
          <w:sz w:val="24"/>
          <w:szCs w:val="24"/>
        </w:rPr>
        <w:t>у и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ми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јс</w:t>
      </w:r>
      <w:r>
        <w:rPr>
          <w:spacing w:val="-2"/>
          <w:sz w:val="24"/>
          <w:szCs w:val="24"/>
        </w:rPr>
        <w:t>к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ова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отр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ова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е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бор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тор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је. 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 и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јског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аса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јед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теоролош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 xml:space="preserve">м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 xml:space="preserve">у </w:t>
      </w:r>
      <w:proofErr w:type="gram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 xml:space="preserve">тев 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ве</w:t>
      </w:r>
      <w:proofErr w:type="gramEnd"/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ЕУ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1999/31</w:t>
      </w:r>
      <w:r>
        <w:rPr>
          <w:spacing w:val="1"/>
          <w:sz w:val="24"/>
          <w:szCs w:val="24"/>
        </w:rPr>
        <w:t>/</w:t>
      </w:r>
      <w:r>
        <w:rPr>
          <w:spacing w:val="-3"/>
          <w:sz w:val="24"/>
          <w:szCs w:val="24"/>
        </w:rPr>
        <w:t>Е</w:t>
      </w:r>
      <w:r>
        <w:rPr>
          <w:sz w:val="24"/>
          <w:szCs w:val="24"/>
        </w:rPr>
        <w:t>С,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Уредбе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одл</w:t>
      </w:r>
      <w:r>
        <w:rPr>
          <w:spacing w:val="2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 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 („С</w:t>
      </w:r>
      <w:r>
        <w:rPr>
          <w:spacing w:val="4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ж</w:t>
      </w:r>
      <w:r>
        <w:rPr>
          <w:spacing w:val="2"/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к </w:t>
      </w:r>
      <w:r>
        <w:rPr>
          <w:spacing w:val="-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број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92/</w:t>
      </w:r>
      <w:r>
        <w:rPr>
          <w:spacing w:val="3"/>
          <w:sz w:val="24"/>
          <w:szCs w:val="24"/>
        </w:rPr>
        <w:t>1</w:t>
      </w:r>
      <w:r>
        <w:rPr>
          <w:sz w:val="24"/>
          <w:szCs w:val="24"/>
        </w:rPr>
        <w:t>0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Прилог 6,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4)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тори</w:t>
      </w:r>
      <w:r>
        <w:rPr>
          <w:spacing w:val="-2"/>
          <w:sz w:val="24"/>
          <w:szCs w:val="24"/>
        </w:rPr>
        <w:t>н</w:t>
      </w:r>
      <w:r>
        <w:rPr>
          <w:sz w:val="24"/>
          <w:szCs w:val="24"/>
        </w:rPr>
        <w:t>г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 xml:space="preserve">ова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3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</w:p>
    <w:p w:rsidR="009B6D01" w:rsidRDefault="009B6D01">
      <w:pPr>
        <w:spacing w:before="4" w:line="160" w:lineRule="exact"/>
        <w:rPr>
          <w:sz w:val="16"/>
          <w:szCs w:val="16"/>
        </w:rPr>
      </w:pPr>
    </w:p>
    <w:p w:rsidR="009B6D01" w:rsidRDefault="00B95DE8">
      <w:pPr>
        <w:spacing w:line="260" w:lineRule="exact"/>
        <w:ind w:left="106" w:right="4867"/>
        <w:jc w:val="both"/>
        <w:rPr>
          <w:b/>
          <w:position w:val="-1"/>
          <w:sz w:val="24"/>
          <w:szCs w:val="24"/>
        </w:rPr>
      </w:pPr>
      <w:r>
        <w:rPr>
          <w:b/>
          <w:position w:val="-1"/>
          <w:sz w:val="24"/>
          <w:szCs w:val="24"/>
        </w:rPr>
        <w:t>Таб</w:t>
      </w:r>
      <w:r>
        <w:rPr>
          <w:b/>
          <w:spacing w:val="-1"/>
          <w:position w:val="-1"/>
          <w:sz w:val="24"/>
          <w:szCs w:val="24"/>
        </w:rPr>
        <w:t>е</w:t>
      </w:r>
      <w:r>
        <w:rPr>
          <w:b/>
          <w:position w:val="-1"/>
          <w:sz w:val="24"/>
          <w:szCs w:val="24"/>
        </w:rPr>
        <w:t xml:space="preserve">ла 8. </w:t>
      </w:r>
      <w:r>
        <w:rPr>
          <w:b/>
          <w:spacing w:val="-1"/>
          <w:position w:val="-1"/>
          <w:sz w:val="24"/>
          <w:szCs w:val="24"/>
        </w:rPr>
        <w:t>Уч</w:t>
      </w:r>
      <w:r>
        <w:rPr>
          <w:b/>
          <w:spacing w:val="1"/>
          <w:position w:val="-1"/>
          <w:sz w:val="24"/>
          <w:szCs w:val="24"/>
        </w:rPr>
        <w:t>е</w:t>
      </w:r>
      <w:r>
        <w:rPr>
          <w:b/>
          <w:spacing w:val="-1"/>
          <w:position w:val="-1"/>
          <w:sz w:val="24"/>
          <w:szCs w:val="24"/>
        </w:rPr>
        <w:t>с</w:t>
      </w:r>
      <w:r>
        <w:rPr>
          <w:b/>
          <w:spacing w:val="2"/>
          <w:position w:val="-1"/>
          <w:sz w:val="24"/>
          <w:szCs w:val="24"/>
        </w:rPr>
        <w:t>т</w:t>
      </w:r>
      <w:r>
        <w:rPr>
          <w:b/>
          <w:position w:val="-1"/>
          <w:sz w:val="24"/>
          <w:szCs w:val="24"/>
        </w:rPr>
        <w:t>ало</w:t>
      </w:r>
      <w:r>
        <w:rPr>
          <w:b/>
          <w:spacing w:val="-1"/>
          <w:position w:val="-1"/>
          <w:sz w:val="24"/>
          <w:szCs w:val="24"/>
        </w:rPr>
        <w:t>с</w:t>
      </w:r>
      <w:r>
        <w:rPr>
          <w:b/>
          <w:position w:val="-1"/>
          <w:sz w:val="24"/>
          <w:szCs w:val="24"/>
        </w:rPr>
        <w:t>т</w:t>
      </w:r>
      <w:r>
        <w:rPr>
          <w:b/>
          <w:spacing w:val="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м</w:t>
      </w:r>
      <w:r>
        <w:rPr>
          <w:b/>
          <w:spacing w:val="-1"/>
          <w:position w:val="-1"/>
          <w:sz w:val="24"/>
          <w:szCs w:val="24"/>
        </w:rPr>
        <w:t>е</w:t>
      </w:r>
      <w:r>
        <w:rPr>
          <w:b/>
          <w:spacing w:val="1"/>
          <w:position w:val="-1"/>
          <w:sz w:val="24"/>
          <w:szCs w:val="24"/>
        </w:rPr>
        <w:t>р</w:t>
      </w:r>
      <w:r>
        <w:rPr>
          <w:b/>
          <w:spacing w:val="-1"/>
          <w:position w:val="-1"/>
          <w:sz w:val="24"/>
          <w:szCs w:val="24"/>
        </w:rPr>
        <w:t>е</w:t>
      </w:r>
      <w:r>
        <w:rPr>
          <w:b/>
          <w:position w:val="-1"/>
          <w:sz w:val="24"/>
          <w:szCs w:val="24"/>
        </w:rPr>
        <w:t xml:space="preserve">ња </w:t>
      </w:r>
      <w:r>
        <w:rPr>
          <w:b/>
          <w:spacing w:val="1"/>
          <w:position w:val="-1"/>
          <w:sz w:val="24"/>
          <w:szCs w:val="24"/>
        </w:rPr>
        <w:t>е</w:t>
      </w:r>
      <w:r>
        <w:rPr>
          <w:b/>
          <w:position w:val="-1"/>
          <w:sz w:val="24"/>
          <w:szCs w:val="24"/>
        </w:rPr>
        <w:t>ми</w:t>
      </w:r>
      <w:r>
        <w:rPr>
          <w:b/>
          <w:spacing w:val="-1"/>
          <w:position w:val="-1"/>
          <w:sz w:val="24"/>
          <w:szCs w:val="24"/>
        </w:rPr>
        <w:t>с</w:t>
      </w:r>
      <w:r>
        <w:rPr>
          <w:b/>
          <w:spacing w:val="1"/>
          <w:position w:val="-1"/>
          <w:sz w:val="24"/>
          <w:szCs w:val="24"/>
        </w:rPr>
        <w:t>и</w:t>
      </w:r>
      <w:r>
        <w:rPr>
          <w:b/>
          <w:position w:val="-1"/>
          <w:sz w:val="24"/>
          <w:szCs w:val="24"/>
        </w:rPr>
        <w:t>је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spacing w:val="-1"/>
          <w:position w:val="-1"/>
          <w:sz w:val="24"/>
          <w:szCs w:val="24"/>
        </w:rPr>
        <w:t>г</w:t>
      </w:r>
      <w:r>
        <w:rPr>
          <w:b/>
          <w:spacing w:val="2"/>
          <w:position w:val="-1"/>
          <w:sz w:val="24"/>
          <w:szCs w:val="24"/>
        </w:rPr>
        <w:t>а</w:t>
      </w:r>
      <w:r>
        <w:rPr>
          <w:b/>
          <w:spacing w:val="-1"/>
          <w:position w:val="-1"/>
          <w:sz w:val="24"/>
          <w:szCs w:val="24"/>
        </w:rPr>
        <w:t>с</w:t>
      </w:r>
      <w:r>
        <w:rPr>
          <w:b/>
          <w:position w:val="-1"/>
          <w:sz w:val="24"/>
          <w:szCs w:val="24"/>
        </w:rPr>
        <w:t>о</w:t>
      </w:r>
      <w:r>
        <w:rPr>
          <w:b/>
          <w:spacing w:val="2"/>
          <w:position w:val="-1"/>
          <w:sz w:val="24"/>
          <w:szCs w:val="24"/>
        </w:rPr>
        <w:t>в</w:t>
      </w:r>
      <w:r>
        <w:rPr>
          <w:b/>
          <w:position w:val="-1"/>
          <w:sz w:val="24"/>
          <w:szCs w:val="24"/>
        </w:rPr>
        <w:t>а</w:t>
      </w:r>
    </w:p>
    <w:p w:rsidR="00C80928" w:rsidRDefault="00C80928">
      <w:pPr>
        <w:spacing w:line="260" w:lineRule="exact"/>
        <w:ind w:left="106" w:right="4867"/>
        <w:jc w:val="both"/>
        <w:rPr>
          <w:sz w:val="24"/>
          <w:szCs w:val="24"/>
        </w:rPr>
      </w:pP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9B6D01">
      <w:pPr>
        <w:spacing w:before="4" w:line="260" w:lineRule="exact"/>
        <w:rPr>
          <w:sz w:val="26"/>
          <w:szCs w:val="26"/>
        </w:rPr>
        <w:sectPr w:rsidR="009B6D01">
          <w:pgSz w:w="12240" w:h="15840"/>
          <w:pgMar w:top="1380" w:right="1320" w:bottom="280" w:left="1060" w:header="0" w:footer="1015" w:gutter="0"/>
          <w:cols w:space="720"/>
        </w:sectPr>
      </w:pPr>
    </w:p>
    <w:p w:rsidR="009B6D01" w:rsidRDefault="00EE4742">
      <w:pPr>
        <w:spacing w:before="29" w:line="260" w:lineRule="exact"/>
        <w:jc w:val="right"/>
        <w:rPr>
          <w:sz w:val="24"/>
          <w:szCs w:val="24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8.25pt;margin-top:-34pt;width:482.15pt;height:71.15pt;z-index:-210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10"/>
                    <w:gridCol w:w="3207"/>
                    <w:gridCol w:w="3209"/>
                  </w:tblGrid>
                  <w:tr w:rsidR="00B95DE8">
                    <w:trPr>
                      <w:trHeight w:hRule="exact" w:val="286"/>
                    </w:trPr>
                    <w:tc>
                      <w:tcPr>
                        <w:tcW w:w="32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95DE8" w:rsidRDefault="00B95DE8"/>
                    </w:tc>
                    <w:tc>
                      <w:tcPr>
                        <w:tcW w:w="320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95DE8" w:rsidRDefault="00B95DE8">
                        <w:pPr>
                          <w:spacing w:line="260" w:lineRule="exact"/>
                          <w:ind w:left="102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Ак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ти</w:t>
                        </w:r>
                        <w:r>
                          <w:rPr>
                            <w:sz w:val="24"/>
                            <w:szCs w:val="24"/>
                          </w:rPr>
                          <w:t>вна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фаза</w:t>
                        </w:r>
                      </w:p>
                    </w:tc>
                    <w:tc>
                      <w:tcPr>
                        <w:tcW w:w="32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95DE8" w:rsidRDefault="00B95DE8">
                        <w:pPr>
                          <w:spacing w:line="260" w:lineRule="exact"/>
                          <w:ind w:left="102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ас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sz w:val="24"/>
                            <w:szCs w:val="24"/>
                          </w:rPr>
                          <w:t>вна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фаза</w:t>
                        </w:r>
                      </w:p>
                    </w:tc>
                  </w:tr>
                  <w:tr w:rsidR="00B95DE8">
                    <w:trPr>
                      <w:trHeight w:hRule="exact" w:val="1116"/>
                    </w:trPr>
                    <w:tc>
                      <w:tcPr>
                        <w:tcW w:w="32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95DE8" w:rsidRDefault="00B95DE8">
                        <w:pPr>
                          <w:spacing w:line="260" w:lineRule="exact"/>
                          <w:ind w:left="102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Пот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нци</w:t>
                        </w:r>
                        <w:r>
                          <w:rPr>
                            <w:sz w:val="24"/>
                            <w:szCs w:val="24"/>
                          </w:rPr>
                          <w:t>ја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л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 xml:space="preserve"> ем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sz w:val="24"/>
                            <w:szCs w:val="24"/>
                          </w:rPr>
                          <w:t>ја г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ас</w:t>
                        </w:r>
                        <w:r>
                          <w:rPr>
                            <w:sz w:val="24"/>
                            <w:szCs w:val="24"/>
                          </w:rPr>
                          <w:t>ова</w:t>
                        </w:r>
                      </w:p>
                      <w:p w:rsidR="00B95DE8" w:rsidRDefault="00B95DE8">
                        <w:pPr>
                          <w:spacing w:before="3" w:line="260" w:lineRule="exact"/>
                          <w:ind w:left="102" w:right="509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sz w:val="24"/>
                            <w:szCs w:val="24"/>
                          </w:rPr>
                          <w:t>тмо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sz w:val="24"/>
                            <w:szCs w:val="24"/>
                          </w:rPr>
                          <w:t>фер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и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са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spacing w:val="-1"/>
                            <w:position w:val="9"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spacing w:val="1"/>
                            <w:position w:val="9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position w:val="9"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spacing w:val="20"/>
                            <w:position w:val="9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(CH4,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O2, и О2 H2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, H2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д</w:t>
                        </w:r>
                        <w:r>
                          <w:rPr>
                            <w:sz w:val="24"/>
                            <w:szCs w:val="24"/>
                          </w:rPr>
                          <w:t>.)</w:t>
                        </w:r>
                      </w:p>
                    </w:tc>
                    <w:tc>
                      <w:tcPr>
                        <w:tcW w:w="320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95DE8" w:rsidRDefault="00B95DE8">
                        <w:pPr>
                          <w:spacing w:line="180" w:lineRule="exact"/>
                          <w:rPr>
                            <w:sz w:val="19"/>
                            <w:szCs w:val="19"/>
                          </w:rPr>
                        </w:pPr>
                      </w:p>
                      <w:p w:rsidR="00B95DE8" w:rsidRDefault="00B95DE8">
                        <w:pPr>
                          <w:spacing w:line="200" w:lineRule="exact"/>
                        </w:pPr>
                      </w:p>
                      <w:p w:rsidR="00B95DE8" w:rsidRDefault="00B95DE8">
                        <w:pPr>
                          <w:ind w:left="1002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pacing w:val="-1"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spacing w:val="1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) </w:t>
                        </w:r>
                        <w:r>
                          <w:rPr>
                            <w:spacing w:val="-1"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spacing w:val="1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sz w:val="16"/>
                            <w:szCs w:val="16"/>
                          </w:rPr>
                          <w:t>)</w:t>
                        </w:r>
                      </w:p>
                    </w:tc>
                    <w:tc>
                      <w:tcPr>
                        <w:tcW w:w="32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95DE8" w:rsidRDefault="00B95DE8">
                        <w:pPr>
                          <w:spacing w:line="180" w:lineRule="exact"/>
                          <w:rPr>
                            <w:sz w:val="19"/>
                            <w:szCs w:val="19"/>
                          </w:rPr>
                        </w:pPr>
                      </w:p>
                      <w:p w:rsidR="00B95DE8" w:rsidRDefault="00B95DE8">
                        <w:pPr>
                          <w:spacing w:line="200" w:lineRule="exact"/>
                        </w:pPr>
                      </w:p>
                      <w:p w:rsidR="00B95DE8" w:rsidRDefault="00B95DE8">
                        <w:pPr>
                          <w:ind w:right="865"/>
                          <w:jc w:val="righ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pacing w:val="-1"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spacing w:val="1"/>
                            <w:sz w:val="16"/>
                            <w:szCs w:val="16"/>
                          </w:rPr>
                          <w:t>4</w:t>
                        </w:r>
                        <w:r>
                          <w:rPr>
                            <w:sz w:val="16"/>
                            <w:szCs w:val="16"/>
                          </w:rPr>
                          <w:t>)</w:t>
                        </w:r>
                      </w:p>
                    </w:tc>
                  </w:tr>
                </w:tbl>
                <w:p w:rsidR="00B95DE8" w:rsidRDefault="00B95DE8"/>
              </w:txbxContent>
            </v:textbox>
            <w10:wrap anchorx="page"/>
          </v:shape>
        </w:pict>
      </w:r>
      <w:r w:rsidR="00B95DE8">
        <w:rPr>
          <w:position w:val="-1"/>
          <w:sz w:val="24"/>
          <w:szCs w:val="24"/>
        </w:rPr>
        <w:t>М</w:t>
      </w:r>
      <w:r w:rsidR="00B95DE8">
        <w:rPr>
          <w:spacing w:val="-1"/>
          <w:position w:val="-1"/>
          <w:sz w:val="24"/>
          <w:szCs w:val="24"/>
        </w:rPr>
        <w:t>есеч</w:t>
      </w:r>
      <w:r w:rsidR="00B95DE8">
        <w:rPr>
          <w:spacing w:val="1"/>
          <w:position w:val="-1"/>
          <w:sz w:val="24"/>
          <w:szCs w:val="24"/>
        </w:rPr>
        <w:t>н</w:t>
      </w:r>
      <w:r w:rsidR="00B95DE8">
        <w:rPr>
          <w:position w:val="-1"/>
          <w:sz w:val="24"/>
          <w:szCs w:val="24"/>
        </w:rPr>
        <w:t>о</w:t>
      </w:r>
    </w:p>
    <w:p w:rsidR="009B6D01" w:rsidRDefault="00B95DE8">
      <w:pPr>
        <w:spacing w:before="29" w:line="260" w:lineRule="exact"/>
        <w:rPr>
          <w:sz w:val="24"/>
          <w:szCs w:val="24"/>
        </w:rPr>
        <w:sectPr w:rsidR="009B6D01">
          <w:type w:val="continuous"/>
          <w:pgSz w:w="12240" w:h="15840"/>
          <w:pgMar w:top="1400" w:right="1320" w:bottom="280" w:left="1060" w:header="720" w:footer="720" w:gutter="0"/>
          <w:cols w:num="2" w:space="720" w:equalWidth="0">
            <w:col w:w="4329" w:space="2307"/>
            <w:col w:w="3224"/>
          </w:cols>
        </w:sectPr>
      </w:pPr>
      <w:r>
        <w:br w:type="column"/>
      </w:r>
      <w:r>
        <w:rPr>
          <w:spacing w:val="-1"/>
          <w:position w:val="-1"/>
          <w:sz w:val="24"/>
          <w:szCs w:val="24"/>
        </w:rPr>
        <w:lastRenderedPageBreak/>
        <w:t>с</w:t>
      </w:r>
      <w:r>
        <w:rPr>
          <w:position w:val="-1"/>
          <w:sz w:val="24"/>
          <w:szCs w:val="24"/>
        </w:rPr>
        <w:t>в</w:t>
      </w:r>
      <w:r>
        <w:rPr>
          <w:spacing w:val="-1"/>
          <w:position w:val="-1"/>
          <w:sz w:val="24"/>
          <w:szCs w:val="24"/>
        </w:rPr>
        <w:t>а</w:t>
      </w:r>
      <w:r>
        <w:rPr>
          <w:spacing w:val="1"/>
          <w:position w:val="-1"/>
          <w:sz w:val="24"/>
          <w:szCs w:val="24"/>
        </w:rPr>
        <w:t>ки</w:t>
      </w:r>
      <w:r>
        <w:rPr>
          <w:position w:val="-1"/>
          <w:sz w:val="24"/>
          <w:szCs w:val="24"/>
        </w:rPr>
        <w:t>х</w:t>
      </w:r>
      <w:r>
        <w:rPr>
          <w:spacing w:val="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ш</w:t>
      </w:r>
      <w:r>
        <w:rPr>
          <w:spacing w:val="-1"/>
          <w:position w:val="-1"/>
          <w:sz w:val="24"/>
          <w:szCs w:val="24"/>
        </w:rPr>
        <w:t>ес</w:t>
      </w:r>
      <w:r>
        <w:rPr>
          <w:position w:val="-1"/>
          <w:sz w:val="24"/>
          <w:szCs w:val="24"/>
        </w:rPr>
        <w:t>т м</w:t>
      </w:r>
      <w:r>
        <w:rPr>
          <w:spacing w:val="-1"/>
          <w:position w:val="-1"/>
          <w:sz w:val="24"/>
          <w:szCs w:val="24"/>
        </w:rPr>
        <w:t>есе</w:t>
      </w:r>
      <w:r>
        <w:rPr>
          <w:spacing w:val="1"/>
          <w:position w:val="-1"/>
          <w:sz w:val="24"/>
          <w:szCs w:val="24"/>
        </w:rPr>
        <w:t>ц</w:t>
      </w:r>
      <w:r>
        <w:rPr>
          <w:position w:val="-1"/>
          <w:sz w:val="24"/>
          <w:szCs w:val="24"/>
        </w:rPr>
        <w:t>и</w:t>
      </w:r>
    </w:p>
    <w:p w:rsidR="009B6D01" w:rsidRDefault="009B6D01">
      <w:pPr>
        <w:spacing w:before="8" w:line="180" w:lineRule="exact"/>
        <w:rPr>
          <w:sz w:val="19"/>
          <w:szCs w:val="19"/>
        </w:rPr>
      </w:pPr>
    </w:p>
    <w:p w:rsidR="009B6D01" w:rsidRDefault="009B6D01">
      <w:pPr>
        <w:spacing w:line="200" w:lineRule="exact"/>
      </w:pPr>
    </w:p>
    <w:p w:rsidR="009B6D01" w:rsidRDefault="00B95DE8">
      <w:pPr>
        <w:spacing w:before="33" w:line="258" w:lineRule="auto"/>
        <w:ind w:left="106" w:right="83"/>
      </w:pPr>
      <w:r>
        <w:rPr>
          <w:spacing w:val="1"/>
        </w:rPr>
        <w:t>(1</w:t>
      </w:r>
      <w:r>
        <w:t>)</w:t>
      </w:r>
      <w:r>
        <w:rPr>
          <w:spacing w:val="13"/>
        </w:rPr>
        <w:t xml:space="preserve"> </w:t>
      </w:r>
      <w:r>
        <w:rPr>
          <w:spacing w:val="-4"/>
        </w:rPr>
        <w:t>у</w:t>
      </w:r>
      <w:r>
        <w:rPr>
          <w:spacing w:val="-1"/>
        </w:rPr>
        <w:t>к</w:t>
      </w:r>
      <w:r>
        <w:rPr>
          <w:spacing w:val="3"/>
        </w:rPr>
        <w:t>о</w:t>
      </w:r>
      <w:r>
        <w:rPr>
          <w:spacing w:val="-1"/>
        </w:rPr>
        <w:t>л</w:t>
      </w:r>
      <w:r>
        <w:rPr>
          <w:spacing w:val="1"/>
        </w:rPr>
        <w:t>и</w:t>
      </w:r>
      <w:r>
        <w:rPr>
          <w:spacing w:val="-1"/>
        </w:rPr>
        <w:t>к</w:t>
      </w:r>
      <w:r>
        <w:t>о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ро</w:t>
      </w:r>
      <w:r>
        <w:rPr>
          <w:spacing w:val="-1"/>
        </w:rPr>
        <w:t>ц</w:t>
      </w:r>
      <w:r>
        <w:rPr>
          <w:spacing w:val="3"/>
        </w:rPr>
        <w:t>е</w:t>
      </w:r>
      <w:r>
        <w:rPr>
          <w:spacing w:val="-1"/>
        </w:rPr>
        <w:t>н</w:t>
      </w:r>
      <w:r>
        <w:t>а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rPr>
          <w:spacing w:val="3"/>
        </w:rPr>
        <w:t>о</w:t>
      </w:r>
      <w:r>
        <w:t>да</w:t>
      </w:r>
      <w:r>
        <w:rPr>
          <w:spacing w:val="-1"/>
        </w:rPr>
        <w:t>т</w:t>
      </w:r>
      <w:r>
        <w:rPr>
          <w:spacing w:val="3"/>
        </w:rPr>
        <w:t>а</w:t>
      </w:r>
      <w:r>
        <w:rPr>
          <w:spacing w:val="-1"/>
        </w:rPr>
        <w:t>к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ук</w:t>
      </w:r>
      <w:r>
        <w:t>а</w:t>
      </w:r>
      <w:r>
        <w:rPr>
          <w:spacing w:val="3"/>
        </w:rPr>
        <w:t>з</w:t>
      </w:r>
      <w:r>
        <w:rPr>
          <w:spacing w:val="-4"/>
        </w:rPr>
        <w:t>у</w:t>
      </w:r>
      <w:r>
        <w:rPr>
          <w:spacing w:val="2"/>
        </w:rPr>
        <w:t>ј</w:t>
      </w:r>
      <w:r>
        <w:t>е</w:t>
      </w:r>
      <w:r>
        <w:rPr>
          <w:spacing w:val="9"/>
        </w:rPr>
        <w:t xml:space="preserve"> </w:t>
      </w:r>
      <w:r>
        <w:t>да</w:t>
      </w:r>
      <w:r>
        <w:rPr>
          <w:spacing w:val="12"/>
        </w:rPr>
        <w:t xml:space="preserve"> </w:t>
      </w:r>
      <w:r>
        <w:rPr>
          <w:spacing w:val="3"/>
        </w:rPr>
        <w:t>с</w:t>
      </w:r>
      <w:r>
        <w:t>у</w:t>
      </w:r>
      <w:r>
        <w:rPr>
          <w:spacing w:val="11"/>
        </w:rPr>
        <w:t xml:space="preserve"> </w:t>
      </w:r>
      <w:r>
        <w:rPr>
          <w:spacing w:val="2"/>
        </w:rPr>
        <w:t>д</w:t>
      </w:r>
      <w:r>
        <w:rPr>
          <w:spacing w:val="-1"/>
        </w:rPr>
        <w:t>у</w:t>
      </w:r>
      <w:r>
        <w:rPr>
          <w:spacing w:val="1"/>
        </w:rPr>
        <w:t>ж</w:t>
      </w:r>
      <w:r>
        <w:t>и</w:t>
      </w:r>
      <w:r>
        <w:rPr>
          <w:spacing w:val="12"/>
        </w:rPr>
        <w:t xml:space="preserve"> </w:t>
      </w:r>
      <w:r>
        <w:rPr>
          <w:spacing w:val="1"/>
        </w:rPr>
        <w:t>и</w:t>
      </w:r>
      <w:r>
        <w:rPr>
          <w:spacing w:val="-1"/>
        </w:rPr>
        <w:t>нт</w:t>
      </w:r>
      <w:r>
        <w:t>е</w:t>
      </w:r>
      <w:r>
        <w:rPr>
          <w:spacing w:val="4"/>
        </w:rPr>
        <w:t>р</w:t>
      </w:r>
      <w:r>
        <w:t>ва</w:t>
      </w:r>
      <w:r>
        <w:rPr>
          <w:spacing w:val="1"/>
        </w:rPr>
        <w:t>л</w:t>
      </w:r>
      <w:r>
        <w:t>и</w:t>
      </w:r>
      <w:r>
        <w:rPr>
          <w:spacing w:val="5"/>
        </w:rPr>
        <w:t xml:space="preserve"> </w:t>
      </w:r>
      <w:r>
        <w:rPr>
          <w:spacing w:val="2"/>
        </w:rPr>
        <w:t>ј</w:t>
      </w:r>
      <w:r>
        <w:t>ед</w:t>
      </w:r>
      <w:r>
        <w:rPr>
          <w:spacing w:val="-1"/>
        </w:rPr>
        <w:t>н</w:t>
      </w:r>
      <w:r>
        <w:t>ако</w:t>
      </w:r>
      <w:r>
        <w:rPr>
          <w:spacing w:val="9"/>
        </w:rPr>
        <w:t xml:space="preserve"> </w:t>
      </w:r>
      <w:r>
        <w:t>е</w:t>
      </w:r>
      <w:r>
        <w:rPr>
          <w:spacing w:val="1"/>
        </w:rPr>
        <w:t>ф</w:t>
      </w:r>
      <w:r>
        <w:rPr>
          <w:spacing w:val="3"/>
        </w:rPr>
        <w:t>е</w:t>
      </w:r>
      <w:r>
        <w:rPr>
          <w:spacing w:val="-1"/>
        </w:rPr>
        <w:t>к</w:t>
      </w:r>
      <w:r>
        <w:rPr>
          <w:spacing w:val="2"/>
        </w:rPr>
        <w:t>т</w:t>
      </w:r>
      <w:r>
        <w:rPr>
          <w:spacing w:val="-1"/>
        </w:rPr>
        <w:t>и</w:t>
      </w:r>
      <w:r>
        <w:rPr>
          <w:spacing w:val="2"/>
        </w:rPr>
        <w:t>в</w:t>
      </w:r>
      <w:r>
        <w:rPr>
          <w:spacing w:val="-1"/>
        </w:rPr>
        <w:t>н</w:t>
      </w:r>
      <w:r>
        <w:t>и</w:t>
      </w:r>
      <w:r>
        <w:rPr>
          <w:spacing w:val="5"/>
        </w:rPr>
        <w:t xml:space="preserve"> </w:t>
      </w:r>
      <w:r>
        <w:rPr>
          <w:spacing w:val="1"/>
        </w:rPr>
        <w:t>м</w:t>
      </w:r>
      <w:r>
        <w:t>е</w:t>
      </w:r>
      <w:r>
        <w:rPr>
          <w:spacing w:val="4"/>
        </w:rPr>
        <w:t>р</w:t>
      </w:r>
      <w:r>
        <w:t>ења</w:t>
      </w:r>
      <w:r>
        <w:rPr>
          <w:spacing w:val="9"/>
        </w:rPr>
        <w:t xml:space="preserve"> </w:t>
      </w:r>
      <w:r>
        <w:rPr>
          <w:spacing w:val="1"/>
        </w:rPr>
        <w:t>мо</w:t>
      </w:r>
      <w:r>
        <w:rPr>
          <w:spacing w:val="2"/>
        </w:rPr>
        <w:t>г</w:t>
      </w:r>
      <w:r>
        <w:t>у</w:t>
      </w:r>
      <w:r>
        <w:rPr>
          <w:spacing w:val="7"/>
        </w:rPr>
        <w:t xml:space="preserve"> </w:t>
      </w:r>
      <w:r>
        <w:t>да</w:t>
      </w:r>
      <w:r>
        <w:rPr>
          <w:spacing w:val="24"/>
        </w:rPr>
        <w:t xml:space="preserve"> </w:t>
      </w:r>
      <w:r>
        <w:t>се</w:t>
      </w:r>
      <w:r>
        <w:rPr>
          <w:spacing w:val="16"/>
        </w:rPr>
        <w:t xml:space="preserve"> </w:t>
      </w:r>
      <w:r>
        <w:t>в</w:t>
      </w:r>
      <w:r>
        <w:rPr>
          <w:spacing w:val="1"/>
        </w:rPr>
        <w:t>р</w:t>
      </w:r>
      <w:r>
        <w:t>ше</w:t>
      </w:r>
      <w:r>
        <w:rPr>
          <w:spacing w:val="14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rPr>
          <w:spacing w:val="2"/>
        </w:rPr>
        <w:t>т</w:t>
      </w:r>
      <w:r>
        <w:rPr>
          <w:spacing w:val="-1"/>
        </w:rPr>
        <w:t>и</w:t>
      </w:r>
      <w:r>
        <w:t xml:space="preserve">м </w:t>
      </w:r>
      <w:r>
        <w:rPr>
          <w:spacing w:val="-1"/>
        </w:rPr>
        <w:t>и</w:t>
      </w:r>
      <w:r>
        <w:rPr>
          <w:spacing w:val="1"/>
        </w:rPr>
        <w:t>н</w:t>
      </w:r>
      <w:r>
        <w:rPr>
          <w:spacing w:val="-1"/>
        </w:rPr>
        <w:t>т</w:t>
      </w:r>
      <w:r>
        <w:t>е</w:t>
      </w:r>
      <w:r>
        <w:rPr>
          <w:spacing w:val="1"/>
        </w:rPr>
        <w:t>р</w:t>
      </w:r>
      <w:r>
        <w:t>ва</w:t>
      </w:r>
      <w:r>
        <w:rPr>
          <w:spacing w:val="1"/>
        </w:rPr>
        <w:t>л</w:t>
      </w:r>
      <w:r>
        <w:rPr>
          <w:spacing w:val="-1"/>
        </w:rPr>
        <w:t>и</w:t>
      </w:r>
      <w:r>
        <w:rPr>
          <w:spacing w:val="1"/>
        </w:rPr>
        <w:t>м</w:t>
      </w:r>
      <w:r>
        <w:t>а,</w:t>
      </w:r>
      <w:r>
        <w:rPr>
          <w:spacing w:val="-10"/>
        </w:rPr>
        <w:t xml:space="preserve"> </w:t>
      </w:r>
      <w:r>
        <w:t>а</w:t>
      </w:r>
      <w:r>
        <w:rPr>
          <w:spacing w:val="-1"/>
        </w:rPr>
        <w:t>л</w:t>
      </w:r>
      <w:r>
        <w:t>и</w:t>
      </w:r>
      <w:r>
        <w:rPr>
          <w:spacing w:val="-4"/>
        </w:rPr>
        <w:t xml:space="preserve"> </w:t>
      </w:r>
      <w:r>
        <w:rPr>
          <w:spacing w:val="1"/>
        </w:rPr>
        <w:t>о</w:t>
      </w:r>
      <w:r>
        <w:t>б</w:t>
      </w:r>
      <w:r>
        <w:rPr>
          <w:spacing w:val="2"/>
        </w:rPr>
        <w:t>а</w:t>
      </w:r>
      <w:r>
        <w:t>везно</w:t>
      </w:r>
      <w:r>
        <w:rPr>
          <w:spacing w:val="-7"/>
        </w:rPr>
        <w:t xml:space="preserve"> </w:t>
      </w:r>
      <w:r>
        <w:rPr>
          <w:spacing w:val="2"/>
        </w:rPr>
        <w:t>ј</w:t>
      </w:r>
      <w:r>
        <w:t>ед</w:t>
      </w:r>
      <w:r>
        <w:rPr>
          <w:spacing w:val="-1"/>
        </w:rPr>
        <w:t>н</w:t>
      </w:r>
      <w:r>
        <w:rPr>
          <w:spacing w:val="1"/>
        </w:rPr>
        <w:t>о</w:t>
      </w:r>
      <w:r>
        <w:t>м</w:t>
      </w:r>
      <w:r>
        <w:rPr>
          <w:spacing w:val="-5"/>
        </w:rPr>
        <w:t xml:space="preserve"> </w:t>
      </w:r>
      <w:r>
        <w:t>г</w:t>
      </w:r>
      <w:r>
        <w:rPr>
          <w:spacing w:val="1"/>
        </w:rPr>
        <w:t>о</w:t>
      </w:r>
      <w:r>
        <w:t>д</w:t>
      </w:r>
      <w:r>
        <w:rPr>
          <w:spacing w:val="-2"/>
        </w:rPr>
        <w:t>и</w:t>
      </w:r>
      <w:r>
        <w:rPr>
          <w:spacing w:val="2"/>
        </w:rPr>
        <w:t>ш</w:t>
      </w:r>
      <w:r>
        <w:t>ње.</w:t>
      </w:r>
    </w:p>
    <w:p w:rsidR="009B6D01" w:rsidRDefault="009B6D01">
      <w:pPr>
        <w:spacing w:before="1" w:line="160" w:lineRule="exact"/>
        <w:rPr>
          <w:sz w:val="16"/>
          <w:szCs w:val="16"/>
        </w:rPr>
      </w:pPr>
    </w:p>
    <w:p w:rsidR="009B6D01" w:rsidRDefault="00B95DE8">
      <w:pPr>
        <w:ind w:left="106" w:right="5708"/>
        <w:jc w:val="both"/>
      </w:pPr>
      <w:r>
        <w:rPr>
          <w:spacing w:val="1"/>
        </w:rPr>
        <w:t>(2</w:t>
      </w:r>
      <w:r>
        <w:t>)</w:t>
      </w:r>
      <w:r>
        <w:rPr>
          <w:spacing w:val="-1"/>
        </w:rPr>
        <w:t xml:space="preserve"> </w:t>
      </w:r>
      <w:r>
        <w:rPr>
          <w:spacing w:val="1"/>
        </w:rPr>
        <w:t>о</w:t>
      </w:r>
      <w:r>
        <w:t>ве</w:t>
      </w:r>
      <w:r>
        <w:rPr>
          <w:spacing w:val="-3"/>
        </w:rPr>
        <w:t xml:space="preserve"> </w:t>
      </w:r>
      <w:r>
        <w:rPr>
          <w:spacing w:val="1"/>
        </w:rPr>
        <w:t>м</w:t>
      </w:r>
      <w:r>
        <w:rPr>
          <w:spacing w:val="-2"/>
        </w:rPr>
        <w:t>е</w:t>
      </w:r>
      <w:r>
        <w:rPr>
          <w:spacing w:val="1"/>
        </w:rPr>
        <w:t>р</w:t>
      </w:r>
      <w:r>
        <w:t>е</w:t>
      </w:r>
      <w:r>
        <w:rPr>
          <w:spacing w:val="-3"/>
        </w:rPr>
        <w:t xml:space="preserve"> </w:t>
      </w:r>
      <w:r>
        <w:t>се</w:t>
      </w:r>
      <w:r>
        <w:rPr>
          <w:spacing w:val="-1"/>
        </w:rPr>
        <w:t xml:space="preserve"> </w:t>
      </w:r>
      <w:r>
        <w:rPr>
          <w:spacing w:val="1"/>
        </w:rPr>
        <w:t>о</w:t>
      </w:r>
      <w:r>
        <w:t>д</w:t>
      </w:r>
      <w:r>
        <w:rPr>
          <w:spacing w:val="-2"/>
        </w:rPr>
        <w:t>н</w:t>
      </w:r>
      <w:r>
        <w:rPr>
          <w:spacing w:val="1"/>
        </w:rPr>
        <w:t>о</w:t>
      </w:r>
      <w:r>
        <w:t>се</w:t>
      </w:r>
      <w:r>
        <w:rPr>
          <w:spacing w:val="-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"/>
        </w:rPr>
        <w:t xml:space="preserve"> </w:t>
      </w:r>
      <w:r>
        <w:t>б</w:t>
      </w:r>
      <w:r>
        <w:rPr>
          <w:spacing w:val="-2"/>
        </w:rPr>
        <w:t>и</w:t>
      </w:r>
      <w:r>
        <w:rPr>
          <w:spacing w:val="1"/>
        </w:rPr>
        <w:t>ор</w:t>
      </w:r>
      <w:r>
        <w:t>а</w:t>
      </w:r>
      <w:r>
        <w:rPr>
          <w:spacing w:val="1"/>
        </w:rPr>
        <w:t>з</w:t>
      </w:r>
      <w:r>
        <w:t>г</w:t>
      </w:r>
      <w:r>
        <w:rPr>
          <w:spacing w:val="1"/>
        </w:rPr>
        <w:t>р</w:t>
      </w:r>
      <w:r>
        <w:t>ад</w:t>
      </w:r>
      <w:r>
        <w:rPr>
          <w:spacing w:val="-1"/>
        </w:rPr>
        <w:t>и</w:t>
      </w:r>
      <w:r>
        <w:t>ви</w:t>
      </w:r>
      <w:r>
        <w:rPr>
          <w:spacing w:val="-14"/>
        </w:rPr>
        <w:t xml:space="preserve"> </w:t>
      </w:r>
      <w:r>
        <w:rPr>
          <w:spacing w:val="1"/>
        </w:rPr>
        <w:t>о</w:t>
      </w:r>
      <w:r>
        <w:rPr>
          <w:spacing w:val="2"/>
        </w:rPr>
        <w:t>т</w:t>
      </w:r>
      <w:r>
        <w:rPr>
          <w:spacing w:val="-1"/>
        </w:rPr>
        <w:t>п</w:t>
      </w:r>
      <w:r>
        <w:t>ад.</w:t>
      </w:r>
    </w:p>
    <w:p w:rsidR="009B6D01" w:rsidRDefault="009B6D01">
      <w:pPr>
        <w:spacing w:before="8" w:line="160" w:lineRule="exact"/>
        <w:rPr>
          <w:sz w:val="17"/>
          <w:szCs w:val="17"/>
        </w:rPr>
      </w:pPr>
    </w:p>
    <w:p w:rsidR="009B6D01" w:rsidRDefault="00B95DE8">
      <w:pPr>
        <w:spacing w:line="425" w:lineRule="auto"/>
        <w:ind w:left="106" w:right="1129"/>
      </w:pPr>
      <w:r>
        <w:rPr>
          <w:spacing w:val="1"/>
        </w:rPr>
        <w:t>(3</w:t>
      </w:r>
      <w:r>
        <w:t>)</w:t>
      </w:r>
      <w:r>
        <w:rPr>
          <w:spacing w:val="-1"/>
        </w:rPr>
        <w:t xml:space="preserve"> C</w:t>
      </w:r>
      <w:r>
        <w:t>H</w:t>
      </w:r>
      <w:r>
        <w:rPr>
          <w:spacing w:val="1"/>
        </w:rPr>
        <w:t>4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1"/>
        </w:rPr>
        <w:t>2</w:t>
      </w:r>
      <w:r>
        <w:t>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О2</w:t>
      </w:r>
      <w:r>
        <w:rPr>
          <w:spacing w:val="-1"/>
        </w:rPr>
        <w:t xml:space="preserve"> </w:t>
      </w:r>
      <w:r>
        <w:rPr>
          <w:spacing w:val="2"/>
        </w:rPr>
        <w:t>Р</w:t>
      </w:r>
      <w:r>
        <w:t>ед</w:t>
      </w:r>
      <w:r>
        <w:rPr>
          <w:spacing w:val="1"/>
        </w:rPr>
        <w:t>о</w:t>
      </w:r>
      <w:r>
        <w:t>в</w:t>
      </w:r>
      <w:r>
        <w:rPr>
          <w:spacing w:val="-1"/>
        </w:rPr>
        <w:t>н</w:t>
      </w:r>
      <w:r>
        <w:rPr>
          <w:spacing w:val="1"/>
        </w:rPr>
        <w:t>о</w:t>
      </w:r>
      <w:r>
        <w:t>,</w:t>
      </w:r>
      <w:r>
        <w:rPr>
          <w:spacing w:val="-10"/>
        </w:rPr>
        <w:t xml:space="preserve"> </w:t>
      </w:r>
      <w:r>
        <w:rPr>
          <w:spacing w:val="1"/>
        </w:rPr>
        <w:t>о</w:t>
      </w:r>
      <w:r>
        <w:t>ста</w:t>
      </w:r>
      <w:r>
        <w:rPr>
          <w:spacing w:val="-1"/>
        </w:rPr>
        <w:t>л</w:t>
      </w:r>
      <w:r>
        <w:t>и</w:t>
      </w:r>
      <w:r>
        <w:rPr>
          <w:spacing w:val="-7"/>
        </w:rPr>
        <w:t xml:space="preserve"> </w:t>
      </w:r>
      <w:r>
        <w:t>гас</w:t>
      </w:r>
      <w:r>
        <w:rPr>
          <w:spacing w:val="1"/>
        </w:rPr>
        <w:t>о</w:t>
      </w:r>
      <w:r>
        <w:rPr>
          <w:spacing w:val="2"/>
        </w:rPr>
        <w:t>в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 xml:space="preserve"> п</w:t>
      </w:r>
      <w:r>
        <w:rPr>
          <w:spacing w:val="1"/>
        </w:rPr>
        <w:t>о</w:t>
      </w:r>
      <w:r>
        <w:rPr>
          <w:spacing w:val="-1"/>
        </w:rPr>
        <w:t>т</w:t>
      </w:r>
      <w:r>
        <w:rPr>
          <w:spacing w:val="1"/>
        </w:rPr>
        <w:t>р</w:t>
      </w:r>
      <w:r>
        <w:t>е</w:t>
      </w:r>
      <w:r>
        <w:rPr>
          <w:spacing w:val="2"/>
        </w:rPr>
        <w:t>б</w:t>
      </w:r>
      <w:r>
        <w:rPr>
          <w:spacing w:val="-1"/>
        </w:rPr>
        <w:t>и</w:t>
      </w:r>
      <w:r>
        <w:t>,</w:t>
      </w:r>
      <w:r>
        <w:rPr>
          <w:spacing w:val="-4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з</w:t>
      </w:r>
      <w:r>
        <w:rPr>
          <w:spacing w:val="1"/>
        </w:rPr>
        <w:t>а</w:t>
      </w:r>
      <w:r>
        <w:t>в</w:t>
      </w:r>
      <w:r>
        <w:rPr>
          <w:spacing w:val="-1"/>
        </w:rPr>
        <w:t>и</w:t>
      </w:r>
      <w:r>
        <w:t>с</w:t>
      </w:r>
      <w:r>
        <w:rPr>
          <w:spacing w:val="-1"/>
        </w:rPr>
        <w:t>н</w:t>
      </w:r>
      <w:r>
        <w:rPr>
          <w:spacing w:val="1"/>
        </w:rPr>
        <w:t>о</w:t>
      </w:r>
      <w:r>
        <w:t>с</w:t>
      </w:r>
      <w:r>
        <w:rPr>
          <w:spacing w:val="2"/>
        </w:rPr>
        <w:t>т</w:t>
      </w:r>
      <w:r>
        <w:t>и</w:t>
      </w:r>
      <w:r>
        <w:rPr>
          <w:spacing w:val="-10"/>
        </w:rPr>
        <w:t xml:space="preserve"> </w:t>
      </w:r>
      <w:r>
        <w:rPr>
          <w:spacing w:val="1"/>
        </w:rPr>
        <w:t>о</w:t>
      </w:r>
      <w:r>
        <w:t>д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>а</w:t>
      </w:r>
      <w:r>
        <w:t>става</w:t>
      </w:r>
      <w:r>
        <w:rPr>
          <w:spacing w:val="-3"/>
        </w:rPr>
        <w:t xml:space="preserve"> </w:t>
      </w:r>
      <w:r>
        <w:t>де</w:t>
      </w:r>
      <w:r>
        <w:rPr>
          <w:spacing w:val="-1"/>
        </w:rPr>
        <w:t>п</w:t>
      </w:r>
      <w:r>
        <w:rPr>
          <w:spacing w:val="3"/>
        </w:rPr>
        <w:t>о</w:t>
      </w:r>
      <w:r>
        <w:rPr>
          <w:spacing w:val="-1"/>
        </w:rPr>
        <w:t>н</w:t>
      </w:r>
      <w:r>
        <w:rPr>
          <w:spacing w:val="1"/>
        </w:rPr>
        <w:t>о</w:t>
      </w:r>
      <w:r>
        <w:t>ва</w:t>
      </w:r>
      <w:r>
        <w:rPr>
          <w:spacing w:val="-1"/>
        </w:rPr>
        <w:t>н</w:t>
      </w:r>
      <w:r>
        <w:rPr>
          <w:spacing w:val="1"/>
        </w:rPr>
        <w:t>о</w:t>
      </w:r>
      <w:r>
        <w:t>г</w:t>
      </w:r>
      <w:r>
        <w:rPr>
          <w:spacing w:val="-11"/>
        </w:rPr>
        <w:t xml:space="preserve"> </w:t>
      </w:r>
      <w:r>
        <w:rPr>
          <w:spacing w:val="2"/>
        </w:rPr>
        <w:t>от</w:t>
      </w:r>
      <w:r>
        <w:rPr>
          <w:spacing w:val="-1"/>
        </w:rPr>
        <w:t>п</w:t>
      </w:r>
      <w:r>
        <w:t xml:space="preserve">ада. </w:t>
      </w:r>
      <w:r>
        <w:rPr>
          <w:spacing w:val="1"/>
        </w:rPr>
        <w:t>(4</w:t>
      </w:r>
      <w:r>
        <w:t>)</w:t>
      </w:r>
      <w:r>
        <w:rPr>
          <w:spacing w:val="-1"/>
        </w:rPr>
        <w:t xml:space="preserve"> </w:t>
      </w:r>
      <w:r>
        <w:t>е</w:t>
      </w:r>
      <w:r>
        <w:rPr>
          <w:spacing w:val="1"/>
        </w:rPr>
        <w:t>ф</w:t>
      </w:r>
      <w:r>
        <w:rPr>
          <w:spacing w:val="-1"/>
        </w:rPr>
        <w:t>ик</w:t>
      </w:r>
      <w:r>
        <w:t>а</w:t>
      </w:r>
      <w:r>
        <w:rPr>
          <w:spacing w:val="1"/>
        </w:rPr>
        <w:t>с</w:t>
      </w:r>
      <w:r>
        <w:rPr>
          <w:spacing w:val="-1"/>
        </w:rPr>
        <w:t>н</w:t>
      </w:r>
      <w:r>
        <w:rPr>
          <w:spacing w:val="1"/>
        </w:rPr>
        <w:t>о</w:t>
      </w:r>
      <w:r>
        <w:t>ст</w:t>
      </w:r>
      <w:r>
        <w:rPr>
          <w:spacing w:val="-10"/>
        </w:rPr>
        <w:t xml:space="preserve"> </w:t>
      </w:r>
      <w:r>
        <w:t>дега</w:t>
      </w:r>
      <w:r>
        <w:rPr>
          <w:spacing w:val="1"/>
        </w:rPr>
        <w:t>з</w:t>
      </w:r>
      <w:r>
        <w:rPr>
          <w:spacing w:val="3"/>
        </w:rPr>
        <w:t>а</w:t>
      </w:r>
      <w:r>
        <w:rPr>
          <w:spacing w:val="-1"/>
        </w:rPr>
        <w:t>ци</w:t>
      </w:r>
      <w:r>
        <w:rPr>
          <w:spacing w:val="3"/>
        </w:rPr>
        <w:t>о</w:t>
      </w:r>
      <w:r>
        <w:rPr>
          <w:spacing w:val="-1"/>
        </w:rPr>
        <w:t>н</w:t>
      </w:r>
      <w:r>
        <w:rPr>
          <w:spacing w:val="1"/>
        </w:rPr>
        <w:t>о</w:t>
      </w:r>
      <w:r>
        <w:t>г</w:t>
      </w:r>
      <w:r>
        <w:rPr>
          <w:spacing w:val="-1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и</w:t>
      </w:r>
      <w:r>
        <w:t>сте</w:t>
      </w:r>
      <w:r>
        <w:rPr>
          <w:spacing w:val="1"/>
        </w:rPr>
        <w:t>м</w:t>
      </w:r>
      <w:r>
        <w:t>а,</w:t>
      </w:r>
      <w:r>
        <w:rPr>
          <w:spacing w:val="-6"/>
        </w:rPr>
        <w:t xml:space="preserve"> </w:t>
      </w:r>
      <w:r>
        <w:rPr>
          <w:spacing w:val="1"/>
        </w:rPr>
        <w:t>мор</w:t>
      </w:r>
      <w:r>
        <w:t>а</w:t>
      </w:r>
      <w:r>
        <w:rPr>
          <w:spacing w:val="-3"/>
        </w:rPr>
        <w:t xml:space="preserve"> </w:t>
      </w:r>
      <w:r>
        <w:t>се</w:t>
      </w:r>
      <w:r>
        <w:rPr>
          <w:spacing w:val="-1"/>
        </w:rPr>
        <w:t xml:space="preserve"> </w:t>
      </w:r>
      <w:r>
        <w:rPr>
          <w:spacing w:val="1"/>
        </w:rPr>
        <w:t>р</w:t>
      </w:r>
      <w:r>
        <w:t>ед</w:t>
      </w:r>
      <w:r>
        <w:rPr>
          <w:spacing w:val="1"/>
        </w:rPr>
        <w:t>о</w:t>
      </w:r>
      <w:r>
        <w:t>в</w:t>
      </w:r>
      <w:r>
        <w:rPr>
          <w:spacing w:val="-1"/>
        </w:rPr>
        <w:t>н</w:t>
      </w:r>
      <w:r>
        <w:t>о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rPr>
          <w:spacing w:val="7"/>
        </w:rPr>
        <w:t>р</w:t>
      </w:r>
      <w:r>
        <w:rPr>
          <w:spacing w:val="1"/>
        </w:rPr>
        <w:t>о</w:t>
      </w:r>
      <w:r>
        <w:t>ве</w:t>
      </w:r>
      <w:r>
        <w:rPr>
          <w:spacing w:val="1"/>
        </w:rPr>
        <w:t>р</w:t>
      </w:r>
      <w:r>
        <w:t>ават</w:t>
      </w:r>
      <w:r>
        <w:rPr>
          <w:spacing w:val="-1"/>
        </w:rPr>
        <w:t>и</w:t>
      </w:r>
      <w:r>
        <w:t>.</w:t>
      </w:r>
    </w:p>
    <w:p w:rsidR="009B6D01" w:rsidRDefault="00B95DE8">
      <w:pPr>
        <w:spacing w:before="7" w:line="256" w:lineRule="auto"/>
        <w:ind w:left="106" w:right="85"/>
        <w:rPr>
          <w:sz w:val="24"/>
          <w:szCs w:val="24"/>
        </w:rPr>
      </w:pPr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2"/>
          <w:sz w:val="24"/>
          <w:szCs w:val="24"/>
        </w:rPr>
        <w:t>ш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н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z w:val="24"/>
          <w:szCs w:val="24"/>
        </w:rPr>
        <w:t>ло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3"/>
          <w:sz w:val="24"/>
          <w:szCs w:val="24"/>
        </w:rPr>
        <w:t>в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есе</w:t>
      </w:r>
      <w:r>
        <w:rPr>
          <w:sz w:val="24"/>
          <w:szCs w:val="24"/>
        </w:rPr>
        <w:t>т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>х ш</w:t>
      </w:r>
      <w:r>
        <w:rPr>
          <w:spacing w:val="-1"/>
          <w:sz w:val="24"/>
          <w:szCs w:val="24"/>
        </w:rPr>
        <w:t>ес</w:t>
      </w:r>
      <w:r>
        <w:rPr>
          <w:sz w:val="24"/>
          <w:szCs w:val="24"/>
        </w:rPr>
        <w:t>т м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се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, 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две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 о</w:t>
      </w:r>
      <w:r>
        <w:rPr>
          <w:spacing w:val="3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ми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је.</w:t>
      </w:r>
    </w:p>
    <w:p w:rsidR="009B6D01" w:rsidRDefault="009B6D01">
      <w:pPr>
        <w:spacing w:before="2" w:line="160" w:lineRule="exact"/>
        <w:rPr>
          <w:sz w:val="17"/>
          <w:szCs w:val="17"/>
        </w:rPr>
      </w:pPr>
    </w:p>
    <w:p w:rsidR="009B6D01" w:rsidRDefault="00B95DE8">
      <w:pPr>
        <w:ind w:left="106" w:right="4851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5.4 </w:t>
      </w:r>
      <w:r>
        <w:rPr>
          <w:b/>
          <w:spacing w:val="-1"/>
          <w:sz w:val="24"/>
          <w:szCs w:val="24"/>
        </w:rPr>
        <w:t>М</w:t>
      </w:r>
      <w:r>
        <w:rPr>
          <w:b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ни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рин</w:t>
      </w:r>
      <w:r>
        <w:rPr>
          <w:b/>
          <w:sz w:val="24"/>
          <w:szCs w:val="24"/>
        </w:rPr>
        <w:t>г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к</w:t>
      </w:r>
      <w:r>
        <w:rPr>
          <w:b/>
          <w:sz w:val="24"/>
          <w:szCs w:val="24"/>
        </w:rPr>
        <w:t>о</w:t>
      </w:r>
      <w:r>
        <w:rPr>
          <w:b/>
          <w:spacing w:val="-3"/>
          <w:sz w:val="24"/>
          <w:szCs w:val="24"/>
        </w:rPr>
        <w:t>л</w:t>
      </w:r>
      <w:r>
        <w:rPr>
          <w:b/>
          <w:spacing w:val="-1"/>
          <w:sz w:val="24"/>
          <w:szCs w:val="24"/>
        </w:rPr>
        <w:t>ич</w:t>
      </w:r>
      <w:r>
        <w:rPr>
          <w:b/>
          <w:spacing w:val="1"/>
          <w:sz w:val="24"/>
          <w:szCs w:val="24"/>
        </w:rPr>
        <w:t>ин</w:t>
      </w:r>
      <w:r>
        <w:rPr>
          <w:b/>
          <w:sz w:val="24"/>
          <w:szCs w:val="24"/>
        </w:rPr>
        <w:t>е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п</w:t>
      </w:r>
      <w:r>
        <w:rPr>
          <w:b/>
          <w:sz w:val="24"/>
          <w:szCs w:val="24"/>
        </w:rPr>
        <w:t>а</w:t>
      </w:r>
      <w:r>
        <w:rPr>
          <w:b/>
          <w:spacing w:val="1"/>
          <w:sz w:val="24"/>
          <w:szCs w:val="24"/>
        </w:rPr>
        <w:t>д</w:t>
      </w:r>
      <w:r>
        <w:rPr>
          <w:b/>
          <w:sz w:val="24"/>
          <w:szCs w:val="24"/>
        </w:rPr>
        <w:t>ав</w:t>
      </w:r>
      <w:r>
        <w:rPr>
          <w:b/>
          <w:spacing w:val="1"/>
          <w:sz w:val="24"/>
          <w:szCs w:val="24"/>
        </w:rPr>
        <w:t>ин</w:t>
      </w:r>
      <w:r>
        <w:rPr>
          <w:b/>
          <w:spacing w:val="-1"/>
          <w:sz w:val="24"/>
          <w:szCs w:val="24"/>
        </w:rPr>
        <w:t>ск</w:t>
      </w:r>
      <w:r>
        <w:rPr>
          <w:b/>
          <w:spacing w:val="1"/>
          <w:sz w:val="24"/>
          <w:szCs w:val="24"/>
        </w:rPr>
        <w:t>и</w:t>
      </w:r>
      <w:r>
        <w:rPr>
          <w:b/>
          <w:sz w:val="24"/>
          <w:szCs w:val="24"/>
        </w:rPr>
        <w:t>х во</w:t>
      </w:r>
      <w:r>
        <w:rPr>
          <w:b/>
          <w:spacing w:val="-1"/>
          <w:sz w:val="24"/>
          <w:szCs w:val="24"/>
        </w:rPr>
        <w:t>д</w:t>
      </w:r>
      <w:r>
        <w:rPr>
          <w:b/>
          <w:sz w:val="24"/>
          <w:szCs w:val="24"/>
        </w:rPr>
        <w:t>а</w:t>
      </w:r>
    </w:p>
    <w:p w:rsidR="009B6D01" w:rsidRDefault="009B6D01">
      <w:pPr>
        <w:spacing w:line="200" w:lineRule="exact"/>
      </w:pPr>
    </w:p>
    <w:p w:rsidR="009B6D01" w:rsidRDefault="009B6D01">
      <w:pPr>
        <w:spacing w:before="8" w:line="260" w:lineRule="exact"/>
        <w:rPr>
          <w:sz w:val="26"/>
          <w:szCs w:val="26"/>
        </w:rPr>
      </w:pPr>
    </w:p>
    <w:p w:rsidR="009B6D01" w:rsidRDefault="00B95DE8">
      <w:pPr>
        <w:spacing w:line="257" w:lineRule="auto"/>
        <w:ind w:left="106" w:right="84"/>
        <w:jc w:val="both"/>
        <w:rPr>
          <w:sz w:val="24"/>
          <w:szCs w:val="24"/>
        </w:rPr>
        <w:sectPr w:rsidR="009B6D01">
          <w:type w:val="continuous"/>
          <w:pgSz w:w="12240" w:h="15840"/>
          <w:pgMar w:top="1400" w:right="1320" w:bottom="280" w:left="1060" w:header="720" w:footer="720" w:gutter="0"/>
          <w:cols w:space="720"/>
        </w:sectPr>
      </w:pP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вода</w:t>
      </w:r>
      <w:r>
        <w:rPr>
          <w:spacing w:val="1"/>
          <w:sz w:val="24"/>
          <w:szCs w:val="24"/>
        </w:rPr>
        <w:t xml:space="preserve"> 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ло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ј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ш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рој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врши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 у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пи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pacing w:val="4"/>
          <w:sz w:val="24"/>
          <w:szCs w:val="24"/>
        </w:rPr>
        <w:t>ђ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 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2"/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воло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ва</w:t>
      </w:r>
      <w:r>
        <w:rPr>
          <w:sz w:val="24"/>
          <w:szCs w:val="24"/>
        </w:rPr>
        <w:t>ј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 Пл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ће</w:t>
      </w:r>
      <w:r>
        <w:rPr>
          <w:spacing w:val="-1"/>
          <w:sz w:val="24"/>
          <w:szCs w:val="24"/>
        </w:rPr>
        <w:t xml:space="preserve"> а</w:t>
      </w:r>
      <w:r>
        <w:rPr>
          <w:spacing w:val="4"/>
          <w:sz w:val="24"/>
          <w:szCs w:val="24"/>
        </w:rPr>
        <w:t>ж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1"/>
          <w:sz w:val="24"/>
          <w:szCs w:val="24"/>
        </w:rPr>
        <w:t xml:space="preserve"> 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r>
        <w:rPr>
          <w:spacing w:val="1"/>
          <w:sz w:val="24"/>
          <w:szCs w:val="24"/>
        </w:rPr>
        <w:t xml:space="preserve"> и</w:t>
      </w:r>
      <w:r>
        <w:rPr>
          <w:spacing w:val="-1"/>
          <w:sz w:val="24"/>
          <w:szCs w:val="24"/>
        </w:rPr>
        <w:t>з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2"/>
          <w:sz w:val="24"/>
          <w:szCs w:val="24"/>
        </w:rPr>
        <w:t>о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вол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.</w:t>
      </w:r>
    </w:p>
    <w:p w:rsidR="009B6D01" w:rsidRDefault="00B95DE8">
      <w:pPr>
        <w:spacing w:before="59"/>
        <w:ind w:left="106" w:right="5010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5.5 </w:t>
      </w:r>
      <w:r>
        <w:rPr>
          <w:b/>
          <w:spacing w:val="-1"/>
          <w:sz w:val="24"/>
          <w:szCs w:val="24"/>
        </w:rPr>
        <w:t>М</w:t>
      </w:r>
      <w:r>
        <w:rPr>
          <w:b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ни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рин</w:t>
      </w:r>
      <w:r>
        <w:rPr>
          <w:b/>
          <w:sz w:val="24"/>
          <w:szCs w:val="24"/>
        </w:rPr>
        <w:t>г</w:t>
      </w:r>
      <w:r>
        <w:rPr>
          <w:b/>
          <w:spacing w:val="-1"/>
          <w:sz w:val="24"/>
          <w:szCs w:val="24"/>
        </w:rPr>
        <w:t xml:space="preserve"> с</w:t>
      </w:r>
      <w:r>
        <w:rPr>
          <w:b/>
          <w:spacing w:val="2"/>
          <w:sz w:val="24"/>
          <w:szCs w:val="24"/>
        </w:rPr>
        <w:t>т</w:t>
      </w:r>
      <w:r>
        <w:rPr>
          <w:b/>
          <w:sz w:val="24"/>
          <w:szCs w:val="24"/>
        </w:rPr>
        <w:t>а</w:t>
      </w:r>
      <w:r>
        <w:rPr>
          <w:b/>
          <w:spacing w:val="-2"/>
          <w:sz w:val="24"/>
          <w:szCs w:val="24"/>
        </w:rPr>
        <w:t>б</w:t>
      </w:r>
      <w:r>
        <w:rPr>
          <w:b/>
          <w:spacing w:val="-1"/>
          <w:sz w:val="24"/>
          <w:szCs w:val="24"/>
        </w:rPr>
        <w:t>и</w:t>
      </w:r>
      <w:r>
        <w:rPr>
          <w:b/>
          <w:sz w:val="24"/>
          <w:szCs w:val="24"/>
        </w:rPr>
        <w:t>лно</w:t>
      </w:r>
      <w:r>
        <w:rPr>
          <w:b/>
          <w:spacing w:val="-1"/>
          <w:sz w:val="24"/>
          <w:szCs w:val="24"/>
        </w:rPr>
        <w:t>с</w:t>
      </w:r>
      <w:r>
        <w:rPr>
          <w:b/>
          <w:spacing w:val="5"/>
          <w:sz w:val="24"/>
          <w:szCs w:val="24"/>
        </w:rPr>
        <w:t>т</w:t>
      </w:r>
      <w:r>
        <w:rPr>
          <w:b/>
          <w:sz w:val="24"/>
          <w:szCs w:val="24"/>
        </w:rPr>
        <w:t>и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-1"/>
          <w:sz w:val="24"/>
          <w:szCs w:val="24"/>
        </w:rPr>
        <w:t>е</w:t>
      </w:r>
      <w:r>
        <w:rPr>
          <w:b/>
          <w:sz w:val="24"/>
          <w:szCs w:val="24"/>
        </w:rPr>
        <w:t>ла д</w:t>
      </w:r>
      <w:r>
        <w:rPr>
          <w:b/>
          <w:spacing w:val="-1"/>
          <w:sz w:val="24"/>
          <w:szCs w:val="24"/>
        </w:rPr>
        <w:t>е</w:t>
      </w:r>
      <w:r>
        <w:rPr>
          <w:b/>
          <w:spacing w:val="1"/>
          <w:sz w:val="24"/>
          <w:szCs w:val="24"/>
        </w:rPr>
        <w:t>п</w:t>
      </w:r>
      <w:r>
        <w:rPr>
          <w:b/>
          <w:sz w:val="24"/>
          <w:szCs w:val="24"/>
        </w:rPr>
        <w:t>о</w:t>
      </w:r>
      <w:r>
        <w:rPr>
          <w:b/>
          <w:spacing w:val="-1"/>
          <w:sz w:val="24"/>
          <w:szCs w:val="24"/>
        </w:rPr>
        <w:t>н</w:t>
      </w:r>
      <w:r>
        <w:rPr>
          <w:b/>
          <w:spacing w:val="1"/>
          <w:sz w:val="24"/>
          <w:szCs w:val="24"/>
        </w:rPr>
        <w:t>и</w:t>
      </w:r>
      <w:r>
        <w:rPr>
          <w:b/>
          <w:sz w:val="24"/>
          <w:szCs w:val="24"/>
        </w:rPr>
        <w:t>је</w:t>
      </w:r>
    </w:p>
    <w:p w:rsidR="009B6D01" w:rsidRDefault="009B6D01">
      <w:pPr>
        <w:spacing w:line="200" w:lineRule="exact"/>
      </w:pPr>
    </w:p>
    <w:p w:rsidR="009B6D01" w:rsidRDefault="009B6D01">
      <w:pPr>
        <w:spacing w:before="6" w:line="260" w:lineRule="exact"/>
        <w:rPr>
          <w:sz w:val="26"/>
          <w:szCs w:val="26"/>
        </w:rPr>
      </w:pPr>
    </w:p>
    <w:p w:rsidR="009B6D01" w:rsidRDefault="00B95DE8">
      <w:pPr>
        <w:ind w:left="106" w:right="2174"/>
        <w:jc w:val="both"/>
        <w:rPr>
          <w:sz w:val="24"/>
          <w:szCs w:val="24"/>
        </w:rPr>
      </w:pPr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дв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ђе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 је да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м</w:t>
      </w:r>
      <w:r>
        <w:rPr>
          <w:spacing w:val="2"/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 xml:space="preserve">г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таб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тела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 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ти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о: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3"/>
          <w:sz w:val="24"/>
          <w:szCs w:val="24"/>
        </w:rPr>
        <w:t>р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сас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</w:t>
      </w:r>
      <w:r>
        <w:rPr>
          <w:spacing w:val="2"/>
          <w:sz w:val="24"/>
          <w:szCs w:val="24"/>
        </w:rPr>
        <w:t>л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вној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фази</w:t>
      </w:r>
      <w:r>
        <w:rPr>
          <w:spacing w:val="1"/>
          <w:sz w:val="24"/>
          <w:szCs w:val="24"/>
        </w:rPr>
        <w:t xml:space="preserve"> 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</w:t>
      </w:r>
      <w:r>
        <w:rPr>
          <w:spacing w:val="-1"/>
          <w:sz w:val="24"/>
          <w:szCs w:val="24"/>
        </w:rPr>
        <w:t>ње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ни</w:t>
      </w:r>
      <w:r>
        <w:rPr>
          <w:spacing w:val="-3"/>
          <w:sz w:val="24"/>
          <w:szCs w:val="24"/>
        </w:rPr>
        <w:t>в</w:t>
      </w:r>
      <w:r>
        <w:rPr>
          <w:spacing w:val="2"/>
          <w:sz w:val="24"/>
          <w:szCs w:val="24"/>
        </w:rPr>
        <w:t>о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;</w:t>
      </w:r>
    </w:p>
    <w:p w:rsidR="009B6D01" w:rsidRDefault="00B95DE8">
      <w:pPr>
        <w:spacing w:before="5" w:line="255" w:lineRule="auto"/>
        <w:ind w:left="827" w:right="82" w:hanging="360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об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а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воа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тела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је,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pacing w:val="3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вној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вној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фази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ва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 год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</w:t>
      </w:r>
      <w:r>
        <w:rPr>
          <w:spacing w:val="-1"/>
          <w:sz w:val="24"/>
          <w:szCs w:val="24"/>
        </w:rPr>
        <w:t>ње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>о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.</w:t>
      </w:r>
    </w:p>
    <w:p w:rsidR="009B6D01" w:rsidRDefault="009B6D01">
      <w:pPr>
        <w:spacing w:before="2" w:line="160" w:lineRule="exact"/>
        <w:rPr>
          <w:sz w:val="17"/>
          <w:szCs w:val="17"/>
        </w:rPr>
      </w:pPr>
    </w:p>
    <w:p w:rsidR="009B6D01" w:rsidRDefault="00B95DE8">
      <w:pPr>
        <w:ind w:left="106" w:right="587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5.6 </w:t>
      </w:r>
      <w:r>
        <w:rPr>
          <w:b/>
          <w:spacing w:val="-1"/>
          <w:sz w:val="24"/>
          <w:szCs w:val="24"/>
        </w:rPr>
        <w:t>М</w:t>
      </w:r>
      <w:r>
        <w:rPr>
          <w:b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ни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рин</w:t>
      </w:r>
      <w:r>
        <w:rPr>
          <w:b/>
          <w:sz w:val="24"/>
          <w:szCs w:val="24"/>
        </w:rPr>
        <w:t>г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з</w:t>
      </w:r>
      <w:r>
        <w:rPr>
          <w:b/>
          <w:spacing w:val="2"/>
          <w:sz w:val="24"/>
          <w:szCs w:val="24"/>
        </w:rPr>
        <w:t>а</w:t>
      </w:r>
      <w:r>
        <w:rPr>
          <w:b/>
          <w:spacing w:val="-6"/>
          <w:sz w:val="24"/>
          <w:szCs w:val="24"/>
        </w:rPr>
        <w:t>ш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1"/>
          <w:sz w:val="24"/>
          <w:szCs w:val="24"/>
        </w:rPr>
        <w:t>и</w:t>
      </w:r>
      <w:r>
        <w:rPr>
          <w:b/>
          <w:sz w:val="24"/>
          <w:szCs w:val="24"/>
        </w:rPr>
        <w:t>тн</w:t>
      </w:r>
      <w:r>
        <w:rPr>
          <w:b/>
          <w:spacing w:val="1"/>
          <w:sz w:val="24"/>
          <w:szCs w:val="24"/>
        </w:rPr>
        <w:t>и</w:t>
      </w:r>
      <w:r>
        <w:rPr>
          <w:b/>
          <w:sz w:val="24"/>
          <w:szCs w:val="24"/>
        </w:rPr>
        <w:t xml:space="preserve">х </w:t>
      </w:r>
      <w:r>
        <w:rPr>
          <w:b/>
          <w:spacing w:val="-1"/>
          <w:sz w:val="24"/>
          <w:szCs w:val="24"/>
        </w:rPr>
        <w:t>с</w:t>
      </w:r>
      <w:r>
        <w:rPr>
          <w:b/>
          <w:sz w:val="24"/>
          <w:szCs w:val="24"/>
        </w:rPr>
        <w:t>ло</w:t>
      </w:r>
      <w:r>
        <w:rPr>
          <w:b/>
          <w:spacing w:val="-1"/>
          <w:sz w:val="24"/>
          <w:szCs w:val="24"/>
        </w:rPr>
        <w:t>је</w:t>
      </w:r>
      <w:r>
        <w:rPr>
          <w:b/>
          <w:sz w:val="24"/>
          <w:szCs w:val="24"/>
        </w:rPr>
        <w:t>ва</w:t>
      </w:r>
    </w:p>
    <w:p w:rsidR="009B6D01" w:rsidRDefault="009B6D01">
      <w:pPr>
        <w:spacing w:line="200" w:lineRule="exact"/>
      </w:pPr>
    </w:p>
    <w:p w:rsidR="009B6D01" w:rsidRDefault="009B6D01">
      <w:pPr>
        <w:spacing w:before="8" w:line="260" w:lineRule="exact"/>
        <w:rPr>
          <w:sz w:val="26"/>
          <w:szCs w:val="26"/>
        </w:rPr>
      </w:pPr>
    </w:p>
    <w:p w:rsidR="009B6D01" w:rsidRDefault="00B95DE8">
      <w:pPr>
        <w:spacing w:line="258" w:lineRule="auto"/>
        <w:ind w:left="106" w:right="74"/>
        <w:jc w:val="both"/>
        <w:rPr>
          <w:sz w:val="24"/>
          <w:szCs w:val="24"/>
        </w:rPr>
      </w:pPr>
      <w:r>
        <w:rPr>
          <w:sz w:val="24"/>
          <w:szCs w:val="24"/>
        </w:rPr>
        <w:t>Уредбом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одла</w:t>
      </w:r>
      <w:r>
        <w:rPr>
          <w:spacing w:val="2"/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 xml:space="preserve">у 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4"/>
          <w:sz w:val="24"/>
          <w:szCs w:val="24"/>
        </w:rPr>
        <w:t xml:space="preserve"> 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дв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ђе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тор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г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тн</w:t>
      </w:r>
      <w:r>
        <w:rPr>
          <w:spacing w:val="-2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лој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 врши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</w:t>
      </w:r>
      <w:r>
        <w:rPr>
          <w:spacing w:val="1"/>
          <w:sz w:val="24"/>
          <w:szCs w:val="24"/>
        </w:rPr>
        <w:t>нз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с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у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ђе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шта</w:t>
      </w:r>
      <w:r>
        <w:rPr>
          <w:spacing w:val="-1"/>
          <w:sz w:val="24"/>
          <w:szCs w:val="24"/>
        </w:rPr>
        <w:t>ч</w:t>
      </w:r>
      <w:r>
        <w:rPr>
          <w:spacing w:val="6"/>
          <w:sz w:val="24"/>
          <w:szCs w:val="24"/>
        </w:rPr>
        <w:t>к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водо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3"/>
          <w:sz w:val="24"/>
          <w:szCs w:val="24"/>
        </w:rPr>
        <w:t>п</w:t>
      </w:r>
      <w:r>
        <w:rPr>
          <w:spacing w:val="-2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обло</w:t>
      </w:r>
      <w:r>
        <w:rPr>
          <w:spacing w:val="5"/>
          <w:sz w:val="24"/>
          <w:szCs w:val="24"/>
        </w:rPr>
        <w:t>г</w:t>
      </w:r>
      <w:r>
        <w:rPr>
          <w:spacing w:val="-2"/>
          <w:sz w:val="24"/>
          <w:szCs w:val="24"/>
        </w:rPr>
        <w:t>у</w:t>
      </w:r>
      <w:r>
        <w:rPr>
          <w:sz w:val="24"/>
          <w:szCs w:val="24"/>
        </w:rPr>
        <w:t>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 у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том </w:t>
      </w:r>
      <w:r>
        <w:rPr>
          <w:spacing w:val="-1"/>
          <w:sz w:val="24"/>
          <w:szCs w:val="24"/>
        </w:rPr>
        <w:t>с</w:t>
      </w:r>
      <w:r>
        <w:rPr>
          <w:spacing w:val="5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ч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јској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бор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тор</w:t>
      </w:r>
      <w:r>
        <w:rPr>
          <w:spacing w:val="2"/>
          <w:sz w:val="24"/>
          <w:szCs w:val="24"/>
        </w:rPr>
        <w:t>и</w:t>
      </w:r>
      <w:r>
        <w:rPr>
          <w:spacing w:val="-2"/>
          <w:sz w:val="24"/>
          <w:szCs w:val="24"/>
        </w:rPr>
        <w:t>ј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.</w:t>
      </w:r>
    </w:p>
    <w:p w:rsidR="009B6D01" w:rsidRDefault="009B6D01">
      <w:pPr>
        <w:spacing w:before="5" w:line="160" w:lineRule="exact"/>
        <w:rPr>
          <w:sz w:val="16"/>
          <w:szCs w:val="16"/>
        </w:rPr>
      </w:pPr>
    </w:p>
    <w:p w:rsidR="009B6D01" w:rsidRDefault="00B95DE8">
      <w:pPr>
        <w:spacing w:line="256" w:lineRule="auto"/>
        <w:ind w:left="106" w:right="85"/>
        <w:jc w:val="both"/>
        <w:rPr>
          <w:sz w:val="24"/>
          <w:szCs w:val="24"/>
        </w:rPr>
      </w:pPr>
      <w:r>
        <w:rPr>
          <w:sz w:val="24"/>
          <w:szCs w:val="24"/>
        </w:rPr>
        <w:t>Мо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г</w:t>
      </w:r>
      <w:r>
        <w:rPr>
          <w:spacing w:val="57"/>
          <w:sz w:val="24"/>
          <w:szCs w:val="24"/>
        </w:rPr>
        <w:t xml:space="preserve"> </w:t>
      </w:r>
      <w:proofErr w:type="gram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штит</w:t>
      </w:r>
      <w:r>
        <w:rPr>
          <w:spacing w:val="-1"/>
          <w:sz w:val="24"/>
          <w:szCs w:val="24"/>
        </w:rPr>
        <w:t>ни</w:t>
      </w:r>
      <w:r>
        <w:rPr>
          <w:sz w:val="24"/>
          <w:szCs w:val="24"/>
        </w:rPr>
        <w:t xml:space="preserve">х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лој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ва</w:t>
      </w:r>
      <w:proofErr w:type="gramEnd"/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 xml:space="preserve">врши 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н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  док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траје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ло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ци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а 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је.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spacing w:line="256" w:lineRule="auto"/>
        <w:ind w:left="106" w:right="85"/>
        <w:jc w:val="both"/>
        <w:rPr>
          <w:sz w:val="24"/>
          <w:szCs w:val="24"/>
        </w:rPr>
      </w:pPr>
      <w:r>
        <w:rPr>
          <w:sz w:val="24"/>
          <w:szCs w:val="24"/>
        </w:rPr>
        <w:t>Мо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г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штит</w:t>
      </w:r>
      <w:r>
        <w:rPr>
          <w:spacing w:val="-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лој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н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ло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сма</w:t>
      </w:r>
      <w:r>
        <w:rPr>
          <w:sz w:val="24"/>
          <w:szCs w:val="24"/>
        </w:rPr>
        <w:t>тра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обр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да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така 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рши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тер</w:t>
      </w:r>
      <w:r>
        <w:rPr>
          <w:spacing w:val="-1"/>
          <w:sz w:val="24"/>
          <w:szCs w:val="24"/>
        </w:rPr>
        <w:t>ва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ће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ти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пи</w:t>
      </w:r>
      <w:r>
        <w:rPr>
          <w:spacing w:val="-1"/>
          <w:sz w:val="24"/>
          <w:szCs w:val="24"/>
        </w:rPr>
        <w:t>сан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тегр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ан</w:t>
      </w:r>
      <w:r>
        <w:rPr>
          <w:sz w:val="24"/>
          <w:szCs w:val="24"/>
        </w:rPr>
        <w:t>ој до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во</w:t>
      </w:r>
      <w:r>
        <w:rPr>
          <w:spacing w:val="-3"/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.</w:t>
      </w: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9B6D01">
      <w:pPr>
        <w:spacing w:before="7" w:line="220" w:lineRule="exact"/>
        <w:rPr>
          <w:sz w:val="22"/>
          <w:szCs w:val="22"/>
        </w:rPr>
      </w:pPr>
    </w:p>
    <w:p w:rsidR="009B6D01" w:rsidRDefault="00B95DE8">
      <w:pPr>
        <w:ind w:left="106" w:right="33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5.7 </w:t>
      </w:r>
      <w:r>
        <w:rPr>
          <w:b/>
          <w:spacing w:val="-1"/>
          <w:sz w:val="24"/>
          <w:szCs w:val="24"/>
        </w:rPr>
        <w:t>М</w:t>
      </w:r>
      <w:r>
        <w:rPr>
          <w:b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ни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рин</w:t>
      </w:r>
      <w:r>
        <w:rPr>
          <w:b/>
          <w:sz w:val="24"/>
          <w:szCs w:val="24"/>
        </w:rPr>
        <w:t>г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п</w:t>
      </w:r>
      <w:r>
        <w:rPr>
          <w:b/>
          <w:spacing w:val="-1"/>
          <w:sz w:val="24"/>
          <w:szCs w:val="24"/>
        </w:rPr>
        <w:t>е</w:t>
      </w:r>
      <w:r>
        <w:rPr>
          <w:b/>
          <w:spacing w:val="1"/>
          <w:sz w:val="24"/>
          <w:szCs w:val="24"/>
        </w:rPr>
        <w:t>д</w:t>
      </w:r>
      <w:r>
        <w:rPr>
          <w:b/>
          <w:sz w:val="24"/>
          <w:szCs w:val="24"/>
        </w:rPr>
        <w:t>о</w:t>
      </w:r>
      <w:r>
        <w:rPr>
          <w:b/>
          <w:spacing w:val="-3"/>
          <w:sz w:val="24"/>
          <w:szCs w:val="24"/>
        </w:rPr>
        <w:t>л</w:t>
      </w:r>
      <w:r>
        <w:rPr>
          <w:b/>
          <w:spacing w:val="2"/>
          <w:sz w:val="24"/>
          <w:szCs w:val="24"/>
        </w:rPr>
        <w:t>о</w:t>
      </w:r>
      <w:r>
        <w:rPr>
          <w:b/>
          <w:spacing w:val="-6"/>
          <w:sz w:val="24"/>
          <w:szCs w:val="24"/>
        </w:rPr>
        <w:t>ш</w:t>
      </w:r>
      <w:r>
        <w:rPr>
          <w:b/>
          <w:spacing w:val="1"/>
          <w:sz w:val="24"/>
          <w:szCs w:val="24"/>
        </w:rPr>
        <w:t>ки</w:t>
      </w:r>
      <w:r>
        <w:rPr>
          <w:b/>
          <w:sz w:val="24"/>
          <w:szCs w:val="24"/>
        </w:rPr>
        <w:t>х и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ге</w:t>
      </w:r>
      <w:r>
        <w:rPr>
          <w:b/>
          <w:sz w:val="24"/>
          <w:szCs w:val="24"/>
        </w:rPr>
        <w:t>ол</w:t>
      </w:r>
      <w:r>
        <w:rPr>
          <w:b/>
          <w:spacing w:val="4"/>
          <w:sz w:val="24"/>
          <w:szCs w:val="24"/>
        </w:rPr>
        <w:t>о</w:t>
      </w:r>
      <w:r>
        <w:rPr>
          <w:b/>
          <w:spacing w:val="-6"/>
          <w:sz w:val="24"/>
          <w:szCs w:val="24"/>
        </w:rPr>
        <w:t>ш</w:t>
      </w:r>
      <w:r>
        <w:rPr>
          <w:b/>
          <w:spacing w:val="1"/>
          <w:sz w:val="24"/>
          <w:szCs w:val="24"/>
        </w:rPr>
        <w:t>ки</w:t>
      </w:r>
      <w:r>
        <w:rPr>
          <w:b/>
          <w:sz w:val="24"/>
          <w:szCs w:val="24"/>
        </w:rPr>
        <w:t xml:space="preserve">х </w:t>
      </w:r>
      <w:r>
        <w:rPr>
          <w:b/>
          <w:spacing w:val="3"/>
          <w:sz w:val="24"/>
          <w:szCs w:val="24"/>
        </w:rPr>
        <w:t>к</w:t>
      </w:r>
      <w:r>
        <w:rPr>
          <w:b/>
          <w:sz w:val="24"/>
          <w:szCs w:val="24"/>
        </w:rPr>
        <w:t>а</w:t>
      </w:r>
      <w:r>
        <w:rPr>
          <w:b/>
          <w:spacing w:val="1"/>
          <w:sz w:val="24"/>
          <w:szCs w:val="24"/>
        </w:rPr>
        <w:t>р</w:t>
      </w:r>
      <w:r>
        <w:rPr>
          <w:b/>
          <w:sz w:val="24"/>
          <w:szCs w:val="24"/>
        </w:rPr>
        <w:t>а</w:t>
      </w:r>
      <w:r>
        <w:rPr>
          <w:b/>
          <w:spacing w:val="-1"/>
          <w:sz w:val="24"/>
          <w:szCs w:val="24"/>
        </w:rPr>
        <w:t>к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-1"/>
          <w:sz w:val="24"/>
          <w:szCs w:val="24"/>
        </w:rPr>
        <w:t>е</w:t>
      </w:r>
      <w:r>
        <w:rPr>
          <w:b/>
          <w:spacing w:val="1"/>
          <w:sz w:val="24"/>
          <w:szCs w:val="24"/>
        </w:rPr>
        <w:t>ри</w:t>
      </w:r>
      <w:r>
        <w:rPr>
          <w:b/>
          <w:spacing w:val="-1"/>
          <w:sz w:val="24"/>
          <w:szCs w:val="24"/>
        </w:rPr>
        <w:t>с</w:t>
      </w:r>
      <w:r>
        <w:rPr>
          <w:b/>
          <w:sz w:val="24"/>
          <w:szCs w:val="24"/>
        </w:rPr>
        <w:t>ти</w:t>
      </w:r>
      <w:r>
        <w:rPr>
          <w:b/>
          <w:spacing w:val="1"/>
          <w:sz w:val="24"/>
          <w:szCs w:val="24"/>
        </w:rPr>
        <w:t>к</w:t>
      </w:r>
      <w:r>
        <w:rPr>
          <w:b/>
          <w:sz w:val="24"/>
          <w:szCs w:val="24"/>
        </w:rPr>
        <w:t>а</w:t>
      </w:r>
    </w:p>
    <w:p w:rsidR="009B6D01" w:rsidRDefault="009B6D01">
      <w:pPr>
        <w:spacing w:line="200" w:lineRule="exact"/>
      </w:pPr>
    </w:p>
    <w:p w:rsidR="009B6D01" w:rsidRDefault="009B6D01">
      <w:pPr>
        <w:spacing w:before="8" w:line="260" w:lineRule="exact"/>
        <w:rPr>
          <w:sz w:val="26"/>
          <w:szCs w:val="26"/>
        </w:rPr>
      </w:pPr>
    </w:p>
    <w:p w:rsidR="009B6D01" w:rsidRDefault="00B95DE8">
      <w:pPr>
        <w:spacing w:line="256" w:lineRule="auto"/>
        <w:ind w:left="106" w:right="83"/>
        <w:jc w:val="both"/>
        <w:rPr>
          <w:sz w:val="24"/>
          <w:szCs w:val="24"/>
        </w:rPr>
      </w:pPr>
      <w:r>
        <w:rPr>
          <w:sz w:val="24"/>
          <w:szCs w:val="24"/>
        </w:rPr>
        <w:t>Мо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 xml:space="preserve"> 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долош</w:t>
      </w:r>
      <w:r>
        <w:rPr>
          <w:spacing w:val="-1"/>
          <w:sz w:val="24"/>
          <w:szCs w:val="24"/>
        </w:rPr>
        <w:t>к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тика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олош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л</w:t>
      </w:r>
      <w:r>
        <w:rPr>
          <w:sz w:val="24"/>
          <w:szCs w:val="24"/>
        </w:rPr>
        <w:t xml:space="preserve">а у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ој </w:t>
      </w:r>
      <w:r>
        <w:rPr>
          <w:spacing w:val="1"/>
          <w:sz w:val="24"/>
          <w:szCs w:val="24"/>
        </w:rPr>
        <w:t>з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о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је 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рши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:</w:t>
      </w:r>
    </w:p>
    <w:p w:rsidR="009B6D01" w:rsidRDefault="009B6D01">
      <w:pPr>
        <w:spacing w:line="140" w:lineRule="exact"/>
        <w:rPr>
          <w:sz w:val="15"/>
          <w:szCs w:val="15"/>
        </w:rPr>
      </w:pPr>
    </w:p>
    <w:p w:rsidR="009B6D01" w:rsidRDefault="00B95DE8">
      <w:pPr>
        <w:spacing w:line="257" w:lineRule="auto"/>
        <w:ind w:left="827" w:right="86" w:hanging="360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"</w:t>
      </w:r>
      <w:r>
        <w:rPr>
          <w:spacing w:val="3"/>
          <w:sz w:val="24"/>
          <w:szCs w:val="24"/>
        </w:rPr>
        <w:t>н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pacing w:val="1"/>
          <w:sz w:val="24"/>
          <w:szCs w:val="24"/>
        </w:rPr>
        <w:t>е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врши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зи</w:t>
      </w:r>
      <w:r>
        <w:rPr>
          <w:spacing w:val="-1"/>
          <w:sz w:val="24"/>
          <w:szCs w:val="24"/>
        </w:rPr>
        <w:t>мањ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м</w:t>
      </w:r>
      <w:r>
        <w:rPr>
          <w:spacing w:val="6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и</w:t>
      </w:r>
      <w:r>
        <w:rPr>
          <w:sz w:val="24"/>
          <w:szCs w:val="24"/>
        </w:rPr>
        <w:t>з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ки</w:t>
      </w:r>
      <w:r>
        <w:rPr>
          <w:sz w:val="24"/>
          <w:szCs w:val="24"/>
        </w:rPr>
        <w:t>х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бо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>х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2"/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2"/>
          <w:sz w:val="24"/>
          <w:szCs w:val="24"/>
        </w:rPr>
        <w:t>б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шот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</w:p>
    <w:p w:rsidR="009B6D01" w:rsidRDefault="00B95DE8">
      <w:pPr>
        <w:spacing w:line="260" w:lineRule="exact"/>
        <w:ind w:left="467"/>
        <w:rPr>
          <w:sz w:val="24"/>
          <w:szCs w:val="24"/>
        </w:rPr>
      </w:pPr>
      <w:r>
        <w:rPr>
          <w:rFonts w:ascii="Segoe Fluent Icons" w:eastAsia="Segoe Fluent Icons" w:hAnsi="Segoe Fluent Icons" w:cs="Segoe Fluent Icons"/>
          <w:w w:val="79"/>
          <w:sz w:val="24"/>
          <w:szCs w:val="24"/>
        </w:rPr>
        <w:t xml:space="preserve">  </w:t>
      </w:r>
      <w:r>
        <w:rPr>
          <w:rFonts w:ascii="Segoe Fluent Icons" w:eastAsia="Segoe Fluent Icons" w:hAnsi="Segoe Fluent Icons" w:cs="Segoe Fluent Icons"/>
          <w:spacing w:val="3"/>
          <w:w w:val="7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во</w:t>
      </w:r>
      <w:r>
        <w:rPr>
          <w:spacing w:val="-1"/>
          <w:sz w:val="24"/>
          <w:szCs w:val="24"/>
        </w:rPr>
        <w:t>ђе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-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м</w:t>
      </w:r>
      <w:r>
        <w:rPr>
          <w:spacing w:val="-6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зим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-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олош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љи</w:t>
      </w:r>
      <w:r>
        <w:rPr>
          <w:sz w:val="24"/>
          <w:szCs w:val="24"/>
        </w:rPr>
        <w:t>х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лој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ва</w:t>
      </w:r>
    </w:p>
    <w:p w:rsidR="009B6D01" w:rsidRDefault="00B95DE8">
      <w:pPr>
        <w:spacing w:before="19"/>
        <w:ind w:left="827"/>
        <w:rPr>
          <w:sz w:val="24"/>
          <w:szCs w:val="24"/>
        </w:rPr>
      </w:pP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ој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је.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p w:rsidR="009B6D01" w:rsidRDefault="00B95DE8">
      <w:pPr>
        <w:spacing w:line="256" w:lineRule="auto"/>
        <w:ind w:left="106" w:right="83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з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сп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з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врше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2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м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д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из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.</w:t>
      </w:r>
    </w:p>
    <w:p w:rsidR="009B6D01" w:rsidRDefault="009B6D01">
      <w:pPr>
        <w:spacing w:before="4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83"/>
        <w:jc w:val="both"/>
        <w:rPr>
          <w:sz w:val="24"/>
          <w:szCs w:val="24"/>
        </w:rPr>
      </w:pPr>
      <w:r>
        <w:rPr>
          <w:sz w:val="24"/>
          <w:szCs w:val="24"/>
        </w:rPr>
        <w:t>Мо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г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врши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-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Уредбом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(„С</w:t>
      </w:r>
      <w:r>
        <w:rPr>
          <w:spacing w:val="2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жб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к </w:t>
      </w:r>
      <w:proofErr w:type="gramStart"/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>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број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92/10),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Прил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г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6,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9)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>
        <w:rPr>
          <w:spacing w:val="6"/>
          <w:sz w:val="24"/>
          <w:szCs w:val="24"/>
        </w:rPr>
        <w:t>к</w:t>
      </w:r>
      <w:r>
        <w:rPr>
          <w:sz w:val="24"/>
          <w:szCs w:val="24"/>
        </w:rPr>
        <w:t>у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вне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фазе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н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а јед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 го</w:t>
      </w:r>
      <w:r>
        <w:rPr>
          <w:spacing w:val="1"/>
          <w:sz w:val="24"/>
          <w:szCs w:val="24"/>
        </w:rPr>
        <w:t>дин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.</w:t>
      </w:r>
    </w:p>
    <w:p w:rsidR="009B6D01" w:rsidRDefault="009B6D01">
      <w:pPr>
        <w:spacing w:before="6" w:line="160" w:lineRule="exact"/>
        <w:rPr>
          <w:sz w:val="16"/>
          <w:szCs w:val="16"/>
        </w:rPr>
      </w:pPr>
    </w:p>
    <w:p w:rsidR="009B6D01" w:rsidRDefault="00B95DE8">
      <w:pPr>
        <w:ind w:left="106" w:right="678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5.8 </w:t>
      </w:r>
      <w:r>
        <w:rPr>
          <w:b/>
          <w:spacing w:val="-1"/>
          <w:sz w:val="24"/>
          <w:szCs w:val="24"/>
        </w:rPr>
        <w:t>М</w:t>
      </w:r>
      <w:r>
        <w:rPr>
          <w:b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ни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рин</w:t>
      </w:r>
      <w:r>
        <w:rPr>
          <w:b/>
          <w:sz w:val="24"/>
          <w:szCs w:val="24"/>
        </w:rPr>
        <w:t>г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з</w:t>
      </w:r>
      <w:r>
        <w:rPr>
          <w:b/>
          <w:spacing w:val="-1"/>
          <w:sz w:val="24"/>
          <w:szCs w:val="24"/>
        </w:rPr>
        <w:t>е</w:t>
      </w:r>
      <w:r>
        <w:rPr>
          <w:b/>
          <w:sz w:val="24"/>
          <w:szCs w:val="24"/>
        </w:rPr>
        <w:t>мљ</w:t>
      </w:r>
      <w:r>
        <w:rPr>
          <w:b/>
          <w:spacing w:val="3"/>
          <w:sz w:val="24"/>
          <w:szCs w:val="24"/>
        </w:rPr>
        <w:t>и</w:t>
      </w:r>
      <w:r>
        <w:rPr>
          <w:b/>
          <w:spacing w:val="-6"/>
          <w:sz w:val="24"/>
          <w:szCs w:val="24"/>
        </w:rPr>
        <w:t>ш</w:t>
      </w:r>
      <w:r>
        <w:rPr>
          <w:b/>
          <w:spacing w:val="2"/>
          <w:sz w:val="24"/>
          <w:szCs w:val="24"/>
        </w:rPr>
        <w:t>т</w:t>
      </w:r>
      <w:r>
        <w:rPr>
          <w:b/>
          <w:sz w:val="24"/>
          <w:szCs w:val="24"/>
        </w:rPr>
        <w:t>а</w:t>
      </w:r>
    </w:p>
    <w:p w:rsidR="009B6D01" w:rsidRDefault="009B6D01">
      <w:pPr>
        <w:spacing w:line="200" w:lineRule="exact"/>
      </w:pPr>
    </w:p>
    <w:p w:rsidR="009B6D01" w:rsidRDefault="009B6D01">
      <w:pPr>
        <w:spacing w:before="8" w:line="260" w:lineRule="exact"/>
        <w:rPr>
          <w:sz w:val="26"/>
          <w:szCs w:val="26"/>
        </w:rPr>
      </w:pPr>
    </w:p>
    <w:p w:rsidR="009B6D01" w:rsidRDefault="00B95DE8">
      <w:pPr>
        <w:spacing w:line="258" w:lineRule="auto"/>
        <w:ind w:left="106" w:right="76"/>
        <w:jc w:val="both"/>
        <w:rPr>
          <w:sz w:val="24"/>
          <w:szCs w:val="24"/>
        </w:rPr>
        <w:sectPr w:rsidR="009B6D01">
          <w:pgSz w:w="12240" w:h="15840"/>
          <w:pgMar w:top="1380" w:right="1320" w:bottom="280" w:left="1060" w:header="0" w:footer="1015" w:gutter="0"/>
          <w:cols w:space="720"/>
        </w:sectPr>
      </w:pPr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ћ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 xml:space="preserve">г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је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а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5"/>
          <w:sz w:val="24"/>
          <w:szCs w:val="24"/>
        </w:rPr>
        <w:t>и</w:t>
      </w:r>
      <w:r>
        <w:rPr>
          <w:sz w:val="24"/>
          <w:szCs w:val="24"/>
        </w:rPr>
        <w:t>тет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шта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о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да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вршило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>в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тета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в</w:t>
      </w:r>
      <w:r>
        <w:rPr>
          <w:sz w:val="24"/>
          <w:szCs w:val="24"/>
        </w:rPr>
        <w:t>ода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r>
        <w:rPr>
          <w:spacing w:val="8"/>
          <w:sz w:val="24"/>
          <w:szCs w:val="24"/>
        </w:rPr>
        <w:t xml:space="preserve"> </w:t>
      </w:r>
      <w:proofErr w:type="gram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ј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 xml:space="preserve">х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језо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тара</w:t>
      </w:r>
      <w:proofErr w:type="gramEnd"/>
      <w:r>
        <w:rPr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и</w:t>
      </w:r>
      <w:r>
        <w:rPr>
          <w:rFonts w:ascii="Calibri" w:eastAsia="Calibri" w:hAnsi="Calibri" w:cs="Calibri"/>
          <w:spacing w:val="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т</w:t>
      </w:r>
      <w:r>
        <w:rPr>
          <w:rFonts w:ascii="Calibri" w:eastAsia="Calibri" w:hAnsi="Calibri" w:cs="Calibri"/>
          <w:sz w:val="22"/>
          <w:szCs w:val="22"/>
        </w:rPr>
        <w:t>о</w:t>
      </w:r>
      <w:r>
        <w:rPr>
          <w:rFonts w:ascii="Calibri" w:eastAsia="Calibri" w:hAnsi="Calibri" w:cs="Calibri"/>
          <w:spacing w:val="7"/>
          <w:sz w:val="22"/>
          <w:szCs w:val="22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-2"/>
          <w:sz w:val="24"/>
          <w:szCs w:val="24"/>
        </w:rPr>
        <w:t>з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тра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 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јед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пи</w:t>
      </w:r>
      <w:r>
        <w:rPr>
          <w:sz w:val="24"/>
          <w:szCs w:val="24"/>
        </w:rPr>
        <w:t>језо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та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у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н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 2019.год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с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из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рш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4 </w:t>
      </w:r>
      <w:r>
        <w:rPr>
          <w:spacing w:val="1"/>
          <w:sz w:val="24"/>
          <w:szCs w:val="24"/>
        </w:rPr>
        <w:t>пи</w:t>
      </w:r>
      <w:r>
        <w:rPr>
          <w:sz w:val="24"/>
          <w:szCs w:val="24"/>
        </w:rPr>
        <w:t>језо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тр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>в</w:t>
      </w:r>
      <w:r>
        <w:rPr>
          <w:sz w:val="24"/>
          <w:szCs w:val="24"/>
        </w:rPr>
        <w:t>у 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</w:t>
      </w:r>
      <w:r>
        <w:rPr>
          <w:spacing w:val="4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ти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шта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ник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вно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2"/>
          <w:sz w:val="24"/>
          <w:szCs w:val="24"/>
        </w:rPr>
        <w:t>ој</w:t>
      </w:r>
      <w:r>
        <w:rPr>
          <w:sz w:val="24"/>
          <w:szCs w:val="24"/>
        </w:rPr>
        <w:t xml:space="preserve">е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>у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>
        <w:rPr>
          <w:spacing w:val="-1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б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-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рок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ђењ</w:t>
      </w:r>
      <w:r>
        <w:rPr>
          <w:sz w:val="24"/>
          <w:szCs w:val="24"/>
        </w:rPr>
        <w:t>а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r>
        <w:rPr>
          <w:spacing w:val="-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шта,</w:t>
      </w:r>
      <w:r>
        <w:rPr>
          <w:spacing w:val="-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,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држ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така,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ови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</w:p>
    <w:p w:rsidR="009B6D01" w:rsidRDefault="00B95DE8">
      <w:pPr>
        <w:spacing w:before="74" w:line="257" w:lineRule="auto"/>
        <w:ind w:left="106" w:right="78"/>
        <w:rPr>
          <w:sz w:val="24"/>
          <w:szCs w:val="24"/>
        </w:rPr>
      </w:pPr>
      <w:r>
        <w:rPr>
          <w:sz w:val="24"/>
          <w:szCs w:val="24"/>
        </w:rPr>
        <w:lastRenderedPageBreak/>
        <w:t>и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2"/>
          <w:sz w:val="24"/>
          <w:szCs w:val="24"/>
        </w:rPr>
        <w:t>р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в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торинг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шта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(„С</w:t>
      </w:r>
      <w:r>
        <w:rPr>
          <w:spacing w:val="2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ж</w:t>
      </w:r>
      <w:r>
        <w:rPr>
          <w:spacing w:val="2"/>
          <w:sz w:val="24"/>
          <w:szCs w:val="24"/>
        </w:rPr>
        <w:t>б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a</w:t>
      </w:r>
      <w:r>
        <w:rPr>
          <w:spacing w:val="6"/>
          <w:sz w:val="24"/>
          <w:szCs w:val="24"/>
        </w:rPr>
        <w:t>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0"/>
          <w:sz w:val="24"/>
          <w:szCs w:val="24"/>
        </w:rPr>
        <w:t xml:space="preserve"> </w:t>
      </w:r>
      <w:proofErr w:type="gramStart"/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proofErr w:type="gramEnd"/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брoj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68/19)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е</w:t>
      </w:r>
      <w:r>
        <w:rPr>
          <w:sz w:val="24"/>
          <w:szCs w:val="24"/>
        </w:rPr>
        <w:t>р је д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ам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тор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га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шта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6"/>
          <w:sz w:val="24"/>
          <w:szCs w:val="24"/>
        </w:rPr>
        <w:t>з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ме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ења</w:t>
      </w:r>
      <w:r>
        <w:rPr>
          <w:sz w:val="24"/>
          <w:szCs w:val="24"/>
        </w:rPr>
        <w:t>.</w:t>
      </w:r>
    </w:p>
    <w:p w:rsidR="009B6D01" w:rsidRDefault="009B6D01">
      <w:pPr>
        <w:spacing w:before="4" w:line="160" w:lineRule="exact"/>
        <w:rPr>
          <w:sz w:val="16"/>
          <w:szCs w:val="16"/>
        </w:rPr>
      </w:pPr>
    </w:p>
    <w:p w:rsidR="009B6D01" w:rsidRDefault="00B95DE8">
      <w:pPr>
        <w:ind w:left="106" w:right="5635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тари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тори</w:t>
      </w:r>
      <w:r>
        <w:rPr>
          <w:spacing w:val="-2"/>
          <w:sz w:val="24"/>
          <w:szCs w:val="24"/>
        </w:rPr>
        <w:t>н</w:t>
      </w:r>
      <w:r>
        <w:rPr>
          <w:sz w:val="24"/>
          <w:szCs w:val="24"/>
        </w:rPr>
        <w:t>га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: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ind w:left="106" w:right="64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>
        <w:rPr>
          <w:spacing w:val="-1"/>
          <w:sz w:val="24"/>
          <w:szCs w:val="24"/>
        </w:rPr>
        <w:t>ме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сас</w:t>
      </w:r>
      <w:r>
        <w:rPr>
          <w:sz w:val="24"/>
          <w:szCs w:val="24"/>
        </w:rPr>
        <w:t>тав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шта;</w:t>
      </w:r>
    </w:p>
    <w:p w:rsidR="009B6D01" w:rsidRDefault="009B6D01">
      <w:pPr>
        <w:spacing w:before="9" w:line="160" w:lineRule="exact"/>
        <w:rPr>
          <w:sz w:val="17"/>
          <w:szCs w:val="17"/>
        </w:rPr>
      </w:pPr>
    </w:p>
    <w:p w:rsidR="009B6D01" w:rsidRDefault="00B95DE8">
      <w:pPr>
        <w:ind w:left="106" w:right="291"/>
        <w:jc w:val="both"/>
        <w:rPr>
          <w:sz w:val="24"/>
          <w:szCs w:val="24"/>
        </w:rPr>
      </w:pPr>
      <w:r>
        <w:rPr>
          <w:position w:val="2"/>
          <w:sz w:val="24"/>
          <w:szCs w:val="24"/>
        </w:rPr>
        <w:t>2) к</w:t>
      </w:r>
      <w:r>
        <w:rPr>
          <w:spacing w:val="1"/>
          <w:position w:val="2"/>
          <w:sz w:val="24"/>
          <w:szCs w:val="24"/>
        </w:rPr>
        <w:t>и</w:t>
      </w:r>
      <w:r>
        <w:rPr>
          <w:spacing w:val="-1"/>
          <w:position w:val="2"/>
          <w:sz w:val="24"/>
          <w:szCs w:val="24"/>
        </w:rPr>
        <w:t>се</w:t>
      </w:r>
      <w:r>
        <w:rPr>
          <w:position w:val="2"/>
          <w:sz w:val="24"/>
          <w:szCs w:val="24"/>
        </w:rPr>
        <w:t>ло</w:t>
      </w:r>
      <w:r>
        <w:rPr>
          <w:spacing w:val="-1"/>
          <w:position w:val="2"/>
          <w:sz w:val="24"/>
          <w:szCs w:val="24"/>
        </w:rPr>
        <w:t>с</w:t>
      </w:r>
      <w:r>
        <w:rPr>
          <w:position w:val="2"/>
          <w:sz w:val="24"/>
          <w:szCs w:val="24"/>
        </w:rPr>
        <w:t xml:space="preserve">т </w:t>
      </w:r>
      <w:r>
        <w:rPr>
          <w:spacing w:val="2"/>
          <w:position w:val="2"/>
          <w:sz w:val="24"/>
          <w:szCs w:val="24"/>
        </w:rPr>
        <w:t>з</w:t>
      </w:r>
      <w:r>
        <w:rPr>
          <w:spacing w:val="-1"/>
          <w:position w:val="2"/>
          <w:sz w:val="24"/>
          <w:szCs w:val="24"/>
        </w:rPr>
        <w:t>ем</w:t>
      </w:r>
      <w:r>
        <w:rPr>
          <w:position w:val="2"/>
          <w:sz w:val="24"/>
          <w:szCs w:val="24"/>
        </w:rPr>
        <w:t>љ</w:t>
      </w:r>
      <w:r>
        <w:rPr>
          <w:spacing w:val="1"/>
          <w:position w:val="2"/>
          <w:sz w:val="24"/>
          <w:szCs w:val="24"/>
        </w:rPr>
        <w:t>и</w:t>
      </w:r>
      <w:r>
        <w:rPr>
          <w:position w:val="2"/>
          <w:sz w:val="24"/>
          <w:szCs w:val="24"/>
        </w:rPr>
        <w:t xml:space="preserve">шта </w:t>
      </w:r>
      <w:r>
        <w:rPr>
          <w:spacing w:val="-1"/>
          <w:position w:val="2"/>
          <w:sz w:val="24"/>
          <w:szCs w:val="24"/>
        </w:rPr>
        <w:t>(а</w:t>
      </w:r>
      <w:r>
        <w:rPr>
          <w:spacing w:val="1"/>
          <w:position w:val="2"/>
          <w:sz w:val="24"/>
          <w:szCs w:val="24"/>
        </w:rPr>
        <w:t>к</w:t>
      </w:r>
      <w:r>
        <w:rPr>
          <w:position w:val="2"/>
          <w:sz w:val="24"/>
          <w:szCs w:val="24"/>
        </w:rPr>
        <w:t>т</w:t>
      </w:r>
      <w:r>
        <w:rPr>
          <w:spacing w:val="2"/>
          <w:position w:val="2"/>
          <w:sz w:val="24"/>
          <w:szCs w:val="24"/>
        </w:rPr>
        <w:t>и</w:t>
      </w:r>
      <w:r>
        <w:rPr>
          <w:position w:val="2"/>
          <w:sz w:val="24"/>
          <w:szCs w:val="24"/>
        </w:rPr>
        <w:t>вна</w:t>
      </w:r>
      <w:r>
        <w:rPr>
          <w:spacing w:val="-1"/>
          <w:position w:val="2"/>
          <w:sz w:val="24"/>
          <w:szCs w:val="24"/>
        </w:rPr>
        <w:t xml:space="preserve"> к</w:t>
      </w:r>
      <w:r>
        <w:rPr>
          <w:spacing w:val="1"/>
          <w:position w:val="2"/>
          <w:sz w:val="24"/>
          <w:szCs w:val="24"/>
        </w:rPr>
        <w:t>и</w:t>
      </w:r>
      <w:r>
        <w:rPr>
          <w:spacing w:val="-1"/>
          <w:position w:val="2"/>
          <w:sz w:val="24"/>
          <w:szCs w:val="24"/>
        </w:rPr>
        <w:t>се</w:t>
      </w:r>
      <w:r>
        <w:rPr>
          <w:position w:val="2"/>
          <w:sz w:val="24"/>
          <w:szCs w:val="24"/>
        </w:rPr>
        <w:t>ло</w:t>
      </w:r>
      <w:r>
        <w:rPr>
          <w:spacing w:val="-1"/>
          <w:position w:val="2"/>
          <w:sz w:val="24"/>
          <w:szCs w:val="24"/>
        </w:rPr>
        <w:t>с</w:t>
      </w:r>
      <w:r>
        <w:rPr>
          <w:position w:val="2"/>
          <w:sz w:val="24"/>
          <w:szCs w:val="24"/>
        </w:rPr>
        <w:t>т pH</w:t>
      </w:r>
      <w:r>
        <w:rPr>
          <w:spacing w:val="2"/>
          <w:position w:val="2"/>
          <w:sz w:val="24"/>
          <w:szCs w:val="24"/>
        </w:rPr>
        <w:t xml:space="preserve"> </w:t>
      </w:r>
      <w:r>
        <w:rPr>
          <w:position w:val="2"/>
          <w:sz w:val="24"/>
          <w:szCs w:val="24"/>
        </w:rPr>
        <w:t>у</w:t>
      </w:r>
      <w:r>
        <w:rPr>
          <w:spacing w:val="-3"/>
          <w:position w:val="2"/>
          <w:sz w:val="24"/>
          <w:szCs w:val="24"/>
        </w:rPr>
        <w:t xml:space="preserve"> </w:t>
      </w:r>
      <w:r>
        <w:rPr>
          <w:spacing w:val="3"/>
          <w:position w:val="2"/>
          <w:sz w:val="24"/>
          <w:szCs w:val="24"/>
        </w:rPr>
        <w:t>H</w:t>
      </w:r>
      <w:r>
        <w:rPr>
          <w:spacing w:val="1"/>
          <w:sz w:val="16"/>
          <w:szCs w:val="16"/>
        </w:rPr>
        <w:t>2</w:t>
      </w:r>
      <w:r>
        <w:rPr>
          <w:position w:val="2"/>
          <w:sz w:val="24"/>
          <w:szCs w:val="24"/>
        </w:rPr>
        <w:t xml:space="preserve">O, </w:t>
      </w:r>
      <w:r>
        <w:rPr>
          <w:spacing w:val="1"/>
          <w:position w:val="2"/>
          <w:sz w:val="24"/>
          <w:szCs w:val="24"/>
        </w:rPr>
        <w:t>с</w:t>
      </w:r>
      <w:r>
        <w:rPr>
          <w:spacing w:val="-5"/>
          <w:position w:val="2"/>
          <w:sz w:val="24"/>
          <w:szCs w:val="24"/>
        </w:rPr>
        <w:t>у</w:t>
      </w:r>
      <w:r>
        <w:rPr>
          <w:spacing w:val="1"/>
          <w:position w:val="2"/>
          <w:sz w:val="24"/>
          <w:szCs w:val="24"/>
        </w:rPr>
        <w:t>п</w:t>
      </w:r>
      <w:r>
        <w:rPr>
          <w:spacing w:val="-1"/>
          <w:position w:val="2"/>
          <w:sz w:val="24"/>
          <w:szCs w:val="24"/>
        </w:rPr>
        <w:t>с</w:t>
      </w:r>
      <w:r>
        <w:rPr>
          <w:position w:val="2"/>
          <w:sz w:val="24"/>
          <w:szCs w:val="24"/>
        </w:rPr>
        <w:t>т</w:t>
      </w:r>
      <w:r>
        <w:rPr>
          <w:spacing w:val="2"/>
          <w:position w:val="2"/>
          <w:sz w:val="24"/>
          <w:szCs w:val="24"/>
        </w:rPr>
        <w:t>и</w:t>
      </w:r>
      <w:r>
        <w:rPr>
          <w:spacing w:val="3"/>
          <w:position w:val="2"/>
          <w:sz w:val="24"/>
          <w:szCs w:val="24"/>
        </w:rPr>
        <w:t>т</w:t>
      </w:r>
      <w:r>
        <w:rPr>
          <w:spacing w:val="-5"/>
          <w:position w:val="2"/>
          <w:sz w:val="24"/>
          <w:szCs w:val="24"/>
        </w:rPr>
        <w:t>у</w:t>
      </w:r>
      <w:r>
        <w:rPr>
          <w:spacing w:val="1"/>
          <w:position w:val="2"/>
          <w:sz w:val="24"/>
          <w:szCs w:val="24"/>
        </w:rPr>
        <w:t>ци</w:t>
      </w:r>
      <w:r>
        <w:rPr>
          <w:position w:val="2"/>
          <w:sz w:val="24"/>
          <w:szCs w:val="24"/>
        </w:rPr>
        <w:t>о</w:t>
      </w:r>
      <w:r>
        <w:rPr>
          <w:spacing w:val="1"/>
          <w:position w:val="2"/>
          <w:sz w:val="24"/>
          <w:szCs w:val="24"/>
        </w:rPr>
        <w:t>н</w:t>
      </w:r>
      <w:r>
        <w:rPr>
          <w:position w:val="2"/>
          <w:sz w:val="24"/>
          <w:szCs w:val="24"/>
        </w:rPr>
        <w:t>а</w:t>
      </w:r>
      <w:r>
        <w:rPr>
          <w:spacing w:val="-1"/>
          <w:position w:val="2"/>
          <w:sz w:val="24"/>
          <w:szCs w:val="24"/>
        </w:rPr>
        <w:t xml:space="preserve"> </w:t>
      </w:r>
      <w:r>
        <w:rPr>
          <w:spacing w:val="1"/>
          <w:position w:val="2"/>
          <w:sz w:val="24"/>
          <w:szCs w:val="24"/>
        </w:rPr>
        <w:t>к</w:t>
      </w:r>
      <w:r>
        <w:rPr>
          <w:spacing w:val="-1"/>
          <w:position w:val="2"/>
          <w:sz w:val="24"/>
          <w:szCs w:val="24"/>
        </w:rPr>
        <w:t>исе</w:t>
      </w:r>
      <w:r>
        <w:rPr>
          <w:position w:val="2"/>
          <w:sz w:val="24"/>
          <w:szCs w:val="24"/>
        </w:rPr>
        <w:t>ло</w:t>
      </w:r>
      <w:r>
        <w:rPr>
          <w:spacing w:val="-1"/>
          <w:position w:val="2"/>
          <w:sz w:val="24"/>
          <w:szCs w:val="24"/>
        </w:rPr>
        <w:t>с</w:t>
      </w:r>
      <w:r>
        <w:rPr>
          <w:position w:val="2"/>
          <w:sz w:val="24"/>
          <w:szCs w:val="24"/>
        </w:rPr>
        <w:t>т pH</w:t>
      </w:r>
      <w:r>
        <w:rPr>
          <w:spacing w:val="5"/>
          <w:position w:val="2"/>
          <w:sz w:val="24"/>
          <w:szCs w:val="24"/>
        </w:rPr>
        <w:t xml:space="preserve"> </w:t>
      </w:r>
      <w:r>
        <w:rPr>
          <w:position w:val="2"/>
          <w:sz w:val="24"/>
          <w:szCs w:val="24"/>
        </w:rPr>
        <w:t>у</w:t>
      </w:r>
      <w:r>
        <w:rPr>
          <w:spacing w:val="-5"/>
          <w:position w:val="2"/>
          <w:sz w:val="24"/>
          <w:szCs w:val="24"/>
        </w:rPr>
        <w:t xml:space="preserve"> </w:t>
      </w:r>
      <w:r>
        <w:rPr>
          <w:position w:val="2"/>
          <w:sz w:val="24"/>
          <w:szCs w:val="24"/>
        </w:rPr>
        <w:t>1M KC</w:t>
      </w:r>
      <w:r>
        <w:rPr>
          <w:spacing w:val="1"/>
          <w:position w:val="2"/>
          <w:sz w:val="24"/>
          <w:szCs w:val="24"/>
        </w:rPr>
        <w:t>l</w:t>
      </w:r>
      <w:r>
        <w:rPr>
          <w:position w:val="2"/>
          <w:sz w:val="24"/>
          <w:szCs w:val="24"/>
        </w:rPr>
        <w:t>,);</w:t>
      </w:r>
    </w:p>
    <w:p w:rsidR="009B6D01" w:rsidRDefault="009B6D01">
      <w:pPr>
        <w:spacing w:before="10" w:line="160" w:lineRule="exact"/>
        <w:rPr>
          <w:sz w:val="17"/>
          <w:szCs w:val="17"/>
        </w:rPr>
      </w:pPr>
    </w:p>
    <w:p w:rsidR="009B6D01" w:rsidRDefault="00B95DE8">
      <w:pPr>
        <w:ind w:left="106" w:right="7857"/>
        <w:jc w:val="both"/>
        <w:rPr>
          <w:sz w:val="24"/>
          <w:szCs w:val="24"/>
        </w:rPr>
      </w:pPr>
      <w:r>
        <w:rPr>
          <w:position w:val="2"/>
          <w:sz w:val="24"/>
          <w:szCs w:val="24"/>
        </w:rPr>
        <w:t xml:space="preserve">3) </w:t>
      </w:r>
      <w:r>
        <w:rPr>
          <w:spacing w:val="-2"/>
          <w:position w:val="2"/>
          <w:sz w:val="24"/>
          <w:szCs w:val="24"/>
        </w:rPr>
        <w:t>с</w:t>
      </w:r>
      <w:r>
        <w:rPr>
          <w:spacing w:val="-1"/>
          <w:position w:val="2"/>
          <w:sz w:val="24"/>
          <w:szCs w:val="24"/>
        </w:rPr>
        <w:t>а</w:t>
      </w:r>
      <w:r>
        <w:rPr>
          <w:position w:val="2"/>
          <w:sz w:val="24"/>
          <w:szCs w:val="24"/>
        </w:rPr>
        <w:t>држ</w:t>
      </w:r>
      <w:r>
        <w:rPr>
          <w:spacing w:val="-1"/>
          <w:position w:val="2"/>
          <w:sz w:val="24"/>
          <w:szCs w:val="24"/>
        </w:rPr>
        <w:t>а</w:t>
      </w:r>
      <w:r>
        <w:rPr>
          <w:position w:val="2"/>
          <w:sz w:val="24"/>
          <w:szCs w:val="24"/>
        </w:rPr>
        <w:t xml:space="preserve">ј </w:t>
      </w:r>
      <w:r>
        <w:rPr>
          <w:spacing w:val="1"/>
          <w:position w:val="2"/>
          <w:sz w:val="24"/>
          <w:szCs w:val="24"/>
        </w:rPr>
        <w:t>C</w:t>
      </w:r>
      <w:r>
        <w:rPr>
          <w:spacing w:val="-1"/>
          <w:position w:val="2"/>
          <w:sz w:val="24"/>
          <w:szCs w:val="24"/>
        </w:rPr>
        <w:t>a</w:t>
      </w:r>
      <w:r>
        <w:rPr>
          <w:position w:val="2"/>
          <w:sz w:val="24"/>
          <w:szCs w:val="24"/>
        </w:rPr>
        <w:t>CO</w:t>
      </w:r>
      <w:r>
        <w:rPr>
          <w:spacing w:val="1"/>
          <w:sz w:val="16"/>
          <w:szCs w:val="16"/>
        </w:rPr>
        <w:t>3</w:t>
      </w:r>
      <w:r>
        <w:rPr>
          <w:position w:val="2"/>
          <w:sz w:val="24"/>
          <w:szCs w:val="24"/>
        </w:rPr>
        <w:t>;</w:t>
      </w:r>
    </w:p>
    <w:p w:rsidR="009B6D01" w:rsidRDefault="009B6D01">
      <w:pPr>
        <w:spacing w:before="1" w:line="180" w:lineRule="exact"/>
        <w:rPr>
          <w:sz w:val="18"/>
          <w:szCs w:val="18"/>
        </w:rPr>
      </w:pPr>
    </w:p>
    <w:p w:rsidR="009B6D01" w:rsidRDefault="00B95DE8">
      <w:pPr>
        <w:ind w:left="106" w:right="6346"/>
        <w:jc w:val="both"/>
        <w:rPr>
          <w:sz w:val="24"/>
          <w:szCs w:val="24"/>
        </w:rPr>
      </w:pPr>
      <w:r>
        <w:rPr>
          <w:sz w:val="24"/>
          <w:szCs w:val="24"/>
        </w:rPr>
        <w:t>4) 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 xml:space="preserve">тет 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мењ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>јо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;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ind w:left="106" w:right="66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</w:t>
      </w:r>
      <w:r>
        <w:rPr>
          <w:spacing w:val="-2"/>
          <w:sz w:val="24"/>
          <w:szCs w:val="24"/>
        </w:rPr>
        <w:t>с</w:t>
      </w:r>
      <w:r>
        <w:rPr>
          <w:sz w:val="24"/>
          <w:szCs w:val="24"/>
        </w:rPr>
        <w:t>те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н</w:t>
      </w:r>
      <w:r>
        <w:rPr>
          <w:spacing w:val="1"/>
          <w:sz w:val="24"/>
          <w:szCs w:val="24"/>
        </w:rPr>
        <w:t xml:space="preserve"> з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б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ама</w:t>
      </w:r>
      <w:r>
        <w:rPr>
          <w:sz w:val="24"/>
          <w:szCs w:val="24"/>
        </w:rPr>
        <w:t>;</w:t>
      </w:r>
    </w:p>
    <w:p w:rsidR="009B6D01" w:rsidRDefault="009B6D01">
      <w:pPr>
        <w:spacing w:before="1" w:line="180" w:lineRule="exact"/>
        <w:rPr>
          <w:sz w:val="18"/>
          <w:szCs w:val="18"/>
        </w:rPr>
      </w:pPr>
    </w:p>
    <w:p w:rsidR="009B6D01" w:rsidRDefault="00B95DE8">
      <w:pPr>
        <w:ind w:left="106" w:right="66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 </w:t>
      </w:r>
      <w:r>
        <w:rPr>
          <w:spacing w:val="-2"/>
          <w:sz w:val="24"/>
          <w:szCs w:val="24"/>
        </w:rPr>
        <w:t>с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држ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 ор</w:t>
      </w:r>
      <w:r>
        <w:rPr>
          <w:spacing w:val="3"/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ма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је.</w:t>
      </w:r>
    </w:p>
    <w:p w:rsidR="009B6D01" w:rsidRDefault="009B6D01">
      <w:pPr>
        <w:spacing w:before="2" w:line="180" w:lineRule="exact"/>
        <w:rPr>
          <w:sz w:val="18"/>
          <w:szCs w:val="18"/>
        </w:rPr>
      </w:pPr>
    </w:p>
    <w:p w:rsidR="009B6D01" w:rsidRDefault="00B95DE8">
      <w:pPr>
        <w:ind w:left="106" w:right="118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од вр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те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вно</w:t>
      </w:r>
      <w:r>
        <w:rPr>
          <w:spacing w:val="-1"/>
          <w:sz w:val="24"/>
          <w:szCs w:val="24"/>
        </w:rPr>
        <w:t>с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к</w:t>
      </w:r>
      <w:r>
        <w:rPr>
          <w:sz w:val="24"/>
          <w:szCs w:val="24"/>
        </w:rPr>
        <w:t xml:space="preserve">оја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пи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ћ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аме</w:t>
      </w:r>
      <w:r>
        <w:rPr>
          <w:sz w:val="24"/>
          <w:szCs w:val="24"/>
        </w:rPr>
        <w:t>тр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: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p w:rsidR="009B6D01" w:rsidRDefault="00B95DE8">
      <w:pPr>
        <w:spacing w:line="257" w:lineRule="auto"/>
        <w:ind w:left="106" w:right="82"/>
        <w:jc w:val="both"/>
        <w:rPr>
          <w:sz w:val="24"/>
          <w:szCs w:val="24"/>
        </w:rPr>
      </w:pPr>
      <w:r>
        <w:rPr>
          <w:sz w:val="24"/>
          <w:szCs w:val="24"/>
        </w:rPr>
        <w:t>1) ф</w:t>
      </w:r>
      <w:r>
        <w:rPr>
          <w:spacing w:val="1"/>
          <w:sz w:val="24"/>
          <w:szCs w:val="24"/>
        </w:rPr>
        <w:t>изи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 xml:space="preserve">а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вој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а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шта: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а </w:t>
      </w:r>
      <w:r>
        <w:rPr>
          <w:spacing w:val="4"/>
          <w:sz w:val="24"/>
          <w:szCs w:val="24"/>
        </w:rPr>
        <w:t>с</w:t>
      </w:r>
      <w:r>
        <w:rPr>
          <w:spacing w:val="-2"/>
          <w:sz w:val="24"/>
          <w:szCs w:val="24"/>
        </w:rPr>
        <w:t>у</w:t>
      </w:r>
      <w:r>
        <w:rPr>
          <w:sz w:val="24"/>
          <w:szCs w:val="24"/>
        </w:rPr>
        <w:t>вог</w:t>
      </w:r>
      <w:r>
        <w:rPr>
          <w:spacing w:val="1"/>
          <w:sz w:val="24"/>
          <w:szCs w:val="24"/>
        </w:rPr>
        <w:t xml:space="preserve"> 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шта,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г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а </w:t>
      </w:r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е фаз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6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pacing w:val="6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пн</w:t>
      </w:r>
      <w:r>
        <w:rPr>
          <w:sz w:val="24"/>
          <w:szCs w:val="24"/>
        </w:rPr>
        <w:t xml:space="preserve">а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оро</w:t>
      </w:r>
      <w:r>
        <w:rPr>
          <w:spacing w:val="1"/>
          <w:sz w:val="24"/>
          <w:szCs w:val="24"/>
        </w:rPr>
        <w:t>зн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 воде</w:t>
      </w:r>
      <w:r>
        <w:rPr>
          <w:spacing w:val="1"/>
          <w:sz w:val="24"/>
          <w:szCs w:val="24"/>
        </w:rPr>
        <w:t xml:space="preserve"> п</w:t>
      </w:r>
      <w:r>
        <w:rPr>
          <w:sz w:val="24"/>
          <w:szCs w:val="24"/>
        </w:rPr>
        <w:t>ри</w:t>
      </w:r>
      <w:r>
        <w:rPr>
          <w:spacing w:val="4"/>
          <w:sz w:val="24"/>
          <w:szCs w:val="24"/>
        </w:rPr>
        <w:t xml:space="preserve"> 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м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3"/>
          <w:sz w:val="24"/>
          <w:szCs w:val="24"/>
        </w:rPr>
        <w:t>с</w:t>
      </w:r>
      <w:r>
        <w:rPr>
          <w:spacing w:val="1"/>
          <w:sz w:val="24"/>
          <w:szCs w:val="24"/>
        </w:rPr>
        <w:t>ци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ис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бр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 водо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3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љи</w:t>
      </w:r>
      <w:r>
        <w:rPr>
          <w:sz w:val="24"/>
          <w:szCs w:val="24"/>
        </w:rPr>
        <w:t>во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3"/>
          <w:sz w:val="24"/>
          <w:szCs w:val="24"/>
        </w:rPr>
        <w:t>р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pacing w:val="5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ра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тврдоћа;</w:t>
      </w:r>
    </w:p>
    <w:p w:rsidR="009B6D01" w:rsidRDefault="009B6D01">
      <w:pPr>
        <w:spacing w:before="5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76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pacing w:val="2"/>
          <w:sz w:val="24"/>
          <w:szCs w:val="24"/>
        </w:rPr>
        <w:t xml:space="preserve"> х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јска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вој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шта: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х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дро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чк</w:t>
      </w:r>
      <w:r>
        <w:rPr>
          <w:sz w:val="24"/>
          <w:szCs w:val="24"/>
        </w:rPr>
        <w:t>а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ло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шта, 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пн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от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pacing w:val="-7"/>
          <w:sz w:val="24"/>
          <w:szCs w:val="24"/>
        </w:rPr>
        <w:t>у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 xml:space="preserve">ор, 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држ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п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ро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ро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еме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тро</w:t>
      </w:r>
      <w:r>
        <w:rPr>
          <w:spacing w:val="2"/>
          <w:sz w:val="24"/>
          <w:szCs w:val="24"/>
        </w:rPr>
        <w:t>п</w:t>
      </w:r>
      <w:r>
        <w:rPr>
          <w:sz w:val="24"/>
          <w:szCs w:val="24"/>
        </w:rPr>
        <w:t>роводљ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7"/>
          <w:sz w:val="24"/>
          <w:szCs w:val="24"/>
        </w:rPr>
        <w:t>а</w:t>
      </w:r>
      <w:r>
        <w:rPr>
          <w:spacing w:val="-1"/>
          <w:sz w:val="24"/>
          <w:szCs w:val="24"/>
        </w:rPr>
        <w:t>к</w:t>
      </w:r>
      <w:r>
        <w:rPr>
          <w:spacing w:val="-2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јо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ј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пн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-2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п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тешки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тали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оте</w:t>
      </w:r>
      <w:r>
        <w:rPr>
          <w:spacing w:val="1"/>
          <w:sz w:val="24"/>
          <w:szCs w:val="24"/>
        </w:rPr>
        <w:t>нц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јал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чн</w:t>
      </w:r>
      <w:r>
        <w:rPr>
          <w:sz w:val="24"/>
          <w:szCs w:val="24"/>
        </w:rPr>
        <w:t xml:space="preserve">и </w:t>
      </w:r>
      <w:r>
        <w:rPr>
          <w:spacing w:val="-1"/>
          <w:position w:val="2"/>
          <w:sz w:val="24"/>
          <w:szCs w:val="24"/>
        </w:rPr>
        <w:t>е</w:t>
      </w:r>
      <w:r>
        <w:rPr>
          <w:position w:val="2"/>
          <w:sz w:val="24"/>
          <w:szCs w:val="24"/>
        </w:rPr>
        <w:t>л</w:t>
      </w:r>
      <w:r>
        <w:rPr>
          <w:spacing w:val="-1"/>
          <w:position w:val="2"/>
          <w:sz w:val="24"/>
          <w:szCs w:val="24"/>
        </w:rPr>
        <w:t>еме</w:t>
      </w:r>
      <w:r>
        <w:rPr>
          <w:spacing w:val="1"/>
          <w:position w:val="2"/>
          <w:sz w:val="24"/>
          <w:szCs w:val="24"/>
        </w:rPr>
        <w:t>н</w:t>
      </w:r>
      <w:r>
        <w:rPr>
          <w:position w:val="2"/>
          <w:sz w:val="24"/>
          <w:szCs w:val="24"/>
        </w:rPr>
        <w:t>т</w:t>
      </w:r>
      <w:r>
        <w:rPr>
          <w:spacing w:val="2"/>
          <w:position w:val="2"/>
          <w:sz w:val="24"/>
          <w:szCs w:val="24"/>
        </w:rPr>
        <w:t>и</w:t>
      </w:r>
      <w:r>
        <w:rPr>
          <w:position w:val="2"/>
          <w:sz w:val="24"/>
          <w:szCs w:val="24"/>
        </w:rPr>
        <w:t>,</w:t>
      </w:r>
      <w:r>
        <w:rPr>
          <w:spacing w:val="5"/>
          <w:position w:val="2"/>
          <w:sz w:val="24"/>
          <w:szCs w:val="24"/>
        </w:rPr>
        <w:t xml:space="preserve"> </w:t>
      </w:r>
      <w:r>
        <w:rPr>
          <w:spacing w:val="-5"/>
          <w:position w:val="2"/>
          <w:sz w:val="24"/>
          <w:szCs w:val="24"/>
        </w:rPr>
        <w:t>у</w:t>
      </w:r>
      <w:r>
        <w:rPr>
          <w:position w:val="2"/>
          <w:sz w:val="24"/>
          <w:szCs w:val="24"/>
        </w:rPr>
        <w:t>гљоводо</w:t>
      </w:r>
      <w:r>
        <w:rPr>
          <w:spacing w:val="1"/>
          <w:position w:val="2"/>
          <w:sz w:val="24"/>
          <w:szCs w:val="24"/>
        </w:rPr>
        <w:t>ниц</w:t>
      </w:r>
      <w:r>
        <w:rPr>
          <w:position w:val="2"/>
          <w:sz w:val="24"/>
          <w:szCs w:val="24"/>
        </w:rPr>
        <w:t>и</w:t>
      </w:r>
      <w:r>
        <w:rPr>
          <w:spacing w:val="1"/>
          <w:position w:val="2"/>
          <w:sz w:val="24"/>
          <w:szCs w:val="24"/>
        </w:rPr>
        <w:t xml:space="preserve"> н</w:t>
      </w:r>
      <w:r>
        <w:rPr>
          <w:spacing w:val="-1"/>
          <w:position w:val="2"/>
          <w:sz w:val="24"/>
          <w:szCs w:val="24"/>
        </w:rPr>
        <w:t>а</w:t>
      </w:r>
      <w:r>
        <w:rPr>
          <w:position w:val="2"/>
          <w:sz w:val="24"/>
          <w:szCs w:val="24"/>
        </w:rPr>
        <w:t>ф</w:t>
      </w:r>
      <w:r>
        <w:rPr>
          <w:spacing w:val="1"/>
          <w:position w:val="2"/>
          <w:sz w:val="24"/>
          <w:szCs w:val="24"/>
        </w:rPr>
        <w:t>тн</w:t>
      </w:r>
      <w:r>
        <w:rPr>
          <w:position w:val="2"/>
          <w:sz w:val="24"/>
          <w:szCs w:val="24"/>
        </w:rPr>
        <w:t xml:space="preserve">ог </w:t>
      </w:r>
      <w:r>
        <w:rPr>
          <w:spacing w:val="1"/>
          <w:position w:val="2"/>
          <w:sz w:val="24"/>
          <w:szCs w:val="24"/>
        </w:rPr>
        <w:t>п</w:t>
      </w:r>
      <w:r>
        <w:rPr>
          <w:position w:val="2"/>
          <w:sz w:val="24"/>
          <w:szCs w:val="24"/>
        </w:rPr>
        <w:t>ор</w:t>
      </w:r>
      <w:r>
        <w:rPr>
          <w:spacing w:val="-1"/>
          <w:position w:val="2"/>
          <w:sz w:val="24"/>
          <w:szCs w:val="24"/>
        </w:rPr>
        <w:t>е</w:t>
      </w:r>
      <w:r>
        <w:rPr>
          <w:spacing w:val="1"/>
          <w:position w:val="2"/>
          <w:sz w:val="24"/>
          <w:szCs w:val="24"/>
        </w:rPr>
        <w:t>к</w:t>
      </w:r>
      <w:r>
        <w:rPr>
          <w:position w:val="2"/>
          <w:sz w:val="24"/>
          <w:szCs w:val="24"/>
        </w:rPr>
        <w:t>ла</w:t>
      </w:r>
      <w:r>
        <w:rPr>
          <w:spacing w:val="2"/>
          <w:position w:val="2"/>
          <w:sz w:val="24"/>
          <w:szCs w:val="24"/>
        </w:rPr>
        <w:t xml:space="preserve"> </w:t>
      </w:r>
      <w:r>
        <w:rPr>
          <w:spacing w:val="-3"/>
          <w:position w:val="2"/>
          <w:sz w:val="24"/>
          <w:szCs w:val="24"/>
        </w:rPr>
        <w:t>(</w:t>
      </w:r>
      <w:r>
        <w:rPr>
          <w:position w:val="2"/>
          <w:sz w:val="24"/>
          <w:szCs w:val="24"/>
        </w:rPr>
        <w:t>фрак</w:t>
      </w:r>
      <w:r>
        <w:rPr>
          <w:spacing w:val="1"/>
          <w:position w:val="2"/>
          <w:sz w:val="24"/>
          <w:szCs w:val="24"/>
        </w:rPr>
        <w:t>ци</w:t>
      </w:r>
      <w:r>
        <w:rPr>
          <w:position w:val="2"/>
          <w:sz w:val="24"/>
          <w:szCs w:val="24"/>
        </w:rPr>
        <w:t xml:space="preserve">је </w:t>
      </w:r>
      <w:r>
        <w:rPr>
          <w:spacing w:val="7"/>
          <w:position w:val="2"/>
          <w:sz w:val="24"/>
          <w:szCs w:val="24"/>
        </w:rPr>
        <w:t>C</w:t>
      </w:r>
      <w:r>
        <w:rPr>
          <w:spacing w:val="1"/>
          <w:sz w:val="16"/>
          <w:szCs w:val="16"/>
        </w:rPr>
        <w:t>6</w:t>
      </w:r>
      <w:r>
        <w:rPr>
          <w:spacing w:val="-2"/>
          <w:position w:val="2"/>
          <w:sz w:val="24"/>
          <w:szCs w:val="24"/>
        </w:rPr>
        <w:t>–</w:t>
      </w:r>
      <w:r>
        <w:rPr>
          <w:spacing w:val="1"/>
          <w:position w:val="2"/>
          <w:sz w:val="24"/>
          <w:szCs w:val="24"/>
        </w:rPr>
        <w:t>C</w:t>
      </w:r>
      <w:r>
        <w:rPr>
          <w:spacing w:val="-1"/>
          <w:sz w:val="16"/>
          <w:szCs w:val="16"/>
        </w:rPr>
        <w:t>4</w:t>
      </w:r>
      <w:r>
        <w:rPr>
          <w:spacing w:val="1"/>
          <w:sz w:val="16"/>
          <w:szCs w:val="16"/>
        </w:rPr>
        <w:t>0</w:t>
      </w:r>
      <w:r>
        <w:rPr>
          <w:position w:val="2"/>
          <w:sz w:val="24"/>
          <w:szCs w:val="24"/>
        </w:rPr>
        <w:t>),</w:t>
      </w:r>
      <w:r>
        <w:rPr>
          <w:spacing w:val="2"/>
          <w:position w:val="2"/>
          <w:sz w:val="24"/>
          <w:szCs w:val="24"/>
        </w:rPr>
        <w:t xml:space="preserve"> </w:t>
      </w:r>
      <w:r>
        <w:rPr>
          <w:spacing w:val="1"/>
          <w:position w:val="2"/>
          <w:sz w:val="24"/>
          <w:szCs w:val="24"/>
        </w:rPr>
        <w:t>п</w:t>
      </w:r>
      <w:r>
        <w:rPr>
          <w:spacing w:val="-2"/>
          <w:position w:val="2"/>
          <w:sz w:val="24"/>
          <w:szCs w:val="24"/>
        </w:rPr>
        <w:t>ол</w:t>
      </w:r>
      <w:r>
        <w:rPr>
          <w:spacing w:val="1"/>
          <w:position w:val="2"/>
          <w:sz w:val="24"/>
          <w:szCs w:val="24"/>
        </w:rPr>
        <w:t>иц</w:t>
      </w:r>
      <w:r>
        <w:rPr>
          <w:spacing w:val="-1"/>
          <w:position w:val="2"/>
          <w:sz w:val="24"/>
          <w:szCs w:val="24"/>
        </w:rPr>
        <w:t>и</w:t>
      </w:r>
      <w:r>
        <w:rPr>
          <w:spacing w:val="1"/>
          <w:position w:val="2"/>
          <w:sz w:val="24"/>
          <w:szCs w:val="24"/>
        </w:rPr>
        <w:t>к</w:t>
      </w:r>
      <w:r>
        <w:rPr>
          <w:position w:val="2"/>
          <w:sz w:val="24"/>
          <w:szCs w:val="24"/>
        </w:rPr>
        <w:t>л</w:t>
      </w:r>
      <w:r>
        <w:rPr>
          <w:spacing w:val="1"/>
          <w:position w:val="2"/>
          <w:sz w:val="24"/>
          <w:szCs w:val="24"/>
        </w:rPr>
        <w:t>и</w:t>
      </w:r>
      <w:r>
        <w:rPr>
          <w:spacing w:val="-3"/>
          <w:position w:val="2"/>
          <w:sz w:val="24"/>
          <w:szCs w:val="24"/>
        </w:rPr>
        <w:t>ч</w:t>
      </w:r>
      <w:r>
        <w:rPr>
          <w:spacing w:val="1"/>
          <w:position w:val="2"/>
          <w:sz w:val="24"/>
          <w:szCs w:val="24"/>
        </w:rPr>
        <w:t>н</w:t>
      </w:r>
      <w:r>
        <w:rPr>
          <w:position w:val="2"/>
          <w:sz w:val="24"/>
          <w:szCs w:val="24"/>
        </w:rPr>
        <w:t>и</w:t>
      </w:r>
      <w:r>
        <w:rPr>
          <w:spacing w:val="4"/>
          <w:position w:val="2"/>
          <w:sz w:val="24"/>
          <w:szCs w:val="24"/>
        </w:rPr>
        <w:t xml:space="preserve"> </w:t>
      </w:r>
      <w:r>
        <w:rPr>
          <w:spacing w:val="-1"/>
          <w:position w:val="2"/>
          <w:sz w:val="24"/>
          <w:szCs w:val="24"/>
        </w:rPr>
        <w:t>а</w:t>
      </w:r>
      <w:r>
        <w:rPr>
          <w:position w:val="2"/>
          <w:sz w:val="24"/>
          <w:szCs w:val="24"/>
        </w:rPr>
        <w:t>ро</w:t>
      </w:r>
      <w:r>
        <w:rPr>
          <w:spacing w:val="-1"/>
          <w:position w:val="2"/>
          <w:sz w:val="24"/>
          <w:szCs w:val="24"/>
        </w:rPr>
        <w:t>ма</w:t>
      </w:r>
      <w:r>
        <w:rPr>
          <w:position w:val="2"/>
          <w:sz w:val="24"/>
          <w:szCs w:val="24"/>
        </w:rPr>
        <w:t>т</w:t>
      </w:r>
      <w:r>
        <w:rPr>
          <w:spacing w:val="2"/>
          <w:position w:val="2"/>
          <w:sz w:val="24"/>
          <w:szCs w:val="24"/>
        </w:rPr>
        <w:t>и</w:t>
      </w:r>
      <w:r>
        <w:rPr>
          <w:spacing w:val="-1"/>
          <w:position w:val="2"/>
          <w:sz w:val="24"/>
          <w:szCs w:val="24"/>
        </w:rPr>
        <w:t>чн</w:t>
      </w:r>
      <w:r>
        <w:rPr>
          <w:position w:val="2"/>
          <w:sz w:val="24"/>
          <w:szCs w:val="24"/>
        </w:rPr>
        <w:t xml:space="preserve">и 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>љоводо</w:t>
      </w:r>
      <w:r>
        <w:rPr>
          <w:spacing w:val="1"/>
          <w:sz w:val="24"/>
          <w:szCs w:val="24"/>
        </w:rPr>
        <w:t>ниц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(PA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), 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1"/>
          <w:sz w:val="24"/>
          <w:szCs w:val="24"/>
        </w:rPr>
        <w:t>ц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ес</w:t>
      </w:r>
      <w:r>
        <w:rPr>
          <w:sz w:val="24"/>
          <w:szCs w:val="24"/>
        </w:rPr>
        <w:t>тиц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</w:t>
      </w:r>
      <w:r>
        <w:rPr>
          <w:sz w:val="24"/>
          <w:szCs w:val="24"/>
        </w:rPr>
        <w:t>ол</w:t>
      </w:r>
      <w:r>
        <w:rPr>
          <w:spacing w:val="-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лоров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фе</w:t>
      </w:r>
      <w:r>
        <w:rPr>
          <w:spacing w:val="-2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ли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(P</w:t>
      </w:r>
      <w:r>
        <w:rPr>
          <w:spacing w:val="1"/>
          <w:sz w:val="24"/>
          <w:szCs w:val="24"/>
        </w:rPr>
        <w:t>C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хлорф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ви 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ро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чн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гљоводо</w:t>
      </w:r>
      <w:r>
        <w:rPr>
          <w:spacing w:val="1"/>
          <w:sz w:val="24"/>
          <w:szCs w:val="24"/>
        </w:rPr>
        <w:t>ници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2"/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ви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лог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гљовод</w:t>
      </w:r>
      <w:r>
        <w:rPr>
          <w:spacing w:val="2"/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;</w:t>
      </w:r>
    </w:p>
    <w:p w:rsidR="009B6D01" w:rsidRDefault="009B6D01">
      <w:pPr>
        <w:spacing w:before="2" w:line="160" w:lineRule="exact"/>
        <w:rPr>
          <w:sz w:val="16"/>
          <w:szCs w:val="16"/>
        </w:rPr>
      </w:pPr>
    </w:p>
    <w:p w:rsidR="009B6D01" w:rsidRDefault="00B95DE8">
      <w:pPr>
        <w:ind w:left="106" w:right="7580"/>
        <w:jc w:val="both"/>
        <w:rPr>
          <w:sz w:val="24"/>
          <w:szCs w:val="24"/>
        </w:rPr>
      </w:pPr>
      <w:r>
        <w:rPr>
          <w:sz w:val="24"/>
          <w:szCs w:val="24"/>
        </w:rPr>
        <w:t>3) о</w:t>
      </w:r>
      <w:r>
        <w:rPr>
          <w:spacing w:val="-2"/>
          <w:sz w:val="24"/>
          <w:szCs w:val="24"/>
        </w:rPr>
        <w:t>с</w:t>
      </w:r>
      <w:r>
        <w:rPr>
          <w:sz w:val="24"/>
          <w:szCs w:val="24"/>
        </w:rPr>
        <w:t>тали</w:t>
      </w:r>
      <w:r>
        <w:rPr>
          <w:spacing w:val="1"/>
          <w:sz w:val="24"/>
          <w:szCs w:val="24"/>
        </w:rPr>
        <w:t xml:space="preserve"> 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аме</w:t>
      </w:r>
      <w:r>
        <w:rPr>
          <w:sz w:val="24"/>
          <w:szCs w:val="24"/>
        </w:rPr>
        <w:t>тр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.</w:t>
      </w:r>
    </w:p>
    <w:p w:rsidR="009B6D01" w:rsidRDefault="009B6D01">
      <w:pPr>
        <w:spacing w:before="5" w:line="180" w:lineRule="exact"/>
        <w:rPr>
          <w:sz w:val="18"/>
          <w:szCs w:val="18"/>
        </w:rPr>
      </w:pPr>
    </w:p>
    <w:p w:rsidR="009B6D01" w:rsidRDefault="00B95DE8">
      <w:pPr>
        <w:spacing w:line="258" w:lineRule="auto"/>
        <w:ind w:left="106" w:right="77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тер је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 xml:space="preserve">вршио </w:t>
      </w:r>
      <w:r>
        <w:rPr>
          <w:spacing w:val="-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че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 xml:space="preserve">о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 xml:space="preserve">тета </w:t>
      </w:r>
      <w:proofErr w:type="gramStart"/>
      <w:r>
        <w:rPr>
          <w:sz w:val="24"/>
          <w:szCs w:val="24"/>
        </w:rPr>
        <w:t>зе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шта</w:t>
      </w:r>
      <w:r>
        <w:rPr>
          <w:spacing w:val="5"/>
          <w:sz w:val="24"/>
          <w:szCs w:val="24"/>
        </w:rPr>
        <w:t>.</w:t>
      </w:r>
      <w:r>
        <w:rPr>
          <w:sz w:val="24"/>
          <w:szCs w:val="24"/>
        </w:rPr>
        <w:t>у</w:t>
      </w:r>
      <w:proofErr w:type="gramEnd"/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>
        <w:rPr>
          <w:spacing w:val="6"/>
          <w:sz w:val="24"/>
          <w:szCs w:val="24"/>
        </w:rPr>
        <w:t>к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2. год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r>
        <w:rPr>
          <w:spacing w:val="3"/>
          <w:sz w:val="24"/>
          <w:szCs w:val="24"/>
        </w:rPr>
        <w:t>н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њ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) а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пи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-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Уредбом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а</w:t>
      </w:r>
      <w:r>
        <w:rPr>
          <w:spacing w:val="4"/>
          <w:sz w:val="24"/>
          <w:szCs w:val="24"/>
        </w:rPr>
        <w:t>ђ</w:t>
      </w:r>
      <w:r>
        <w:rPr>
          <w:spacing w:val="-7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штет</w:t>
      </w:r>
      <w:r>
        <w:rPr>
          <w:spacing w:val="1"/>
          <w:sz w:val="24"/>
          <w:szCs w:val="24"/>
        </w:rPr>
        <w:t>н</w:t>
      </w:r>
      <w:r>
        <w:rPr>
          <w:spacing w:val="-4"/>
          <w:sz w:val="24"/>
          <w:szCs w:val="24"/>
        </w:rPr>
        <w:t>и</w:t>
      </w:r>
      <w:r>
        <w:rPr>
          <w:sz w:val="24"/>
          <w:szCs w:val="24"/>
        </w:rPr>
        <w:t>х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 xml:space="preserve">х 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тер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зе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(„С</w:t>
      </w:r>
      <w:r>
        <w:rPr>
          <w:spacing w:val="2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ж</w:t>
      </w:r>
      <w:r>
        <w:rPr>
          <w:spacing w:val="2"/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>
        <w:rPr>
          <w:spacing w:val="-2"/>
          <w:sz w:val="24"/>
          <w:szCs w:val="24"/>
        </w:rPr>
        <w:t>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Р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, бр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30/18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6</w:t>
      </w:r>
      <w:r>
        <w:rPr>
          <w:sz w:val="24"/>
          <w:szCs w:val="24"/>
        </w:rPr>
        <w:t>4/2019) је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врш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 од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овл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бор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тор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б</w:t>
      </w:r>
      <w:r>
        <w:rPr>
          <w:spacing w:val="5"/>
          <w:sz w:val="24"/>
          <w:szCs w:val="24"/>
        </w:rPr>
        <w:t>р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21. год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.</w:t>
      </w:r>
    </w:p>
    <w:p w:rsidR="009B6D01" w:rsidRDefault="009B6D01">
      <w:pPr>
        <w:spacing w:before="2" w:line="160" w:lineRule="exact"/>
        <w:rPr>
          <w:sz w:val="16"/>
          <w:szCs w:val="16"/>
        </w:rPr>
      </w:pPr>
    </w:p>
    <w:p w:rsidR="009B6D01" w:rsidRDefault="00B95DE8">
      <w:pPr>
        <w:ind w:left="106" w:right="304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ћ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ник</w:t>
      </w:r>
      <w:r>
        <w:rPr>
          <w:sz w:val="24"/>
          <w:szCs w:val="24"/>
        </w:rPr>
        <w:t>ом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врш</w:t>
      </w:r>
      <w:r>
        <w:rPr>
          <w:spacing w:val="-2"/>
          <w:sz w:val="24"/>
          <w:szCs w:val="24"/>
        </w:rPr>
        <w:t>и</w:t>
      </w:r>
      <w:r>
        <w:rPr>
          <w:sz w:val="24"/>
          <w:szCs w:val="24"/>
        </w:rPr>
        <w:t>ти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с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 го</w:t>
      </w:r>
      <w:r>
        <w:rPr>
          <w:spacing w:val="-1"/>
          <w:sz w:val="24"/>
          <w:szCs w:val="24"/>
        </w:rPr>
        <w:t>д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.</w:t>
      </w:r>
    </w:p>
    <w:p w:rsidR="009B6D01" w:rsidRDefault="009B6D01">
      <w:pPr>
        <w:spacing w:line="200" w:lineRule="exact"/>
      </w:pPr>
    </w:p>
    <w:p w:rsidR="009B6D01" w:rsidRDefault="009B6D01">
      <w:pPr>
        <w:spacing w:line="200" w:lineRule="exact"/>
      </w:pPr>
    </w:p>
    <w:p w:rsidR="009B6D01" w:rsidRDefault="009B6D01">
      <w:pPr>
        <w:spacing w:before="6" w:line="240" w:lineRule="exact"/>
        <w:rPr>
          <w:sz w:val="24"/>
          <w:szCs w:val="24"/>
        </w:rPr>
      </w:pPr>
    </w:p>
    <w:p w:rsidR="009B6D01" w:rsidRDefault="00B95DE8">
      <w:pPr>
        <w:ind w:left="106" w:right="523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5.9 </w:t>
      </w:r>
      <w:r>
        <w:rPr>
          <w:b/>
          <w:spacing w:val="-1"/>
          <w:sz w:val="24"/>
          <w:szCs w:val="24"/>
        </w:rPr>
        <w:t>М</w:t>
      </w:r>
      <w:r>
        <w:rPr>
          <w:b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ни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-2"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рин</w:t>
      </w:r>
      <w:r>
        <w:rPr>
          <w:b/>
          <w:sz w:val="24"/>
          <w:szCs w:val="24"/>
        </w:rPr>
        <w:t>г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бу</w:t>
      </w:r>
      <w:r>
        <w:rPr>
          <w:b/>
          <w:spacing w:val="1"/>
          <w:sz w:val="24"/>
          <w:szCs w:val="24"/>
        </w:rPr>
        <w:t>к</w:t>
      </w:r>
      <w:r>
        <w:rPr>
          <w:b/>
          <w:sz w:val="24"/>
          <w:szCs w:val="24"/>
        </w:rPr>
        <w:t>е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у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4"/>
          <w:sz w:val="24"/>
          <w:szCs w:val="24"/>
        </w:rPr>
        <w:t>ж</w:t>
      </w:r>
      <w:r>
        <w:rPr>
          <w:b/>
          <w:spacing w:val="1"/>
          <w:sz w:val="24"/>
          <w:szCs w:val="24"/>
        </w:rPr>
        <w:t>и</w:t>
      </w:r>
      <w:r>
        <w:rPr>
          <w:b/>
          <w:sz w:val="24"/>
          <w:szCs w:val="24"/>
        </w:rPr>
        <w:t>во</w:t>
      </w:r>
      <w:r>
        <w:rPr>
          <w:b/>
          <w:spacing w:val="2"/>
          <w:sz w:val="24"/>
          <w:szCs w:val="24"/>
        </w:rPr>
        <w:t>т</w:t>
      </w:r>
      <w:r>
        <w:rPr>
          <w:b/>
          <w:spacing w:val="1"/>
          <w:sz w:val="24"/>
          <w:szCs w:val="24"/>
        </w:rPr>
        <w:t>н</w:t>
      </w:r>
      <w:r>
        <w:rPr>
          <w:b/>
          <w:sz w:val="24"/>
          <w:szCs w:val="24"/>
        </w:rPr>
        <w:t xml:space="preserve">ој </w:t>
      </w:r>
      <w:r>
        <w:rPr>
          <w:b/>
          <w:spacing w:val="-2"/>
          <w:sz w:val="24"/>
          <w:szCs w:val="24"/>
        </w:rPr>
        <w:t>с</w:t>
      </w:r>
      <w:r>
        <w:rPr>
          <w:b/>
          <w:spacing w:val="1"/>
          <w:sz w:val="24"/>
          <w:szCs w:val="24"/>
        </w:rPr>
        <w:t>р</w:t>
      </w:r>
      <w:r>
        <w:rPr>
          <w:b/>
          <w:spacing w:val="-1"/>
          <w:sz w:val="24"/>
          <w:szCs w:val="24"/>
        </w:rPr>
        <w:t>е</w:t>
      </w:r>
      <w:r>
        <w:rPr>
          <w:b/>
          <w:spacing w:val="1"/>
          <w:sz w:val="24"/>
          <w:szCs w:val="24"/>
        </w:rPr>
        <w:t>д</w:t>
      </w:r>
      <w:r>
        <w:rPr>
          <w:b/>
          <w:spacing w:val="-1"/>
          <w:sz w:val="24"/>
          <w:szCs w:val="24"/>
        </w:rPr>
        <w:t>и</w:t>
      </w:r>
      <w:r>
        <w:rPr>
          <w:b/>
          <w:spacing w:val="1"/>
          <w:sz w:val="24"/>
          <w:szCs w:val="24"/>
        </w:rPr>
        <w:t>н</w:t>
      </w:r>
      <w:r>
        <w:rPr>
          <w:b/>
          <w:sz w:val="24"/>
          <w:szCs w:val="24"/>
        </w:rPr>
        <w:t>и</w:t>
      </w:r>
    </w:p>
    <w:p w:rsidR="009B6D01" w:rsidRDefault="009B6D01">
      <w:pPr>
        <w:spacing w:line="200" w:lineRule="exact"/>
      </w:pPr>
    </w:p>
    <w:p w:rsidR="009B6D01" w:rsidRDefault="009B6D01">
      <w:pPr>
        <w:spacing w:before="8" w:line="260" w:lineRule="exact"/>
        <w:rPr>
          <w:sz w:val="26"/>
          <w:szCs w:val="26"/>
        </w:rPr>
      </w:pPr>
    </w:p>
    <w:p w:rsidR="009B6D01" w:rsidRDefault="00B95DE8">
      <w:pPr>
        <w:spacing w:line="257" w:lineRule="auto"/>
        <w:ind w:left="106" w:right="197"/>
        <w:rPr>
          <w:sz w:val="24"/>
          <w:szCs w:val="24"/>
        </w:rPr>
      </w:pPr>
      <w:r>
        <w:rPr>
          <w:sz w:val="24"/>
          <w:szCs w:val="24"/>
        </w:rPr>
        <w:t>Мо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 xml:space="preserve">г </w:t>
      </w:r>
      <w:r>
        <w:rPr>
          <w:spacing w:val="2"/>
          <w:sz w:val="24"/>
          <w:szCs w:val="24"/>
        </w:rPr>
        <w:t>б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вот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ој ср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врши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Уредбом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ин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тор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б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 гр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3"/>
          <w:sz w:val="24"/>
          <w:szCs w:val="24"/>
        </w:rPr>
        <w:t>м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ењ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 xml:space="preserve">тора </w:t>
      </w:r>
      <w:r>
        <w:rPr>
          <w:spacing w:val="2"/>
          <w:sz w:val="24"/>
          <w:szCs w:val="24"/>
        </w:rPr>
        <w:t>б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з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штет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х 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феката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б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вот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ој </w:t>
      </w:r>
      <w:proofErr w:type="gramStart"/>
      <w:r>
        <w:rPr>
          <w:sz w:val="24"/>
          <w:szCs w:val="24"/>
        </w:rPr>
        <w:t>ср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ини</w:t>
      </w:r>
      <w:r>
        <w:rPr>
          <w:sz w:val="24"/>
          <w:szCs w:val="24"/>
        </w:rPr>
        <w:t>(</w:t>
      </w:r>
      <w:proofErr w:type="gramEnd"/>
      <w:r>
        <w:rPr>
          <w:spacing w:val="-3"/>
          <w:sz w:val="24"/>
          <w:szCs w:val="24"/>
        </w:rPr>
        <w:t>"</w:t>
      </w:r>
      <w:r>
        <w:rPr>
          <w:sz w:val="24"/>
          <w:szCs w:val="24"/>
        </w:rPr>
        <w:t>Сл. гла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>, бр.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75/2010).</w:t>
      </w:r>
    </w:p>
    <w:p w:rsidR="009B6D01" w:rsidRDefault="009B6D01">
      <w:pPr>
        <w:spacing w:before="5" w:line="160" w:lineRule="exact"/>
        <w:rPr>
          <w:sz w:val="16"/>
          <w:szCs w:val="16"/>
        </w:rPr>
      </w:pPr>
    </w:p>
    <w:p w:rsidR="009B6D01" w:rsidRDefault="00B95DE8">
      <w:pPr>
        <w:spacing w:line="258" w:lineRule="auto"/>
        <w:ind w:left="106" w:right="228"/>
        <w:rPr>
          <w:sz w:val="24"/>
          <w:szCs w:val="24"/>
        </w:rPr>
        <w:sectPr w:rsidR="009B6D01">
          <w:pgSz w:w="12240" w:h="15840"/>
          <w:pgMar w:top="1360" w:right="1320" w:bottom="280" w:left="1060" w:header="0" w:footer="1015" w:gutter="0"/>
          <w:cols w:space="720"/>
        </w:sectPr>
      </w:pP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пи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ањ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воа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б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д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 xml:space="preserve">дбом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врш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 је од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овл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бор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</w:t>
      </w:r>
      <w:r>
        <w:rPr>
          <w:spacing w:val="3"/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б</w:t>
      </w:r>
      <w:r>
        <w:rPr>
          <w:spacing w:val="5"/>
          <w:sz w:val="24"/>
          <w:szCs w:val="24"/>
        </w:rPr>
        <w:t>р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2021, г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-2"/>
          <w:sz w:val="24"/>
          <w:szCs w:val="24"/>
        </w:rPr>
        <w:t>р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мес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, 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 три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</w:p>
    <w:p w:rsidR="009B6D01" w:rsidRDefault="00B95DE8">
      <w:pPr>
        <w:spacing w:before="74" w:line="257" w:lineRule="auto"/>
        <w:ind w:left="106" w:right="157"/>
        <w:rPr>
          <w:sz w:val="24"/>
          <w:szCs w:val="24"/>
        </w:rPr>
      </w:pPr>
      <w:r>
        <w:rPr>
          <w:sz w:val="24"/>
          <w:szCs w:val="24"/>
        </w:rPr>
        <w:lastRenderedPageBreak/>
        <w:t>та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 је</w:t>
      </w:r>
      <w:r>
        <w:rPr>
          <w:spacing w:val="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твр</w:t>
      </w:r>
      <w:r>
        <w:rPr>
          <w:spacing w:val="2"/>
          <w:sz w:val="24"/>
          <w:szCs w:val="24"/>
        </w:rPr>
        <w:t>ђ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 да</w:t>
      </w:r>
      <w:r>
        <w:rPr>
          <w:spacing w:val="-1"/>
          <w:sz w:val="24"/>
          <w:szCs w:val="24"/>
        </w:rPr>
        <w:t xml:space="preserve"> ме</w:t>
      </w:r>
      <w:r>
        <w:rPr>
          <w:sz w:val="24"/>
          <w:szCs w:val="24"/>
        </w:rPr>
        <w:t>род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вни</w:t>
      </w:r>
      <w:r>
        <w:rPr>
          <w:spacing w:val="1"/>
          <w:sz w:val="24"/>
          <w:szCs w:val="24"/>
        </w:rPr>
        <w:t xml:space="preserve"> ни</w:t>
      </w:r>
      <w:r>
        <w:rPr>
          <w:sz w:val="24"/>
          <w:szCs w:val="24"/>
        </w:rPr>
        <w:t xml:space="preserve">вои </w:t>
      </w:r>
      <w:r>
        <w:rPr>
          <w:spacing w:val="-1"/>
          <w:sz w:val="24"/>
          <w:szCs w:val="24"/>
        </w:rPr>
        <w:t>з</w:t>
      </w:r>
      <w:r>
        <w:rPr>
          <w:spacing w:val="2"/>
          <w:sz w:val="24"/>
          <w:szCs w:val="24"/>
        </w:rPr>
        <w:t>в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ог 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и</w:t>
      </w:r>
      <w:r>
        <w:rPr>
          <w:spacing w:val="-2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з</w:t>
      </w:r>
      <w:r>
        <w:rPr>
          <w:spacing w:val="2"/>
          <w:sz w:val="24"/>
          <w:szCs w:val="24"/>
        </w:rPr>
        <w:t>в</w:t>
      </w:r>
      <w:r>
        <w:rPr>
          <w:spacing w:val="-7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вора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 xml:space="preserve">е </w:t>
      </w:r>
      <w:proofErr w:type="gram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 xml:space="preserve">е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вољ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gramEnd"/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во за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еч</w:t>
      </w:r>
      <w:r>
        <w:rPr>
          <w:sz w:val="24"/>
          <w:szCs w:val="24"/>
        </w:rPr>
        <w:t>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овим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ама</w:t>
      </w:r>
      <w:r>
        <w:rPr>
          <w:sz w:val="24"/>
          <w:szCs w:val="24"/>
        </w:rPr>
        <w:t>.</w:t>
      </w:r>
    </w:p>
    <w:p w:rsidR="009B6D01" w:rsidRDefault="009B6D01">
      <w:pPr>
        <w:spacing w:before="4" w:line="160" w:lineRule="exact"/>
        <w:rPr>
          <w:sz w:val="16"/>
          <w:szCs w:val="16"/>
        </w:rPr>
      </w:pPr>
    </w:p>
    <w:p w:rsidR="009B6D01" w:rsidRDefault="00B95DE8">
      <w:pPr>
        <w:ind w:left="106"/>
        <w:rPr>
          <w:sz w:val="24"/>
          <w:szCs w:val="24"/>
        </w:rPr>
      </w:pPr>
      <w:r>
        <w:rPr>
          <w:sz w:val="24"/>
          <w:szCs w:val="24"/>
        </w:rPr>
        <w:t>Оп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тер ће</w:t>
      </w:r>
      <w:r>
        <w:rPr>
          <w:spacing w:val="-1"/>
          <w:sz w:val="24"/>
          <w:szCs w:val="24"/>
        </w:rPr>
        <w:t xml:space="preserve"> 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ровод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ти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то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 xml:space="preserve">г </w:t>
      </w:r>
      <w:r>
        <w:rPr>
          <w:spacing w:val="2"/>
          <w:sz w:val="24"/>
          <w:szCs w:val="24"/>
        </w:rPr>
        <w:t>б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вот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ој ср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јед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</w:t>
      </w:r>
      <w:r>
        <w:rPr>
          <w:spacing w:val="-1"/>
          <w:sz w:val="24"/>
          <w:szCs w:val="24"/>
        </w:rPr>
        <w:t>ње</w:t>
      </w:r>
      <w:r>
        <w:rPr>
          <w:sz w:val="24"/>
          <w:szCs w:val="24"/>
        </w:rPr>
        <w:t>.</w:t>
      </w:r>
    </w:p>
    <w:sectPr w:rsidR="009B6D01">
      <w:pgSz w:w="12240" w:h="15840"/>
      <w:pgMar w:top="1360" w:right="1320" w:bottom="280" w:left="1060" w:header="0" w:footer="10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BB9" w:rsidRDefault="00355BB9">
      <w:r>
        <w:separator/>
      </w:r>
    </w:p>
  </w:endnote>
  <w:endnote w:type="continuationSeparator" w:id="0">
    <w:p w:rsidR="00355BB9" w:rsidRDefault="00355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Fluent Icons">
    <w:panose1 w:val="050A0102010101010101"/>
    <w:charset w:val="00"/>
    <w:family w:val="roman"/>
    <w:pitch w:val="variable"/>
    <w:sig w:usb0="00000003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DE8" w:rsidRDefault="00EE4742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26.8pt;margin-top:730.25pt;width:15.3pt;height:13.05pt;z-index:-2105;mso-position-horizontal-relative:page;mso-position-vertical-relative:page" filled="f" stroked="f">
          <v:textbox inset="0,0,0,0">
            <w:txbxContent>
              <w:p w:rsidR="00B95DE8" w:rsidRDefault="00B95DE8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E4742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DE8" w:rsidRDefault="00B95DE8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DE8" w:rsidRDefault="00EE4742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6.8pt;margin-top:730.25pt;width:15.3pt;height:13.05pt;z-index:-2104;mso-position-horizontal-relative:page;mso-position-vertical-relative:page" filled="f" stroked="f">
          <v:textbox inset="0,0,0,0">
            <w:txbxContent>
              <w:p w:rsidR="00B95DE8" w:rsidRDefault="00B95DE8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E4742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BB9" w:rsidRDefault="00355BB9">
      <w:r>
        <w:separator/>
      </w:r>
    </w:p>
  </w:footnote>
  <w:footnote w:type="continuationSeparator" w:id="0">
    <w:p w:rsidR="00355BB9" w:rsidRDefault="00355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510E5"/>
    <w:multiLevelType w:val="hybridMultilevel"/>
    <w:tmpl w:val="CF78D612"/>
    <w:lvl w:ilvl="0" w:tplc="BAFE2402">
      <w:numFmt w:val="bullet"/>
      <w:lvlText w:val="-"/>
      <w:lvlJc w:val="left"/>
      <w:pPr>
        <w:ind w:left="46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" w15:restartNumberingAfterBreak="0">
    <w:nsid w:val="50080F00"/>
    <w:multiLevelType w:val="multilevel"/>
    <w:tmpl w:val="6784894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51135D1"/>
    <w:multiLevelType w:val="hybridMultilevel"/>
    <w:tmpl w:val="4E8E12DE"/>
    <w:lvl w:ilvl="0" w:tplc="4ABC88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D01"/>
    <w:rsid w:val="000F31EE"/>
    <w:rsid w:val="000F3EEA"/>
    <w:rsid w:val="00302895"/>
    <w:rsid w:val="00355BB9"/>
    <w:rsid w:val="00574D4A"/>
    <w:rsid w:val="005937A2"/>
    <w:rsid w:val="005D361E"/>
    <w:rsid w:val="006C3C4A"/>
    <w:rsid w:val="00957EBF"/>
    <w:rsid w:val="009B6D01"/>
    <w:rsid w:val="00B95DE8"/>
    <w:rsid w:val="00C80928"/>
    <w:rsid w:val="00D26DF7"/>
    <w:rsid w:val="00EE417F"/>
    <w:rsid w:val="00EE4742"/>
    <w:rsid w:val="00F57AAB"/>
    <w:rsid w:val="00F7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575DF4B"/>
  <w15:docId w15:val="{62CB8852-0747-41CC-954F-4E19E3377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0F31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31</Pages>
  <Words>8774</Words>
  <Characters>50014</Characters>
  <Application>Microsoft Office Word</Application>
  <DocSecurity>0</DocSecurity>
  <Lines>416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2025-11-24T10:56:00Z</dcterms:created>
  <dcterms:modified xsi:type="dcterms:W3CDTF">2025-12-03T10:39:00Z</dcterms:modified>
</cp:coreProperties>
</file>